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466A" w:rsidRPr="00507C53" w:rsidRDefault="0024466A" w:rsidP="0024466A">
      <w:pPr>
        <w:rPr>
          <w:b/>
          <w:bCs/>
          <w:sz w:val="32"/>
          <w:szCs w:val="32"/>
        </w:rPr>
      </w:pPr>
      <w:r w:rsidRPr="00507C53">
        <w:rPr>
          <w:b/>
          <w:bCs/>
          <w:sz w:val="32"/>
          <w:szCs w:val="32"/>
        </w:rPr>
        <w:t>SECRETARÍADE EDUCACIÓN D</w:t>
      </w:r>
      <w:r>
        <w:rPr>
          <w:b/>
          <w:bCs/>
          <w:sz w:val="32"/>
          <w:szCs w:val="32"/>
        </w:rPr>
        <w:t xml:space="preserve">E </w:t>
      </w:r>
      <w:r w:rsidRPr="00507C53">
        <w:rPr>
          <w:b/>
          <w:bCs/>
          <w:sz w:val="32"/>
          <w:szCs w:val="32"/>
        </w:rPr>
        <w:t>MEDELLÍN</w:t>
      </w:r>
    </w:p>
    <w:p w:rsidR="0024466A" w:rsidRPr="00507C53" w:rsidRDefault="0024466A" w:rsidP="0024466A">
      <w:pPr>
        <w:rPr>
          <w:b/>
          <w:bCs/>
          <w:sz w:val="32"/>
          <w:szCs w:val="32"/>
        </w:rPr>
      </w:pPr>
      <w:r w:rsidRPr="00507C53">
        <w:rPr>
          <w:b/>
          <w:bCs/>
          <w:sz w:val="32"/>
          <w:szCs w:val="32"/>
        </w:rPr>
        <w:t>INSTITUCIÓN EDUCATIVA ARZOBISPO TULIO BOTERO SALAZAR</w:t>
      </w:r>
    </w:p>
    <w:p w:rsidR="0024466A" w:rsidRPr="00507C53" w:rsidRDefault="0024466A" w:rsidP="0024466A">
      <w:pPr>
        <w:rPr>
          <w:b/>
          <w:bCs/>
          <w:sz w:val="32"/>
          <w:szCs w:val="32"/>
        </w:rPr>
      </w:pPr>
      <w:r w:rsidRPr="00507C53">
        <w:rPr>
          <w:b/>
          <w:bCs/>
          <w:sz w:val="32"/>
          <w:szCs w:val="32"/>
        </w:rPr>
        <w:t>PLAN DE ESTUDIOS POR COMPETENCIAS</w:t>
      </w:r>
    </w:p>
    <w:p w:rsidR="0024466A" w:rsidRPr="00507C53" w:rsidRDefault="0024466A" w:rsidP="0024466A"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COMPONENTE</w:t>
      </w:r>
      <w:r w:rsidRPr="00507C53">
        <w:rPr>
          <w:b/>
          <w:bCs/>
          <w:sz w:val="32"/>
          <w:szCs w:val="32"/>
        </w:rPr>
        <w:t>:</w:t>
      </w:r>
      <w:r>
        <w:rPr>
          <w:b/>
          <w:bCs/>
          <w:sz w:val="32"/>
          <w:szCs w:val="32"/>
        </w:rPr>
        <w:t xml:space="preserve"> DESARROLLO HUMANO</w:t>
      </w:r>
    </w:p>
    <w:p w:rsidR="0024466A" w:rsidRPr="00507C53" w:rsidRDefault="0024466A" w:rsidP="0024466A">
      <w:pPr>
        <w:rPr>
          <w:b/>
          <w:bCs/>
          <w:sz w:val="32"/>
          <w:szCs w:val="32"/>
        </w:rPr>
      </w:pPr>
      <w:r w:rsidRPr="00507C53">
        <w:rPr>
          <w:b/>
          <w:bCs/>
          <w:sz w:val="32"/>
          <w:szCs w:val="32"/>
        </w:rPr>
        <w:t xml:space="preserve">ÁREA: </w:t>
      </w:r>
      <w:r>
        <w:rPr>
          <w:b/>
          <w:bCs/>
          <w:sz w:val="32"/>
          <w:szCs w:val="32"/>
        </w:rPr>
        <w:t>CIENCIAS SOCIALES</w:t>
      </w:r>
      <w:r w:rsidRPr="00507C53">
        <w:rPr>
          <w:b/>
          <w:bCs/>
          <w:sz w:val="32"/>
          <w:szCs w:val="32"/>
        </w:rPr>
        <w:t xml:space="preserve"> </w:t>
      </w:r>
    </w:p>
    <w:p w:rsidR="0024466A" w:rsidRPr="00507C53" w:rsidRDefault="0024466A" w:rsidP="0024466A">
      <w:pPr>
        <w:rPr>
          <w:b/>
          <w:bCs/>
          <w:sz w:val="32"/>
          <w:szCs w:val="32"/>
        </w:rPr>
      </w:pPr>
      <w:r w:rsidRPr="00507C53">
        <w:rPr>
          <w:b/>
          <w:bCs/>
          <w:sz w:val="32"/>
          <w:szCs w:val="32"/>
        </w:rPr>
        <w:t xml:space="preserve">ASIGNATURA: </w:t>
      </w:r>
      <w:r>
        <w:rPr>
          <w:b/>
          <w:bCs/>
          <w:sz w:val="32"/>
          <w:szCs w:val="32"/>
        </w:rPr>
        <w:t>SOCIALES</w:t>
      </w:r>
    </w:p>
    <w:p w:rsidR="0024466A" w:rsidRPr="00507C53" w:rsidRDefault="0024466A" w:rsidP="0024466A">
      <w:pPr>
        <w:rPr>
          <w:b/>
          <w:bCs/>
          <w:sz w:val="32"/>
          <w:szCs w:val="32"/>
        </w:rPr>
      </w:pPr>
      <w:r w:rsidRPr="00507C53">
        <w:rPr>
          <w:b/>
          <w:bCs/>
          <w:sz w:val="32"/>
          <w:szCs w:val="32"/>
        </w:rPr>
        <w:t xml:space="preserve">CICLO: </w:t>
      </w:r>
      <w:r>
        <w:rPr>
          <w:b/>
          <w:bCs/>
          <w:sz w:val="32"/>
          <w:szCs w:val="32"/>
        </w:rPr>
        <w:t xml:space="preserve">2 </w:t>
      </w:r>
      <w:r w:rsidRPr="00507C53">
        <w:rPr>
          <w:b/>
          <w:bCs/>
          <w:sz w:val="32"/>
          <w:szCs w:val="32"/>
        </w:rPr>
        <w:t xml:space="preserve"> GRADOS </w:t>
      </w:r>
      <w:r>
        <w:rPr>
          <w:b/>
          <w:bCs/>
          <w:sz w:val="32"/>
          <w:szCs w:val="32"/>
        </w:rPr>
        <w:t>4º Y 5º</w:t>
      </w:r>
    </w:p>
    <w:p w:rsidR="0024466A" w:rsidRDefault="0024466A" w:rsidP="0024466A"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2011 </w:t>
      </w:r>
    </w:p>
    <w:p w:rsidR="0024466A" w:rsidRPr="00507C53" w:rsidRDefault="0024466A" w:rsidP="0024466A">
      <w:pPr>
        <w:rPr>
          <w:b/>
          <w:bCs/>
          <w:sz w:val="32"/>
          <w:szCs w:val="32"/>
        </w:rPr>
      </w:pPr>
      <w:r w:rsidRPr="00507C53">
        <w:rPr>
          <w:b/>
          <w:bCs/>
          <w:sz w:val="32"/>
          <w:szCs w:val="32"/>
        </w:rPr>
        <w:t xml:space="preserve">DOCENTES PARTICIPANTES </w:t>
      </w:r>
    </w:p>
    <w:tbl>
      <w:tblPr>
        <w:tblW w:w="0" w:type="auto"/>
        <w:tblLook w:val="0000"/>
      </w:tblPr>
      <w:tblGrid>
        <w:gridCol w:w="2384"/>
        <w:gridCol w:w="3029"/>
        <w:gridCol w:w="2266"/>
        <w:gridCol w:w="2743"/>
      </w:tblGrid>
      <w:tr w:rsidR="0024466A" w:rsidTr="007F26D4">
        <w:tc>
          <w:tcPr>
            <w:tcW w:w="2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D2EAF1" w:fill="D2EAF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466A" w:rsidRPr="000A0EC8" w:rsidRDefault="0024466A" w:rsidP="007F26D4">
            <w:pPr>
              <w:spacing w:after="0" w:line="240" w:lineRule="auto"/>
              <w:jc w:val="center"/>
              <w:rPr>
                <w:b/>
                <w:bCs/>
                <w:sz w:val="28"/>
                <w:szCs w:val="28"/>
              </w:rPr>
            </w:pPr>
            <w:r w:rsidRPr="00056AE5">
              <w:rPr>
                <w:b/>
                <w:bCs/>
                <w:sz w:val="28"/>
                <w:szCs w:val="28"/>
              </w:rPr>
              <w:t>NOMBRE</w:t>
            </w:r>
          </w:p>
        </w:tc>
        <w:tc>
          <w:tcPr>
            <w:tcW w:w="30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D2EAF1" w:fill="D2EAF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466A" w:rsidRPr="00056AE5" w:rsidRDefault="0024466A" w:rsidP="007F26D4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056AE5">
              <w:rPr>
                <w:b/>
                <w:bCs/>
                <w:sz w:val="28"/>
                <w:szCs w:val="28"/>
              </w:rPr>
              <w:t>INSTITUCIÓN EDUCATIVA</w:t>
            </w:r>
          </w:p>
        </w:tc>
        <w:tc>
          <w:tcPr>
            <w:tcW w:w="22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D2EAF1" w:fill="D2EAF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466A" w:rsidRPr="00056AE5" w:rsidRDefault="0024466A" w:rsidP="007F26D4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056AE5">
              <w:rPr>
                <w:b/>
                <w:bCs/>
                <w:sz w:val="28"/>
                <w:szCs w:val="28"/>
              </w:rPr>
              <w:t>ÁREA</w:t>
            </w:r>
          </w:p>
        </w:tc>
        <w:tc>
          <w:tcPr>
            <w:tcW w:w="2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D2EAF1" w:fill="D2EAF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466A" w:rsidRPr="00056AE5" w:rsidRDefault="0024466A" w:rsidP="007F26D4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056AE5">
              <w:rPr>
                <w:b/>
                <w:bCs/>
                <w:sz w:val="28"/>
                <w:szCs w:val="28"/>
              </w:rPr>
              <w:t>CORREO</w:t>
            </w:r>
          </w:p>
        </w:tc>
      </w:tr>
      <w:tr w:rsidR="0024466A" w:rsidRPr="00056AE5" w:rsidTr="007F26D4">
        <w:tc>
          <w:tcPr>
            <w:tcW w:w="2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A5D5E2" w:fill="A5D5E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466A" w:rsidRPr="000A0EC8" w:rsidRDefault="0024466A" w:rsidP="007F26D4">
            <w:pPr>
              <w:spacing w:after="0" w:line="240" w:lineRule="auto"/>
            </w:pPr>
            <w:r>
              <w:t>Eugenia Botache Duque</w:t>
            </w:r>
          </w:p>
        </w:tc>
        <w:tc>
          <w:tcPr>
            <w:tcW w:w="30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A5D5E2" w:fill="A5D5E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466A" w:rsidRPr="000A0EC8" w:rsidRDefault="0024466A" w:rsidP="007F26D4">
            <w:pPr>
              <w:spacing w:after="0" w:line="240" w:lineRule="auto"/>
            </w:pPr>
            <w:r w:rsidRPr="000A0EC8">
              <w:t>Arzobispo Tulio Botero Salazar</w:t>
            </w:r>
          </w:p>
        </w:tc>
        <w:tc>
          <w:tcPr>
            <w:tcW w:w="22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A5D5E2" w:fill="A5D5E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3399" w:rsidRDefault="00073399" w:rsidP="007F26D4">
            <w:pPr>
              <w:spacing w:after="0" w:line="240" w:lineRule="auto"/>
            </w:pPr>
            <w:r>
              <w:t xml:space="preserve">Dllo. Humano </w:t>
            </w:r>
          </w:p>
          <w:p w:rsidR="0024466A" w:rsidRPr="000A0EC8" w:rsidRDefault="0024466A" w:rsidP="007F26D4">
            <w:pPr>
              <w:spacing w:after="0" w:line="240" w:lineRule="auto"/>
            </w:pPr>
            <w:r>
              <w:t>C</w:t>
            </w:r>
            <w:r w:rsidR="00073399">
              <w:t>iencias</w:t>
            </w:r>
            <w:r>
              <w:t xml:space="preserve"> Sociales</w:t>
            </w:r>
          </w:p>
        </w:tc>
        <w:tc>
          <w:tcPr>
            <w:tcW w:w="2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A5D5E2" w:fill="A5D5E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466A" w:rsidRPr="000A0EC8" w:rsidRDefault="0024466A" w:rsidP="007F26D4">
            <w:pPr>
              <w:spacing w:after="0" w:line="480" w:lineRule="auto"/>
              <w:jc w:val="both"/>
            </w:pPr>
            <w:r>
              <w:t>eldaeugenia1@hotmail.com</w:t>
            </w:r>
          </w:p>
        </w:tc>
      </w:tr>
      <w:tr w:rsidR="0024466A" w:rsidRPr="00056AE5" w:rsidTr="007F26D4">
        <w:tc>
          <w:tcPr>
            <w:tcW w:w="2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D2EAF1" w:fill="D2EAF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466A" w:rsidRPr="000A0EC8" w:rsidRDefault="0024466A" w:rsidP="007F26D4">
            <w:pPr>
              <w:spacing w:after="0" w:line="240" w:lineRule="auto"/>
            </w:pPr>
            <w:r>
              <w:t>Flor Yoany Montoya Rúa</w:t>
            </w:r>
          </w:p>
        </w:tc>
        <w:tc>
          <w:tcPr>
            <w:tcW w:w="30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D2EAF1" w:fill="D2EAF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466A" w:rsidRPr="000A0EC8" w:rsidRDefault="0024466A" w:rsidP="007F26D4">
            <w:pPr>
              <w:spacing w:after="0" w:line="240" w:lineRule="auto"/>
            </w:pPr>
            <w:r w:rsidRPr="000A0EC8">
              <w:t>Arzobispo Tulio Botero Salazar</w:t>
            </w:r>
          </w:p>
        </w:tc>
        <w:tc>
          <w:tcPr>
            <w:tcW w:w="22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D2EAF1" w:fill="D2EAF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3399" w:rsidRDefault="00073399" w:rsidP="007F26D4">
            <w:pPr>
              <w:spacing w:after="0" w:line="240" w:lineRule="auto"/>
            </w:pPr>
            <w:r>
              <w:t xml:space="preserve">Dllo. Humano </w:t>
            </w:r>
          </w:p>
          <w:p w:rsidR="0024466A" w:rsidRPr="000A0EC8" w:rsidRDefault="00073399" w:rsidP="007F26D4">
            <w:pPr>
              <w:spacing w:after="0" w:line="240" w:lineRule="auto"/>
            </w:pPr>
            <w:r>
              <w:t>Ciencias</w:t>
            </w:r>
            <w:r w:rsidR="0024466A">
              <w:t xml:space="preserve"> Sociales</w:t>
            </w:r>
          </w:p>
        </w:tc>
        <w:tc>
          <w:tcPr>
            <w:tcW w:w="2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D2EAF1" w:fill="D2EAF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466A" w:rsidRPr="000A0EC8" w:rsidRDefault="0024466A" w:rsidP="007F26D4">
            <w:pPr>
              <w:spacing w:after="0" w:line="240" w:lineRule="auto"/>
            </w:pPr>
            <w:r>
              <w:t>yoany0508</w:t>
            </w:r>
            <w:r w:rsidRPr="000A0EC8">
              <w:t>@hotmail.com</w:t>
            </w:r>
          </w:p>
        </w:tc>
      </w:tr>
      <w:tr w:rsidR="0024466A" w:rsidRPr="00056AE5" w:rsidTr="007F26D4">
        <w:tc>
          <w:tcPr>
            <w:tcW w:w="2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D2EAF1" w:fill="D2EAF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466A" w:rsidRPr="000A0EC8" w:rsidRDefault="0024466A" w:rsidP="007F26D4">
            <w:pPr>
              <w:spacing w:after="0" w:line="240" w:lineRule="auto"/>
            </w:pPr>
            <w:r>
              <w:t>María Fernanda Ríos Zapata</w:t>
            </w:r>
          </w:p>
        </w:tc>
        <w:tc>
          <w:tcPr>
            <w:tcW w:w="30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D2EAF1" w:fill="D2EAF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466A" w:rsidRPr="000A0EC8" w:rsidRDefault="0024466A" w:rsidP="007F26D4">
            <w:pPr>
              <w:spacing w:after="0" w:line="240" w:lineRule="auto"/>
            </w:pPr>
            <w:r w:rsidRPr="000A0EC8">
              <w:t>Arzobispo Tulio Botero Salazar</w:t>
            </w:r>
          </w:p>
        </w:tc>
        <w:tc>
          <w:tcPr>
            <w:tcW w:w="22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D2EAF1" w:fill="D2EAF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3399" w:rsidRDefault="00073399" w:rsidP="007F26D4">
            <w:pPr>
              <w:spacing w:after="0" w:line="240" w:lineRule="auto"/>
            </w:pPr>
            <w:r>
              <w:t xml:space="preserve">Dllo. Humano </w:t>
            </w:r>
          </w:p>
          <w:p w:rsidR="0024466A" w:rsidRPr="000A0EC8" w:rsidRDefault="00073399" w:rsidP="007F26D4">
            <w:pPr>
              <w:spacing w:after="0" w:line="240" w:lineRule="auto"/>
            </w:pPr>
            <w:r>
              <w:t>Ciencias</w:t>
            </w:r>
            <w:r w:rsidR="0024466A">
              <w:t xml:space="preserve"> Sociales</w:t>
            </w:r>
          </w:p>
        </w:tc>
        <w:tc>
          <w:tcPr>
            <w:tcW w:w="2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D2EAF1" w:fill="D2EAF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466A" w:rsidRPr="000A0EC8" w:rsidRDefault="0024466A" w:rsidP="007F26D4">
            <w:pPr>
              <w:spacing w:after="0" w:line="240" w:lineRule="auto"/>
            </w:pPr>
            <w:r>
              <w:t>maferz66</w:t>
            </w:r>
            <w:r w:rsidRPr="000A0EC8">
              <w:t>@yahoo.es</w:t>
            </w:r>
          </w:p>
        </w:tc>
      </w:tr>
    </w:tbl>
    <w:p w:rsidR="0024466A" w:rsidRDefault="0024466A" w:rsidP="0024466A"/>
    <w:p w:rsidR="0024466A" w:rsidRDefault="0024466A" w:rsidP="0024466A"/>
    <w:p w:rsidR="0024466A" w:rsidRPr="000A0EC8" w:rsidRDefault="0024466A" w:rsidP="0024466A"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F2  SELECCIÓN DE ESTÁNDARES </w:t>
      </w:r>
      <w:r w:rsidRPr="000A0EC8">
        <w:rPr>
          <w:b/>
          <w:bCs/>
          <w:sz w:val="32"/>
          <w:szCs w:val="32"/>
        </w:rPr>
        <w:t xml:space="preserve"> -   CICL</w:t>
      </w:r>
      <w:r>
        <w:rPr>
          <w:b/>
          <w:bCs/>
          <w:sz w:val="32"/>
          <w:szCs w:val="32"/>
        </w:rPr>
        <w:t>O  2</w:t>
      </w:r>
    </w:p>
    <w:tbl>
      <w:tblPr>
        <w:tblW w:w="4929" w:type="pct"/>
        <w:tblLook w:val="0000"/>
      </w:tblPr>
      <w:tblGrid>
        <w:gridCol w:w="1283"/>
        <w:gridCol w:w="1777"/>
        <w:gridCol w:w="1818"/>
        <w:gridCol w:w="1705"/>
        <w:gridCol w:w="1829"/>
        <w:gridCol w:w="1862"/>
      </w:tblGrid>
      <w:tr w:rsidR="00A25850" w:rsidTr="007F26D4">
        <w:tc>
          <w:tcPr>
            <w:tcW w:w="62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365F91" w:fill="365F91"/>
          </w:tcPr>
          <w:p w:rsidR="0024466A" w:rsidRPr="005A78D2" w:rsidRDefault="0024466A" w:rsidP="007F26D4">
            <w:pPr>
              <w:spacing w:after="0" w:line="240" w:lineRule="auto"/>
              <w:rPr>
                <w:b/>
                <w:bCs/>
              </w:rPr>
            </w:pPr>
            <w:r w:rsidRPr="005A78D2">
              <w:rPr>
                <w:b/>
                <w:bCs/>
              </w:rPr>
              <w:t>VERBO</w:t>
            </w:r>
          </w:p>
        </w:tc>
        <w:tc>
          <w:tcPr>
            <w:tcW w:w="86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365F91" w:fill="365F91"/>
          </w:tcPr>
          <w:p w:rsidR="0024466A" w:rsidRPr="005A78D2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ascii="MyriadPro-Cond" w:hAnsi="MyriadPro-Cond" w:cs="MyriadPro-Cond"/>
                <w:b/>
                <w:bCs/>
                <w:sz w:val="24"/>
                <w:szCs w:val="24"/>
              </w:rPr>
            </w:pPr>
            <w:r w:rsidRPr="005A78D2">
              <w:rPr>
                <w:b/>
                <w:bCs/>
              </w:rPr>
              <w:t>1.</w:t>
            </w:r>
            <w:r>
              <w:rPr>
                <w:rFonts w:ascii="MyriadPro-Cond" w:hAnsi="MyriadPro-Cond" w:cs="MyriadPro-Cond"/>
                <w:b/>
                <w:bCs/>
                <w:sz w:val="24"/>
                <w:szCs w:val="24"/>
              </w:rPr>
              <w:t xml:space="preserve"> M</w:t>
            </w:r>
            <w:r w:rsidRPr="005A78D2">
              <w:rPr>
                <w:rFonts w:ascii="MyriadPro-Cond" w:hAnsi="MyriadPro-Cond" w:cs="MyriadPro-Cond"/>
                <w:b/>
                <w:bCs/>
                <w:sz w:val="24"/>
                <w:szCs w:val="24"/>
              </w:rPr>
              <w:t>e aproximo al conocimiento</w:t>
            </w:r>
          </w:p>
          <w:p w:rsidR="0024466A" w:rsidRPr="005A78D2" w:rsidRDefault="0024466A" w:rsidP="007F26D4">
            <w:pPr>
              <w:spacing w:after="0" w:line="240" w:lineRule="auto"/>
              <w:rPr>
                <w:b/>
                <w:bCs/>
                <w:color w:val="FFFFFF"/>
              </w:rPr>
            </w:pPr>
            <w:r w:rsidRPr="005A78D2">
              <w:rPr>
                <w:rFonts w:ascii="MyriadPro-Cond" w:hAnsi="MyriadPro-Cond" w:cs="MyriadPro-Cond"/>
                <w:b/>
                <w:bCs/>
                <w:sz w:val="24"/>
                <w:szCs w:val="24"/>
              </w:rPr>
              <w:t>como científi co(a) social</w:t>
            </w:r>
          </w:p>
        </w:tc>
        <w:tc>
          <w:tcPr>
            <w:tcW w:w="88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365F91" w:fill="365F91"/>
          </w:tcPr>
          <w:p w:rsidR="0024466A" w:rsidRPr="005A78D2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ascii="MyriadPro-Cond" w:hAnsi="MyriadPro-Cond" w:cs="MyriadPro-Cond"/>
                <w:b/>
                <w:bCs/>
                <w:sz w:val="24"/>
                <w:szCs w:val="24"/>
              </w:rPr>
            </w:pPr>
            <w:r w:rsidRPr="005A78D2">
              <w:rPr>
                <w:b/>
                <w:bCs/>
              </w:rPr>
              <w:t>2.</w:t>
            </w:r>
            <w:r w:rsidRPr="005A78D2">
              <w:rPr>
                <w:rFonts w:ascii="MyriadPro-Cond" w:hAnsi="MyriadPro-Cond" w:cs="MyriadPro-Cond"/>
                <w:b/>
                <w:bCs/>
                <w:sz w:val="24"/>
                <w:szCs w:val="24"/>
              </w:rPr>
              <w:t xml:space="preserve"> Relaciones con la</w:t>
            </w:r>
          </w:p>
          <w:p w:rsidR="0024466A" w:rsidRPr="005A78D2" w:rsidRDefault="0024466A" w:rsidP="007F26D4">
            <w:pPr>
              <w:spacing w:after="0" w:line="240" w:lineRule="auto"/>
              <w:rPr>
                <w:b/>
                <w:bCs/>
                <w:color w:val="FFFFFF"/>
              </w:rPr>
            </w:pPr>
            <w:r w:rsidRPr="005A78D2">
              <w:rPr>
                <w:rFonts w:ascii="MyriadPro-Cond" w:hAnsi="MyriadPro-Cond" w:cs="MyriadPro-Cond"/>
                <w:b/>
                <w:bCs/>
                <w:sz w:val="24"/>
                <w:szCs w:val="24"/>
              </w:rPr>
              <w:t>historia y las culturas</w:t>
            </w:r>
          </w:p>
        </w:tc>
        <w:tc>
          <w:tcPr>
            <w:tcW w:w="83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365F91" w:fill="365F91"/>
          </w:tcPr>
          <w:p w:rsidR="0024466A" w:rsidRPr="005A78D2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ascii="MyriadPro-Cond" w:hAnsi="MyriadPro-Cond" w:cs="MyriadPro-Cond"/>
                <w:b/>
                <w:bCs/>
                <w:sz w:val="24"/>
                <w:szCs w:val="24"/>
              </w:rPr>
            </w:pPr>
            <w:r w:rsidRPr="005A78D2">
              <w:rPr>
                <w:b/>
                <w:bCs/>
              </w:rPr>
              <w:t>3</w:t>
            </w:r>
            <w:r>
              <w:rPr>
                <w:b/>
                <w:bCs/>
              </w:rPr>
              <w:t xml:space="preserve">. </w:t>
            </w:r>
            <w:r w:rsidRPr="005A78D2">
              <w:rPr>
                <w:rFonts w:ascii="MyriadPro-Cond" w:hAnsi="MyriadPro-Cond" w:cs="MyriadPro-Cond"/>
                <w:b/>
                <w:bCs/>
                <w:sz w:val="24"/>
                <w:szCs w:val="24"/>
              </w:rPr>
              <w:t>Relaciones espaciales</w:t>
            </w:r>
          </w:p>
          <w:p w:rsidR="0024466A" w:rsidRPr="005A78D2" w:rsidRDefault="0024466A" w:rsidP="007F26D4">
            <w:pPr>
              <w:spacing w:after="0" w:line="240" w:lineRule="auto"/>
              <w:rPr>
                <w:b/>
                <w:bCs/>
                <w:color w:val="FFFFFF"/>
              </w:rPr>
            </w:pPr>
            <w:r w:rsidRPr="005A78D2">
              <w:rPr>
                <w:rFonts w:ascii="MyriadPro-Cond" w:hAnsi="MyriadPro-Cond" w:cs="MyriadPro-Cond"/>
                <w:b/>
                <w:bCs/>
                <w:sz w:val="24"/>
                <w:szCs w:val="24"/>
              </w:rPr>
              <w:t>y ambientales</w:t>
            </w:r>
          </w:p>
        </w:tc>
        <w:tc>
          <w:tcPr>
            <w:tcW w:w="89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365F91" w:fill="365F91"/>
          </w:tcPr>
          <w:p w:rsidR="0024466A" w:rsidRPr="005A78D2" w:rsidRDefault="0024466A" w:rsidP="007F26D4">
            <w:pPr>
              <w:spacing w:after="0" w:line="240" w:lineRule="auto"/>
              <w:rPr>
                <w:b/>
                <w:bCs/>
              </w:rPr>
            </w:pPr>
            <w:r w:rsidRPr="005A78D2">
              <w:rPr>
                <w:b/>
                <w:bCs/>
              </w:rPr>
              <w:t>4</w:t>
            </w:r>
            <w:r>
              <w:rPr>
                <w:b/>
                <w:bCs/>
              </w:rPr>
              <w:t xml:space="preserve">.  </w:t>
            </w:r>
            <w:r w:rsidRPr="005A78D2">
              <w:rPr>
                <w:rFonts w:ascii="MyriadPro-Cond" w:hAnsi="MyriadPro-Cond" w:cs="MyriadPro-Cond"/>
                <w:b/>
                <w:bCs/>
                <w:sz w:val="24"/>
                <w:szCs w:val="24"/>
              </w:rPr>
              <w:t>Relaciones ético</w:t>
            </w:r>
            <w:r>
              <w:rPr>
                <w:rFonts w:ascii="MyriadPro-Cond" w:hAnsi="MyriadPro-Cond" w:cs="MyriadPro-Cond"/>
                <w:b/>
                <w:bCs/>
                <w:sz w:val="24"/>
                <w:szCs w:val="24"/>
              </w:rPr>
              <w:t>-</w:t>
            </w:r>
            <w:r w:rsidRPr="005A78D2">
              <w:rPr>
                <w:rFonts w:ascii="MyriadPro-Cond" w:hAnsi="MyriadPro-Cond" w:cs="MyriadPro-Cond"/>
                <w:b/>
                <w:bCs/>
                <w:sz w:val="24"/>
                <w:szCs w:val="24"/>
              </w:rPr>
              <w:t>políticas</w:t>
            </w:r>
          </w:p>
        </w:tc>
        <w:tc>
          <w:tcPr>
            <w:tcW w:w="90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365F91" w:fill="365F91"/>
          </w:tcPr>
          <w:p w:rsidR="0024466A" w:rsidRPr="005A78D2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ascii="MyriadPro-Cond" w:hAnsi="MyriadPro-Cond" w:cs="MyriadPro-Cond"/>
                <w:b/>
                <w:bCs/>
                <w:sz w:val="24"/>
                <w:szCs w:val="24"/>
              </w:rPr>
            </w:pPr>
            <w:r w:rsidRPr="005A78D2">
              <w:rPr>
                <w:b/>
                <w:bCs/>
              </w:rPr>
              <w:t>5</w:t>
            </w:r>
            <w:r>
              <w:rPr>
                <w:rFonts w:ascii="MyriadPro-Cond" w:hAnsi="MyriadPro-Cond" w:cs="MyriadPro-Cond"/>
                <w:b/>
                <w:bCs/>
                <w:sz w:val="24"/>
                <w:szCs w:val="24"/>
              </w:rPr>
              <w:t>. D</w:t>
            </w:r>
            <w:r w:rsidRPr="005A78D2">
              <w:rPr>
                <w:rFonts w:ascii="MyriadPro-Cond" w:hAnsi="MyriadPro-Cond" w:cs="MyriadPro-Cond"/>
                <w:b/>
                <w:bCs/>
                <w:sz w:val="24"/>
                <w:szCs w:val="24"/>
              </w:rPr>
              <w:t>esarrollo compromisos</w:t>
            </w:r>
          </w:p>
          <w:p w:rsidR="0024466A" w:rsidRPr="00576082" w:rsidRDefault="0024466A" w:rsidP="007F26D4">
            <w:pPr>
              <w:spacing w:after="0" w:line="240" w:lineRule="auto"/>
              <w:rPr>
                <w:b/>
                <w:bCs/>
                <w:color w:val="FFFFFF"/>
              </w:rPr>
            </w:pPr>
            <w:r w:rsidRPr="005A78D2">
              <w:rPr>
                <w:rFonts w:ascii="MyriadPro-Cond" w:hAnsi="MyriadPro-Cond" w:cs="MyriadPro-Cond"/>
                <w:b/>
                <w:bCs/>
                <w:sz w:val="24"/>
                <w:szCs w:val="24"/>
              </w:rPr>
              <w:t>personales y sociales</w:t>
            </w:r>
          </w:p>
        </w:tc>
      </w:tr>
      <w:tr w:rsidR="00A25850" w:rsidTr="007F26D4">
        <w:tc>
          <w:tcPr>
            <w:tcW w:w="62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DBE5F1" w:fill="DBE5F1"/>
          </w:tcPr>
          <w:p w:rsidR="0024466A" w:rsidRPr="00576082" w:rsidRDefault="0024466A" w:rsidP="0030185D">
            <w:pPr>
              <w:spacing w:after="0" w:line="240" w:lineRule="auto"/>
              <w:jc w:val="both"/>
              <w:rPr>
                <w:b/>
                <w:bCs/>
                <w:color w:val="000000"/>
              </w:rPr>
            </w:pPr>
            <w:r w:rsidRPr="00576082">
              <w:rPr>
                <w:rFonts w:ascii="CheltenhamStd-LightCond" w:hAnsi="CheltenhamStd-LightCond" w:cs="CheltenhamStd-LightCond"/>
                <w:b/>
                <w:bCs/>
                <w:color w:val="58595B"/>
                <w:sz w:val="20"/>
                <w:szCs w:val="20"/>
              </w:rPr>
              <w:t>Hago</w:t>
            </w:r>
          </w:p>
        </w:tc>
        <w:tc>
          <w:tcPr>
            <w:tcW w:w="86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DBE5F1" w:fill="DBE5F1"/>
          </w:tcPr>
          <w:p w:rsidR="0024466A" w:rsidRPr="00576082" w:rsidRDefault="0024466A" w:rsidP="003018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</w:pPr>
            <w:proofErr w:type="gramStart"/>
            <w:r w:rsidRPr="00576082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>preguntas</w:t>
            </w:r>
            <w:proofErr w:type="gramEnd"/>
            <w:r w:rsidRPr="00576082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 xml:space="preserve"> acerca de los fenómenos políticos, econó</w:t>
            </w:r>
            <w:r w:rsidR="007F26D4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>-</w:t>
            </w:r>
            <w:r w:rsidRPr="00576082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>micos sociales y culturales</w:t>
            </w:r>
            <w:r w:rsidR="007F26D4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 xml:space="preserve"> </w:t>
            </w:r>
            <w:r w:rsidRPr="00576082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>estu</w:t>
            </w:r>
            <w:r w:rsidR="007F26D4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>-</w:t>
            </w:r>
            <w:r w:rsidRPr="00576082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>diados (Prehisto</w:t>
            </w:r>
            <w:r w:rsidR="007F26D4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>-</w:t>
            </w:r>
            <w:r w:rsidRPr="00576082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>ria, pueblos pre</w:t>
            </w:r>
            <w:r w:rsidR="007F26D4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>-</w:t>
            </w:r>
            <w:r w:rsidRPr="00576082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>hispánicos colom</w:t>
            </w:r>
            <w:r w:rsidR="007F26D4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>-</w:t>
            </w:r>
            <w:r w:rsidRPr="00576082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>bianos…).</w:t>
            </w:r>
          </w:p>
        </w:tc>
        <w:tc>
          <w:tcPr>
            <w:tcW w:w="88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DBE5F1" w:fill="DBE5F1"/>
          </w:tcPr>
          <w:p w:rsidR="0024466A" w:rsidRPr="00576082" w:rsidRDefault="0024466A" w:rsidP="0030185D">
            <w:pPr>
              <w:spacing w:after="0" w:line="240" w:lineRule="auto"/>
              <w:jc w:val="both"/>
              <w:rPr>
                <w:color w:val="000000"/>
              </w:rPr>
            </w:pPr>
            <w:r w:rsidRPr="00576082">
              <w:rPr>
                <w:color w:val="000000"/>
              </w:rPr>
              <w:t xml:space="preserve"> </w:t>
            </w:r>
          </w:p>
        </w:tc>
        <w:tc>
          <w:tcPr>
            <w:tcW w:w="83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DBE5F1" w:fill="DBE5F1"/>
          </w:tcPr>
          <w:p w:rsidR="0024466A" w:rsidRPr="00576082" w:rsidRDefault="0024466A" w:rsidP="0030185D">
            <w:pPr>
              <w:spacing w:after="0" w:line="240" w:lineRule="auto"/>
              <w:jc w:val="both"/>
              <w:rPr>
                <w:color w:val="000000"/>
              </w:rPr>
            </w:pPr>
          </w:p>
        </w:tc>
        <w:tc>
          <w:tcPr>
            <w:tcW w:w="89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DBE5F1" w:fill="DBE5F1"/>
          </w:tcPr>
          <w:p w:rsidR="0024466A" w:rsidRPr="00576082" w:rsidRDefault="0024466A" w:rsidP="0030185D">
            <w:pPr>
              <w:spacing w:after="0" w:line="240" w:lineRule="auto"/>
              <w:jc w:val="both"/>
              <w:rPr>
                <w:color w:val="000000"/>
              </w:rPr>
            </w:pPr>
          </w:p>
        </w:tc>
        <w:tc>
          <w:tcPr>
            <w:tcW w:w="90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DBE5F1" w:fill="DBE5F1"/>
          </w:tcPr>
          <w:p w:rsidR="0024466A" w:rsidRPr="00576082" w:rsidRDefault="0024466A" w:rsidP="0030185D">
            <w:pPr>
              <w:spacing w:after="0" w:line="240" w:lineRule="auto"/>
              <w:jc w:val="both"/>
              <w:rPr>
                <w:color w:val="000000"/>
              </w:rPr>
            </w:pPr>
          </w:p>
        </w:tc>
      </w:tr>
      <w:tr w:rsidR="00A25850" w:rsidTr="007F26D4">
        <w:tc>
          <w:tcPr>
            <w:tcW w:w="62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EDF2F8" w:fill="EDF2F8"/>
          </w:tcPr>
          <w:p w:rsidR="0024466A" w:rsidRPr="00576082" w:rsidRDefault="0024466A" w:rsidP="0030185D">
            <w:pPr>
              <w:spacing w:after="0" w:line="240" w:lineRule="auto"/>
              <w:jc w:val="both"/>
              <w:rPr>
                <w:b/>
                <w:bCs/>
                <w:color w:val="000000"/>
              </w:rPr>
            </w:pPr>
            <w:r w:rsidRPr="00576082">
              <w:rPr>
                <w:rFonts w:ascii="CheltenhamStd-LightCond" w:hAnsi="CheltenhamStd-LightCond" w:cs="CheltenhamStd-LightCond"/>
                <w:b/>
                <w:bCs/>
                <w:color w:val="58595B"/>
                <w:sz w:val="20"/>
                <w:szCs w:val="20"/>
              </w:rPr>
              <w:t>Planteo</w:t>
            </w:r>
          </w:p>
        </w:tc>
        <w:tc>
          <w:tcPr>
            <w:tcW w:w="86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EDF2F8" w:fill="EDF2F8"/>
          </w:tcPr>
          <w:p w:rsidR="0024466A" w:rsidRPr="00576082" w:rsidRDefault="0024466A" w:rsidP="0030185D">
            <w:pPr>
              <w:spacing w:after="0" w:line="240" w:lineRule="auto"/>
              <w:jc w:val="both"/>
              <w:rPr>
                <w:color w:val="000000"/>
              </w:rPr>
            </w:pPr>
            <w:proofErr w:type="gramStart"/>
            <w:r w:rsidRPr="00576082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>conjeturas</w:t>
            </w:r>
            <w:proofErr w:type="gramEnd"/>
            <w:r w:rsidRPr="00576082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 xml:space="preserve"> que respondan provi</w:t>
            </w:r>
            <w:r w:rsidR="007F26D4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>-</w:t>
            </w:r>
            <w:r w:rsidRPr="00576082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>sionalmente a estas preguntas.</w:t>
            </w:r>
          </w:p>
        </w:tc>
        <w:tc>
          <w:tcPr>
            <w:tcW w:w="88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EDF2F8" w:fill="EDF2F8"/>
          </w:tcPr>
          <w:p w:rsidR="0024466A" w:rsidRPr="00576082" w:rsidRDefault="0024466A" w:rsidP="0030185D">
            <w:pPr>
              <w:spacing w:after="0" w:line="240" w:lineRule="auto"/>
              <w:jc w:val="both"/>
              <w:rPr>
                <w:color w:val="000000"/>
              </w:rPr>
            </w:pPr>
          </w:p>
        </w:tc>
        <w:tc>
          <w:tcPr>
            <w:tcW w:w="83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EDF2F8" w:fill="EDF2F8"/>
          </w:tcPr>
          <w:p w:rsidR="0024466A" w:rsidRPr="00576082" w:rsidRDefault="0024466A" w:rsidP="0030185D">
            <w:pPr>
              <w:spacing w:after="0" w:line="240" w:lineRule="auto"/>
              <w:jc w:val="both"/>
              <w:rPr>
                <w:color w:val="000000"/>
              </w:rPr>
            </w:pPr>
          </w:p>
        </w:tc>
        <w:tc>
          <w:tcPr>
            <w:tcW w:w="89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EDF2F8" w:fill="EDF2F8"/>
          </w:tcPr>
          <w:p w:rsidR="0024466A" w:rsidRPr="00576082" w:rsidRDefault="0024466A" w:rsidP="0030185D">
            <w:pPr>
              <w:spacing w:after="0" w:line="240" w:lineRule="auto"/>
              <w:jc w:val="both"/>
              <w:rPr>
                <w:color w:val="000000"/>
              </w:rPr>
            </w:pPr>
          </w:p>
        </w:tc>
        <w:tc>
          <w:tcPr>
            <w:tcW w:w="90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EDF2F8" w:fill="EDF2F8"/>
          </w:tcPr>
          <w:p w:rsidR="0024466A" w:rsidRPr="00576082" w:rsidRDefault="0024466A" w:rsidP="0030185D">
            <w:pPr>
              <w:spacing w:after="0" w:line="240" w:lineRule="auto"/>
              <w:jc w:val="both"/>
              <w:rPr>
                <w:color w:val="000000"/>
              </w:rPr>
            </w:pPr>
          </w:p>
        </w:tc>
      </w:tr>
      <w:tr w:rsidR="00A25850" w:rsidTr="007F26D4">
        <w:tc>
          <w:tcPr>
            <w:tcW w:w="62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EDF2F8" w:fill="EDF2F8"/>
          </w:tcPr>
          <w:p w:rsidR="0024466A" w:rsidRPr="00576082" w:rsidRDefault="0024466A" w:rsidP="0030185D">
            <w:pPr>
              <w:spacing w:after="0" w:line="240" w:lineRule="auto"/>
              <w:jc w:val="both"/>
              <w:rPr>
                <w:b/>
                <w:bCs/>
                <w:color w:val="000000"/>
              </w:rPr>
            </w:pPr>
            <w:r w:rsidRPr="00576082">
              <w:rPr>
                <w:rFonts w:ascii="CheltenhamStd-LightCond" w:hAnsi="CheltenhamStd-LightCond" w:cs="CheltenhamStd-LightCond"/>
                <w:b/>
                <w:bCs/>
                <w:color w:val="58595B"/>
                <w:sz w:val="20"/>
                <w:szCs w:val="20"/>
              </w:rPr>
              <w:t>Utilizo</w:t>
            </w:r>
          </w:p>
        </w:tc>
        <w:tc>
          <w:tcPr>
            <w:tcW w:w="86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EDF2F8" w:fill="EDF2F8"/>
          </w:tcPr>
          <w:p w:rsidR="0024466A" w:rsidRPr="00576082" w:rsidRDefault="0024466A" w:rsidP="003018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</w:pPr>
            <w:proofErr w:type="gramStart"/>
            <w:r w:rsidRPr="00576082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>diferentes</w:t>
            </w:r>
            <w:proofErr w:type="gramEnd"/>
            <w:r w:rsidRPr="00576082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 xml:space="preserve"> tipos de fuentes para obtener la infor</w:t>
            </w:r>
            <w:r w:rsidR="007F26D4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>-</w:t>
            </w:r>
            <w:r w:rsidRPr="00576082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>mación que nece</w:t>
            </w:r>
            <w:r w:rsidR="007F26D4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>-</w:t>
            </w:r>
            <w:r w:rsidRPr="00576082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>sito</w:t>
            </w:r>
            <w:r w:rsidR="007F26D4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 xml:space="preserve"> </w:t>
            </w:r>
            <w:r w:rsidRPr="00576082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>(textos escol</w:t>
            </w:r>
            <w:r w:rsidR="007F26D4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>-</w:t>
            </w:r>
            <w:r w:rsidRPr="00576082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>ares, cuentos y re</w:t>
            </w:r>
            <w:r w:rsidR="007F26D4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>-</w:t>
            </w:r>
            <w:r w:rsidRPr="00576082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>latos, entrevistas a profesores y fa</w:t>
            </w:r>
            <w:r w:rsidR="007F26D4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>-</w:t>
            </w:r>
            <w:r w:rsidRPr="00576082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>miliares,</w:t>
            </w:r>
            <w:r w:rsidR="007F26D4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 xml:space="preserve"> </w:t>
            </w:r>
            <w:r w:rsidRPr="00576082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>dibujos, fotografías y re</w:t>
            </w:r>
            <w:r w:rsidR="007F26D4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>-</w:t>
            </w:r>
            <w:r w:rsidRPr="00576082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>cursos virtua</w:t>
            </w:r>
            <w:r w:rsidR="007F26D4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>-</w:t>
            </w:r>
            <w:r w:rsidRPr="00576082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>les…).</w:t>
            </w:r>
          </w:p>
          <w:p w:rsidR="0024466A" w:rsidRPr="00576082" w:rsidRDefault="0024466A" w:rsidP="003018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</w:pPr>
            <w:proofErr w:type="gramStart"/>
            <w:r w:rsidRPr="00576082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lastRenderedPageBreak/>
              <w:t>diversas</w:t>
            </w:r>
            <w:proofErr w:type="gramEnd"/>
            <w:r w:rsidRPr="00576082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 xml:space="preserve"> formas de expresión (</w:t>
            </w:r>
            <w:r w:rsidR="007F26D4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>ex</w:t>
            </w:r>
            <w:r w:rsidRPr="00576082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>posición oral, dibujos, cartele</w:t>
            </w:r>
            <w:r w:rsidR="007F26D4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>-</w:t>
            </w:r>
            <w:r w:rsidRPr="00576082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>ras,</w:t>
            </w:r>
            <w:r w:rsidR="007F26D4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 xml:space="preserve"> </w:t>
            </w:r>
            <w:r w:rsidRPr="00576082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>textos cor</w:t>
            </w:r>
            <w:r w:rsidR="007F26D4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>-</w:t>
            </w:r>
            <w:r w:rsidRPr="00576082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>tos…) para comu</w:t>
            </w:r>
            <w:r w:rsidR="007F26D4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>-</w:t>
            </w:r>
            <w:r w:rsidRPr="00576082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>nicar los resulta</w:t>
            </w:r>
            <w:r w:rsidR="007F26D4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>-</w:t>
            </w:r>
            <w:r w:rsidRPr="00576082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>dos de mi inves</w:t>
            </w:r>
            <w:r w:rsidR="007F26D4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>-</w:t>
            </w:r>
            <w:r w:rsidRPr="00576082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>tigación.</w:t>
            </w:r>
          </w:p>
          <w:p w:rsidR="0024466A" w:rsidRPr="00576082" w:rsidRDefault="0024466A" w:rsidP="0030185D">
            <w:pPr>
              <w:spacing w:after="0" w:line="240" w:lineRule="auto"/>
              <w:jc w:val="both"/>
              <w:rPr>
                <w:color w:val="000000"/>
              </w:rPr>
            </w:pPr>
          </w:p>
        </w:tc>
        <w:tc>
          <w:tcPr>
            <w:tcW w:w="88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EDF2F8" w:fill="EDF2F8"/>
          </w:tcPr>
          <w:p w:rsidR="0024466A" w:rsidRPr="00576082" w:rsidRDefault="0024466A" w:rsidP="0030185D">
            <w:pPr>
              <w:spacing w:after="0" w:line="240" w:lineRule="auto"/>
              <w:jc w:val="both"/>
              <w:rPr>
                <w:color w:val="000000"/>
              </w:rPr>
            </w:pPr>
          </w:p>
        </w:tc>
        <w:tc>
          <w:tcPr>
            <w:tcW w:w="83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EDF2F8" w:fill="EDF2F8"/>
          </w:tcPr>
          <w:p w:rsidR="0024466A" w:rsidRPr="007F26D4" w:rsidRDefault="0024466A" w:rsidP="003018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</w:pPr>
            <w:proofErr w:type="gramStart"/>
            <w:r w:rsidRPr="00576082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>coordenadas</w:t>
            </w:r>
            <w:proofErr w:type="gramEnd"/>
            <w:r w:rsidRPr="00576082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>, es</w:t>
            </w:r>
            <w:r w:rsidR="007F26D4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>-</w:t>
            </w:r>
            <w:r w:rsidRPr="00576082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>calas y conven</w:t>
            </w:r>
            <w:r w:rsidR="007F26D4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>-</w:t>
            </w:r>
            <w:r w:rsidRPr="00576082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>ciones</w:t>
            </w:r>
            <w:r w:rsidR="007F26D4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 xml:space="preserve"> </w:t>
            </w:r>
            <w:r w:rsidRPr="00576082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>para ubic</w:t>
            </w:r>
            <w:r w:rsidR="007F26D4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>-</w:t>
            </w:r>
            <w:r w:rsidRPr="00576082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>ar los fenómenos históricos</w:t>
            </w:r>
            <w:r w:rsidR="007F26D4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 xml:space="preserve"> </w:t>
            </w:r>
            <w:r w:rsidRPr="00576082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>y cul</w:t>
            </w:r>
            <w:r w:rsidR="007F26D4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>-</w:t>
            </w:r>
            <w:r w:rsidRPr="00576082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>turales en mapas y planos</w:t>
            </w:r>
            <w:r w:rsidR="007F26D4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 xml:space="preserve"> </w:t>
            </w:r>
            <w:r w:rsidRPr="00576082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>de re</w:t>
            </w:r>
            <w:r w:rsidR="007F26D4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>-</w:t>
            </w:r>
            <w:r w:rsidRPr="00576082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>presentación.</w:t>
            </w:r>
          </w:p>
        </w:tc>
        <w:tc>
          <w:tcPr>
            <w:tcW w:w="89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EDF2F8" w:fill="EDF2F8"/>
          </w:tcPr>
          <w:p w:rsidR="0024466A" w:rsidRPr="00576082" w:rsidRDefault="0024466A" w:rsidP="0030185D">
            <w:pPr>
              <w:spacing w:after="0" w:line="240" w:lineRule="auto"/>
              <w:jc w:val="both"/>
              <w:rPr>
                <w:color w:val="000000"/>
              </w:rPr>
            </w:pPr>
          </w:p>
        </w:tc>
        <w:tc>
          <w:tcPr>
            <w:tcW w:w="90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EDF2F8" w:fill="EDF2F8"/>
          </w:tcPr>
          <w:p w:rsidR="0024466A" w:rsidRPr="00576082" w:rsidRDefault="0024466A" w:rsidP="0030185D">
            <w:pPr>
              <w:spacing w:after="0" w:line="240" w:lineRule="auto"/>
              <w:jc w:val="both"/>
              <w:rPr>
                <w:color w:val="000000"/>
              </w:rPr>
            </w:pPr>
          </w:p>
        </w:tc>
      </w:tr>
      <w:tr w:rsidR="00A25850" w:rsidTr="007F26D4">
        <w:tc>
          <w:tcPr>
            <w:tcW w:w="62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EDF2F8" w:fill="EDF2F8"/>
          </w:tcPr>
          <w:p w:rsidR="0024466A" w:rsidRPr="00576082" w:rsidRDefault="0024466A" w:rsidP="0030185D">
            <w:pPr>
              <w:spacing w:after="0" w:line="240" w:lineRule="auto"/>
              <w:jc w:val="both"/>
              <w:rPr>
                <w:b/>
                <w:bCs/>
                <w:color w:val="000000"/>
              </w:rPr>
            </w:pPr>
            <w:r w:rsidRPr="00576082">
              <w:rPr>
                <w:rFonts w:ascii="CheltenhamStd-LightCond" w:hAnsi="CheltenhamStd-LightCond" w:cs="CheltenhamStd-LightCond"/>
                <w:b/>
                <w:bCs/>
                <w:color w:val="58595B"/>
                <w:sz w:val="20"/>
                <w:szCs w:val="20"/>
              </w:rPr>
              <w:lastRenderedPageBreak/>
              <w:t>Organizo</w:t>
            </w:r>
          </w:p>
        </w:tc>
        <w:tc>
          <w:tcPr>
            <w:tcW w:w="86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EDF2F8" w:fill="EDF2F8"/>
          </w:tcPr>
          <w:p w:rsidR="0024466A" w:rsidRPr="0030185D" w:rsidRDefault="0024466A" w:rsidP="003018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</w:pPr>
            <w:proofErr w:type="gramStart"/>
            <w:r w:rsidRPr="00576082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>la</w:t>
            </w:r>
            <w:proofErr w:type="gramEnd"/>
            <w:r w:rsidRPr="00576082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 xml:space="preserve"> información obtenida utilizan</w:t>
            </w:r>
            <w:r w:rsidR="0030185D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>-</w:t>
            </w:r>
            <w:r w:rsidRPr="00576082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>do cuadros, gráfi</w:t>
            </w:r>
            <w:r w:rsidR="0030185D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>-</w:t>
            </w:r>
            <w:r w:rsidRPr="00576082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>cas… y la archivo</w:t>
            </w:r>
            <w:r w:rsidR="0030185D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 xml:space="preserve"> </w:t>
            </w:r>
            <w:r w:rsidRPr="00576082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>en orden.</w:t>
            </w:r>
          </w:p>
        </w:tc>
        <w:tc>
          <w:tcPr>
            <w:tcW w:w="88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EDF2F8" w:fill="EDF2F8"/>
          </w:tcPr>
          <w:p w:rsidR="0024466A" w:rsidRPr="00576082" w:rsidRDefault="0024466A" w:rsidP="0030185D">
            <w:pPr>
              <w:spacing w:after="0" w:line="240" w:lineRule="auto"/>
              <w:jc w:val="both"/>
              <w:rPr>
                <w:color w:val="000000"/>
              </w:rPr>
            </w:pPr>
          </w:p>
        </w:tc>
        <w:tc>
          <w:tcPr>
            <w:tcW w:w="83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EDF2F8" w:fill="EDF2F8"/>
          </w:tcPr>
          <w:p w:rsidR="0024466A" w:rsidRPr="00576082" w:rsidRDefault="0024466A" w:rsidP="0030185D">
            <w:pPr>
              <w:spacing w:after="0" w:line="240" w:lineRule="auto"/>
              <w:jc w:val="both"/>
              <w:rPr>
                <w:color w:val="000000"/>
              </w:rPr>
            </w:pPr>
          </w:p>
        </w:tc>
        <w:tc>
          <w:tcPr>
            <w:tcW w:w="89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EDF2F8" w:fill="EDF2F8"/>
          </w:tcPr>
          <w:p w:rsidR="0024466A" w:rsidRPr="00576082" w:rsidRDefault="0024466A" w:rsidP="0030185D">
            <w:pPr>
              <w:spacing w:after="0" w:line="240" w:lineRule="auto"/>
              <w:jc w:val="both"/>
              <w:rPr>
                <w:color w:val="000000"/>
              </w:rPr>
            </w:pPr>
          </w:p>
        </w:tc>
        <w:tc>
          <w:tcPr>
            <w:tcW w:w="90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EDF2F8" w:fill="EDF2F8"/>
          </w:tcPr>
          <w:p w:rsidR="0024466A" w:rsidRPr="00576082" w:rsidRDefault="0024466A" w:rsidP="0030185D">
            <w:pPr>
              <w:spacing w:after="0" w:line="240" w:lineRule="auto"/>
              <w:jc w:val="both"/>
              <w:rPr>
                <w:color w:val="000000"/>
              </w:rPr>
            </w:pPr>
          </w:p>
        </w:tc>
      </w:tr>
      <w:tr w:rsidR="00A25850" w:rsidTr="007F26D4">
        <w:tc>
          <w:tcPr>
            <w:tcW w:w="62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EDF2F8" w:fill="EDF2F8"/>
          </w:tcPr>
          <w:p w:rsidR="0024466A" w:rsidRPr="00576082" w:rsidRDefault="0024466A" w:rsidP="0030185D">
            <w:pPr>
              <w:spacing w:after="0" w:line="240" w:lineRule="auto"/>
              <w:jc w:val="both"/>
              <w:rPr>
                <w:b/>
                <w:bCs/>
                <w:color w:val="000000"/>
              </w:rPr>
            </w:pPr>
            <w:r w:rsidRPr="00576082">
              <w:rPr>
                <w:rFonts w:ascii="CheltenhamStd-LightCond" w:hAnsi="CheltenhamStd-LightCond" w:cs="CheltenhamStd-LightCond"/>
                <w:b/>
                <w:bCs/>
                <w:color w:val="58595B"/>
                <w:sz w:val="20"/>
                <w:szCs w:val="20"/>
              </w:rPr>
              <w:t>Establezco</w:t>
            </w:r>
          </w:p>
        </w:tc>
        <w:tc>
          <w:tcPr>
            <w:tcW w:w="86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EDF2F8" w:fill="EDF2F8"/>
          </w:tcPr>
          <w:p w:rsidR="0024466A" w:rsidRPr="0030185D" w:rsidRDefault="0024466A" w:rsidP="003018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</w:pPr>
            <w:proofErr w:type="gramStart"/>
            <w:r w:rsidRPr="00576082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>relaciones</w:t>
            </w:r>
            <w:proofErr w:type="gramEnd"/>
            <w:r w:rsidRPr="00576082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 xml:space="preserve"> entre información loca</w:t>
            </w:r>
            <w:r w:rsidR="0030185D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>-</w:t>
            </w:r>
            <w:r w:rsidRPr="00576082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>lizada en diferen</w:t>
            </w:r>
            <w:r w:rsidR="0030185D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>-</w:t>
            </w:r>
            <w:r w:rsidRPr="00576082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>tes fuentes y</w:t>
            </w:r>
            <w:r w:rsidR="0030185D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 xml:space="preserve"> </w:t>
            </w:r>
            <w:r w:rsidRPr="00576082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>pro</w:t>
            </w:r>
            <w:r w:rsidR="0030185D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>-</w:t>
            </w:r>
            <w:r w:rsidRPr="00576082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>pongo respuestas a las preguntas que planteo.</w:t>
            </w:r>
          </w:p>
        </w:tc>
        <w:tc>
          <w:tcPr>
            <w:tcW w:w="88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EDF2F8" w:fill="EDF2F8"/>
          </w:tcPr>
          <w:p w:rsidR="0024466A" w:rsidRPr="0030185D" w:rsidRDefault="0024466A" w:rsidP="003018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</w:pPr>
            <w:proofErr w:type="gramStart"/>
            <w:r w:rsidRPr="00576082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>algunas</w:t>
            </w:r>
            <w:proofErr w:type="gramEnd"/>
            <w:r w:rsidRPr="00576082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 xml:space="preserve"> relaciones entre exploracio</w:t>
            </w:r>
            <w:r w:rsidR="0030185D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>-</w:t>
            </w:r>
            <w:r w:rsidRPr="00576082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>nes</w:t>
            </w:r>
            <w:r w:rsidR="0030185D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 xml:space="preserve"> </w:t>
            </w:r>
            <w:r w:rsidRPr="00576082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>de la antigüe</w:t>
            </w:r>
            <w:r w:rsidR="0030185D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>-</w:t>
            </w:r>
            <w:r w:rsidRPr="00576082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>dad y el medioevo  y</w:t>
            </w:r>
            <w:r w:rsidR="0030185D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 xml:space="preserve"> </w:t>
            </w:r>
            <w:r w:rsidRPr="00576082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>exploraciones de la actualidad.</w:t>
            </w:r>
          </w:p>
        </w:tc>
        <w:tc>
          <w:tcPr>
            <w:tcW w:w="83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EDF2F8" w:fill="EDF2F8"/>
          </w:tcPr>
          <w:p w:rsidR="0024466A" w:rsidRPr="00576082" w:rsidRDefault="0024466A" w:rsidP="0030185D">
            <w:pPr>
              <w:spacing w:after="0" w:line="240" w:lineRule="auto"/>
              <w:jc w:val="both"/>
              <w:rPr>
                <w:color w:val="000000"/>
              </w:rPr>
            </w:pPr>
          </w:p>
        </w:tc>
        <w:tc>
          <w:tcPr>
            <w:tcW w:w="89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EDF2F8" w:fill="EDF2F8"/>
          </w:tcPr>
          <w:p w:rsidR="0024466A" w:rsidRPr="00576082" w:rsidRDefault="0024466A" w:rsidP="0030185D">
            <w:pPr>
              <w:spacing w:after="0" w:line="240" w:lineRule="auto"/>
              <w:jc w:val="both"/>
              <w:rPr>
                <w:color w:val="000000"/>
              </w:rPr>
            </w:pPr>
          </w:p>
        </w:tc>
        <w:tc>
          <w:tcPr>
            <w:tcW w:w="90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EDF2F8" w:fill="EDF2F8"/>
          </w:tcPr>
          <w:p w:rsidR="0024466A" w:rsidRPr="00576082" w:rsidRDefault="0024466A" w:rsidP="0030185D">
            <w:pPr>
              <w:spacing w:after="0" w:line="240" w:lineRule="auto"/>
              <w:jc w:val="both"/>
              <w:rPr>
                <w:color w:val="000000"/>
              </w:rPr>
            </w:pPr>
          </w:p>
        </w:tc>
      </w:tr>
      <w:tr w:rsidR="00A25850" w:rsidTr="007F26D4">
        <w:tc>
          <w:tcPr>
            <w:tcW w:w="62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EDF2F8" w:fill="EDF2F8"/>
          </w:tcPr>
          <w:p w:rsidR="0024466A" w:rsidRPr="00576082" w:rsidRDefault="0024466A" w:rsidP="0030185D">
            <w:pPr>
              <w:spacing w:after="0" w:line="240" w:lineRule="auto"/>
              <w:jc w:val="both"/>
              <w:rPr>
                <w:b/>
                <w:bCs/>
                <w:color w:val="000000"/>
              </w:rPr>
            </w:pPr>
            <w:r w:rsidRPr="00576082">
              <w:rPr>
                <w:rFonts w:ascii="CheltenhamStd-LightCond" w:hAnsi="CheltenhamStd-LightCond" w:cs="CheltenhamStd-LightCond"/>
                <w:b/>
                <w:bCs/>
                <w:color w:val="58595B"/>
                <w:sz w:val="20"/>
                <w:szCs w:val="20"/>
              </w:rPr>
              <w:t>Reconozco</w:t>
            </w:r>
          </w:p>
        </w:tc>
        <w:tc>
          <w:tcPr>
            <w:tcW w:w="86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EDF2F8" w:fill="EDF2F8"/>
          </w:tcPr>
          <w:p w:rsidR="0024466A" w:rsidRPr="0030185D" w:rsidRDefault="0024466A" w:rsidP="003018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</w:pPr>
            <w:proofErr w:type="gramStart"/>
            <w:r w:rsidRPr="00576082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>que</w:t>
            </w:r>
            <w:proofErr w:type="gramEnd"/>
            <w:r w:rsidRPr="00576082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 xml:space="preserve"> los fenóme</w:t>
            </w:r>
            <w:r w:rsidR="0030185D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>-</w:t>
            </w:r>
            <w:r w:rsidRPr="00576082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>nos estudiados tienen diversos aspectos que de</w:t>
            </w:r>
            <w:r w:rsidR="0030185D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>-</w:t>
            </w:r>
            <w:r w:rsidRPr="00576082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>ben</w:t>
            </w:r>
            <w:r w:rsidR="0030185D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 xml:space="preserve"> </w:t>
            </w:r>
            <w:r w:rsidRPr="00576082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>ser tenidos en cuenta (cam</w:t>
            </w:r>
            <w:r w:rsidR="0030185D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>-</w:t>
            </w:r>
            <w:r w:rsidRPr="00576082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>bios a lo largo del tiempo, ubicación geográfica, aspec</w:t>
            </w:r>
            <w:r w:rsidR="0030185D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>-</w:t>
            </w:r>
            <w:r w:rsidRPr="00576082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>tos económi</w:t>
            </w:r>
            <w:r w:rsidR="0030185D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>-</w:t>
            </w:r>
            <w:r w:rsidRPr="00576082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>cos…).</w:t>
            </w:r>
          </w:p>
        </w:tc>
        <w:tc>
          <w:tcPr>
            <w:tcW w:w="88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EDF2F8" w:fill="EDF2F8"/>
          </w:tcPr>
          <w:p w:rsidR="0024466A" w:rsidRPr="00576082" w:rsidRDefault="0024466A" w:rsidP="0030185D">
            <w:pPr>
              <w:spacing w:after="0" w:line="240" w:lineRule="auto"/>
              <w:jc w:val="both"/>
              <w:rPr>
                <w:color w:val="000000"/>
              </w:rPr>
            </w:pPr>
          </w:p>
        </w:tc>
        <w:tc>
          <w:tcPr>
            <w:tcW w:w="83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EDF2F8" w:fill="EDF2F8"/>
          </w:tcPr>
          <w:p w:rsidR="0024466A" w:rsidRPr="0030185D" w:rsidRDefault="0024466A" w:rsidP="003018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</w:pPr>
            <w:proofErr w:type="gramStart"/>
            <w:r w:rsidRPr="00576082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>los</w:t>
            </w:r>
            <w:proofErr w:type="gramEnd"/>
            <w:r w:rsidRPr="00576082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 xml:space="preserve"> diferentes usos que se</w:t>
            </w:r>
            <w:r w:rsidR="0030185D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 xml:space="preserve"> </w:t>
            </w:r>
            <w:r w:rsidRPr="00576082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>le dan a la tierra y a los recursos na</w:t>
            </w:r>
            <w:r w:rsidR="0030185D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>-</w:t>
            </w:r>
            <w:r w:rsidRPr="00576082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>turales</w:t>
            </w:r>
            <w:r w:rsidR="0030185D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 xml:space="preserve"> </w:t>
            </w:r>
            <w:r w:rsidRPr="00576082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>en mi en</w:t>
            </w:r>
            <w:r w:rsidR="0030185D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>-</w:t>
            </w:r>
            <w:r w:rsidRPr="00576082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>torno y en otros (parques</w:t>
            </w:r>
            <w:r w:rsidR="0030185D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 xml:space="preserve"> </w:t>
            </w:r>
            <w:r w:rsidRPr="00576082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>natura</w:t>
            </w:r>
            <w:r w:rsidR="0030185D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>-</w:t>
            </w:r>
            <w:r w:rsidRPr="00576082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>les, ecoturismo, ganadería,</w:t>
            </w:r>
            <w:r w:rsidR="0030185D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 xml:space="preserve"> </w:t>
            </w:r>
            <w:r w:rsidRPr="00576082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>agri</w:t>
            </w:r>
            <w:r w:rsidR="0030185D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>-</w:t>
            </w:r>
            <w:r w:rsidRPr="00576082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>cultura…).</w:t>
            </w:r>
          </w:p>
        </w:tc>
        <w:tc>
          <w:tcPr>
            <w:tcW w:w="89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EDF2F8" w:fill="EDF2F8"/>
          </w:tcPr>
          <w:p w:rsidR="0024466A" w:rsidRPr="0030185D" w:rsidRDefault="0024466A" w:rsidP="003018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</w:pPr>
            <w:proofErr w:type="gramStart"/>
            <w:r w:rsidRPr="00576082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>las</w:t>
            </w:r>
            <w:proofErr w:type="gramEnd"/>
            <w:r w:rsidRPr="00576082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 xml:space="preserve"> responsabilida</w:t>
            </w:r>
            <w:r w:rsidR="0030185D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>-</w:t>
            </w:r>
            <w:r w:rsidRPr="00576082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>des</w:t>
            </w:r>
            <w:r w:rsidR="0030185D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 xml:space="preserve"> </w:t>
            </w:r>
            <w:r w:rsidRPr="00576082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>que tienen las personas elegidas</w:t>
            </w:r>
            <w:r w:rsidR="0030185D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 xml:space="preserve"> </w:t>
            </w:r>
            <w:r w:rsidRPr="00576082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>por voto popular y algunas caracterís</w:t>
            </w:r>
            <w:r w:rsidR="0030185D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>-</w:t>
            </w:r>
            <w:r w:rsidRPr="00576082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>ticas</w:t>
            </w:r>
            <w:r w:rsidR="0030185D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 xml:space="preserve"> </w:t>
            </w:r>
            <w:r w:rsidRPr="00576082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>de sus cargos (personeros</w:t>
            </w:r>
            <w:r w:rsidR="0030185D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 xml:space="preserve"> </w:t>
            </w:r>
            <w:r w:rsidRPr="00576082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>estu</w:t>
            </w:r>
            <w:r w:rsidR="0030185D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>-</w:t>
            </w:r>
            <w:r w:rsidRPr="00576082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>diantiles, conceja</w:t>
            </w:r>
            <w:r w:rsidR="0030185D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>-</w:t>
            </w:r>
            <w:r w:rsidRPr="00576082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>les,</w:t>
            </w:r>
            <w:r w:rsidR="0030185D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 xml:space="preserve"> </w:t>
            </w:r>
            <w:r w:rsidRPr="00576082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>congresistas, presidente…)</w:t>
            </w:r>
          </w:p>
        </w:tc>
        <w:tc>
          <w:tcPr>
            <w:tcW w:w="90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EDF2F8" w:fill="EDF2F8"/>
          </w:tcPr>
          <w:p w:rsidR="0024466A" w:rsidRPr="0030185D" w:rsidRDefault="0024466A" w:rsidP="003018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</w:pPr>
            <w:proofErr w:type="gramStart"/>
            <w:r w:rsidRPr="00576082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>la</w:t>
            </w:r>
            <w:proofErr w:type="gramEnd"/>
            <w:r w:rsidRPr="00576082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 xml:space="preserve"> importancia de los aportes</w:t>
            </w:r>
            <w:r w:rsidR="0030185D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 xml:space="preserve"> </w:t>
            </w:r>
            <w:r w:rsidRPr="00576082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>de al</w:t>
            </w:r>
            <w:r w:rsidR="0030185D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>-</w:t>
            </w:r>
            <w:r w:rsidRPr="00576082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>gunos legados cul</w:t>
            </w:r>
            <w:r w:rsidR="0030185D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>-</w:t>
            </w:r>
            <w:r w:rsidRPr="00576082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>turales, científicos, tecnológicos, artís</w:t>
            </w:r>
            <w:r w:rsidR="0030185D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>-</w:t>
            </w:r>
            <w:r w:rsidRPr="00576082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>ticos, religiosos…</w:t>
            </w:r>
            <w:r w:rsidR="0030185D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 xml:space="preserve"> </w:t>
            </w:r>
            <w:r w:rsidRPr="00576082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>en diversas épocas y entornos.</w:t>
            </w:r>
          </w:p>
        </w:tc>
      </w:tr>
      <w:tr w:rsidR="00A25850" w:rsidTr="007F26D4">
        <w:tc>
          <w:tcPr>
            <w:tcW w:w="62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EDF2F8" w:fill="EDF2F8"/>
          </w:tcPr>
          <w:p w:rsidR="0024466A" w:rsidRPr="00576082" w:rsidRDefault="0024466A" w:rsidP="0030185D">
            <w:pPr>
              <w:spacing w:after="0" w:line="240" w:lineRule="auto"/>
              <w:jc w:val="both"/>
              <w:rPr>
                <w:b/>
                <w:bCs/>
                <w:color w:val="000000"/>
              </w:rPr>
            </w:pPr>
            <w:r w:rsidRPr="00576082">
              <w:rPr>
                <w:rFonts w:ascii="CheltenhamStd-LightCond" w:hAnsi="CheltenhamStd-LightCond" w:cs="CheltenhamStd-LightCond"/>
                <w:b/>
                <w:bCs/>
                <w:color w:val="58595B"/>
                <w:sz w:val="20"/>
                <w:szCs w:val="20"/>
              </w:rPr>
              <w:t>Reviso</w:t>
            </w:r>
          </w:p>
        </w:tc>
        <w:tc>
          <w:tcPr>
            <w:tcW w:w="86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EDF2F8" w:fill="EDF2F8"/>
          </w:tcPr>
          <w:p w:rsidR="0024466A" w:rsidRPr="00576082" w:rsidRDefault="0024466A" w:rsidP="0030185D">
            <w:pPr>
              <w:spacing w:after="0" w:line="240" w:lineRule="auto"/>
              <w:jc w:val="both"/>
              <w:rPr>
                <w:color w:val="000000"/>
              </w:rPr>
            </w:pPr>
            <w:proofErr w:type="gramStart"/>
            <w:r w:rsidRPr="00576082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>mis</w:t>
            </w:r>
            <w:proofErr w:type="gramEnd"/>
            <w:r w:rsidRPr="00576082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 xml:space="preserve"> conjeturas iniciales.</w:t>
            </w:r>
          </w:p>
        </w:tc>
        <w:tc>
          <w:tcPr>
            <w:tcW w:w="88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EDF2F8" w:fill="EDF2F8"/>
          </w:tcPr>
          <w:p w:rsidR="0024466A" w:rsidRPr="00576082" w:rsidRDefault="0024466A" w:rsidP="0030185D">
            <w:pPr>
              <w:spacing w:after="0" w:line="240" w:lineRule="auto"/>
              <w:jc w:val="both"/>
              <w:rPr>
                <w:color w:val="000000"/>
              </w:rPr>
            </w:pPr>
          </w:p>
        </w:tc>
        <w:tc>
          <w:tcPr>
            <w:tcW w:w="83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EDF2F8" w:fill="EDF2F8"/>
          </w:tcPr>
          <w:p w:rsidR="0024466A" w:rsidRPr="00576082" w:rsidRDefault="0024466A" w:rsidP="0030185D">
            <w:pPr>
              <w:spacing w:after="0" w:line="240" w:lineRule="auto"/>
              <w:jc w:val="both"/>
              <w:rPr>
                <w:color w:val="000000"/>
              </w:rPr>
            </w:pPr>
          </w:p>
        </w:tc>
        <w:tc>
          <w:tcPr>
            <w:tcW w:w="89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EDF2F8" w:fill="EDF2F8"/>
          </w:tcPr>
          <w:p w:rsidR="0024466A" w:rsidRPr="00576082" w:rsidRDefault="0024466A" w:rsidP="0030185D">
            <w:pPr>
              <w:spacing w:after="0" w:line="240" w:lineRule="auto"/>
              <w:jc w:val="both"/>
              <w:rPr>
                <w:color w:val="000000"/>
              </w:rPr>
            </w:pPr>
          </w:p>
        </w:tc>
        <w:tc>
          <w:tcPr>
            <w:tcW w:w="90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EDF2F8" w:fill="EDF2F8"/>
          </w:tcPr>
          <w:p w:rsidR="0024466A" w:rsidRPr="00576082" w:rsidRDefault="0024466A" w:rsidP="0030185D">
            <w:pPr>
              <w:spacing w:after="0" w:line="240" w:lineRule="auto"/>
              <w:jc w:val="both"/>
              <w:rPr>
                <w:color w:val="000000"/>
              </w:rPr>
            </w:pPr>
          </w:p>
        </w:tc>
      </w:tr>
      <w:tr w:rsidR="00A25850" w:rsidTr="007F26D4">
        <w:tc>
          <w:tcPr>
            <w:tcW w:w="62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EDF2F8" w:fill="EDF2F8"/>
          </w:tcPr>
          <w:p w:rsidR="0024466A" w:rsidRPr="00576082" w:rsidRDefault="0024466A" w:rsidP="0030185D">
            <w:pPr>
              <w:spacing w:after="0" w:line="240" w:lineRule="auto"/>
              <w:jc w:val="both"/>
              <w:rPr>
                <w:b/>
                <w:bCs/>
                <w:color w:val="000000"/>
              </w:rPr>
            </w:pPr>
            <w:r w:rsidRPr="00576082">
              <w:rPr>
                <w:rFonts w:ascii="CheltenhamStd-LightCond" w:hAnsi="CheltenhamStd-LightCond" w:cs="CheltenhamStd-LightCond"/>
                <w:b/>
                <w:bCs/>
                <w:color w:val="58595B"/>
                <w:sz w:val="20"/>
                <w:szCs w:val="20"/>
              </w:rPr>
              <w:t>Doy</w:t>
            </w:r>
          </w:p>
        </w:tc>
        <w:tc>
          <w:tcPr>
            <w:tcW w:w="86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EDF2F8" w:fill="EDF2F8"/>
          </w:tcPr>
          <w:p w:rsidR="0024466A" w:rsidRPr="0030185D" w:rsidRDefault="0024466A" w:rsidP="003018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</w:pPr>
            <w:proofErr w:type="gramStart"/>
            <w:r w:rsidRPr="00576082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>crédito</w:t>
            </w:r>
            <w:proofErr w:type="gramEnd"/>
            <w:r w:rsidRPr="00576082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 xml:space="preserve"> a las dife</w:t>
            </w:r>
            <w:r w:rsidR="0030185D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>-</w:t>
            </w:r>
            <w:r w:rsidRPr="00576082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>rentes fuentes de la información obtenida (cuento a</w:t>
            </w:r>
            <w:r w:rsidR="0030185D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 xml:space="preserve"> </w:t>
            </w:r>
            <w:r w:rsidRPr="00576082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>mis compañeros a quién entrevis</w:t>
            </w:r>
            <w:r w:rsidR="0030185D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>-</w:t>
            </w:r>
            <w:r w:rsidRPr="00576082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>té, qué libros leí, qué dibujos com</w:t>
            </w:r>
            <w:r w:rsidR="0030185D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>-</w:t>
            </w:r>
            <w:r w:rsidRPr="00576082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>paré, cito</w:t>
            </w:r>
            <w:r w:rsidR="0030185D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 xml:space="preserve"> </w:t>
            </w:r>
            <w:r w:rsidRPr="00576082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>infor</w:t>
            </w:r>
            <w:r w:rsidR="0030185D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>-</w:t>
            </w:r>
            <w:r w:rsidRPr="00576082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>mación de fuentes escritas…).</w:t>
            </w:r>
          </w:p>
        </w:tc>
        <w:tc>
          <w:tcPr>
            <w:tcW w:w="88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EDF2F8" w:fill="EDF2F8"/>
          </w:tcPr>
          <w:p w:rsidR="0024466A" w:rsidRPr="00576082" w:rsidRDefault="0024466A" w:rsidP="0030185D">
            <w:pPr>
              <w:spacing w:after="0" w:line="240" w:lineRule="auto"/>
              <w:jc w:val="both"/>
              <w:rPr>
                <w:color w:val="000000"/>
              </w:rPr>
            </w:pPr>
          </w:p>
        </w:tc>
        <w:tc>
          <w:tcPr>
            <w:tcW w:w="83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EDF2F8" w:fill="EDF2F8"/>
          </w:tcPr>
          <w:p w:rsidR="0024466A" w:rsidRPr="00576082" w:rsidRDefault="0024466A" w:rsidP="0030185D">
            <w:pPr>
              <w:spacing w:after="0" w:line="240" w:lineRule="auto"/>
              <w:jc w:val="both"/>
              <w:rPr>
                <w:color w:val="000000"/>
              </w:rPr>
            </w:pPr>
          </w:p>
        </w:tc>
        <w:tc>
          <w:tcPr>
            <w:tcW w:w="89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EDF2F8" w:fill="EDF2F8"/>
          </w:tcPr>
          <w:p w:rsidR="0024466A" w:rsidRPr="00576082" w:rsidRDefault="0024466A" w:rsidP="0030185D">
            <w:pPr>
              <w:spacing w:after="0" w:line="240" w:lineRule="auto"/>
              <w:jc w:val="both"/>
              <w:rPr>
                <w:color w:val="000000"/>
              </w:rPr>
            </w:pPr>
          </w:p>
        </w:tc>
        <w:tc>
          <w:tcPr>
            <w:tcW w:w="90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EDF2F8" w:fill="EDF2F8"/>
          </w:tcPr>
          <w:p w:rsidR="0024466A" w:rsidRPr="00576082" w:rsidRDefault="0024466A" w:rsidP="0030185D">
            <w:pPr>
              <w:spacing w:after="0" w:line="240" w:lineRule="auto"/>
              <w:jc w:val="both"/>
              <w:rPr>
                <w:color w:val="000000"/>
              </w:rPr>
            </w:pPr>
          </w:p>
        </w:tc>
      </w:tr>
      <w:tr w:rsidR="00A25850" w:rsidTr="007F26D4">
        <w:tc>
          <w:tcPr>
            <w:tcW w:w="62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EDF2F8" w:fill="EDF2F8"/>
          </w:tcPr>
          <w:p w:rsidR="0024466A" w:rsidRPr="00576082" w:rsidRDefault="0024466A" w:rsidP="0030185D">
            <w:pPr>
              <w:spacing w:after="0" w:line="240" w:lineRule="auto"/>
              <w:jc w:val="both"/>
              <w:rPr>
                <w:b/>
                <w:bCs/>
                <w:color w:val="000000"/>
              </w:rPr>
            </w:pPr>
            <w:r w:rsidRPr="00576082">
              <w:rPr>
                <w:rFonts w:ascii="CheltenhamStd-LightCond" w:hAnsi="CheltenhamStd-LightCond" w:cs="CheltenhamStd-LightCond"/>
                <w:b/>
                <w:bCs/>
                <w:color w:val="58595B"/>
                <w:sz w:val="20"/>
                <w:szCs w:val="20"/>
              </w:rPr>
              <w:t>Identifico y explico</w:t>
            </w:r>
          </w:p>
        </w:tc>
        <w:tc>
          <w:tcPr>
            <w:tcW w:w="86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EDF2F8" w:fill="EDF2F8"/>
          </w:tcPr>
          <w:p w:rsidR="0024466A" w:rsidRPr="00576082" w:rsidRDefault="0024466A" w:rsidP="0030185D">
            <w:pPr>
              <w:spacing w:after="0" w:line="240" w:lineRule="auto"/>
              <w:jc w:val="both"/>
              <w:rPr>
                <w:color w:val="000000"/>
              </w:rPr>
            </w:pPr>
          </w:p>
        </w:tc>
        <w:tc>
          <w:tcPr>
            <w:tcW w:w="88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EDF2F8" w:fill="EDF2F8"/>
          </w:tcPr>
          <w:p w:rsidR="0024466A" w:rsidRPr="0030185D" w:rsidRDefault="0024466A" w:rsidP="003018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</w:pPr>
            <w:proofErr w:type="gramStart"/>
            <w:r w:rsidRPr="00576082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>fenómenos</w:t>
            </w:r>
            <w:proofErr w:type="gramEnd"/>
            <w:r w:rsidRPr="00576082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 xml:space="preserve"> socia</w:t>
            </w:r>
            <w:r w:rsidR="0030185D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>-</w:t>
            </w:r>
            <w:r w:rsidRPr="00576082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>les y</w:t>
            </w:r>
            <w:r w:rsidR="0030185D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 xml:space="preserve"> </w:t>
            </w:r>
            <w:r w:rsidRPr="00576082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>económicos que permitieron el paso del</w:t>
            </w:r>
            <w:r w:rsidR="0030185D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 xml:space="preserve"> </w:t>
            </w:r>
            <w:r w:rsidRPr="00576082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>nomadis</w:t>
            </w:r>
            <w:r w:rsidR="0030185D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>-</w:t>
            </w:r>
            <w:r w:rsidRPr="00576082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>mo al sedentaris</w:t>
            </w:r>
            <w:r w:rsidR="0030185D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>-</w:t>
            </w:r>
            <w:r w:rsidRPr="00576082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>mo (agricultura,</w:t>
            </w:r>
            <w:r w:rsidR="0030185D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 xml:space="preserve"> </w:t>
            </w:r>
            <w:r w:rsidRPr="00576082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>división del traba</w:t>
            </w:r>
            <w:r w:rsidR="0030185D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>-</w:t>
            </w:r>
            <w:r w:rsidRPr="00576082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>jo...).</w:t>
            </w:r>
          </w:p>
        </w:tc>
        <w:tc>
          <w:tcPr>
            <w:tcW w:w="83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EDF2F8" w:fill="EDF2F8"/>
          </w:tcPr>
          <w:p w:rsidR="0024466A" w:rsidRPr="00576082" w:rsidRDefault="0024466A" w:rsidP="0030185D">
            <w:pPr>
              <w:spacing w:after="0" w:line="240" w:lineRule="auto"/>
              <w:jc w:val="both"/>
              <w:rPr>
                <w:color w:val="000000"/>
              </w:rPr>
            </w:pPr>
          </w:p>
        </w:tc>
        <w:tc>
          <w:tcPr>
            <w:tcW w:w="89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EDF2F8" w:fill="EDF2F8"/>
          </w:tcPr>
          <w:p w:rsidR="0024466A" w:rsidRPr="00576082" w:rsidRDefault="0024466A" w:rsidP="0030185D">
            <w:pPr>
              <w:spacing w:after="0" w:line="240" w:lineRule="auto"/>
              <w:jc w:val="both"/>
              <w:rPr>
                <w:color w:val="000000"/>
              </w:rPr>
            </w:pPr>
          </w:p>
        </w:tc>
        <w:tc>
          <w:tcPr>
            <w:tcW w:w="90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EDF2F8" w:fill="EDF2F8"/>
          </w:tcPr>
          <w:p w:rsidR="0024466A" w:rsidRPr="00576082" w:rsidRDefault="0024466A" w:rsidP="0030185D">
            <w:pPr>
              <w:spacing w:after="0" w:line="240" w:lineRule="auto"/>
              <w:jc w:val="both"/>
              <w:rPr>
                <w:color w:val="000000"/>
              </w:rPr>
            </w:pPr>
          </w:p>
        </w:tc>
      </w:tr>
      <w:tr w:rsidR="00A25850" w:rsidTr="007F26D4">
        <w:tc>
          <w:tcPr>
            <w:tcW w:w="62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EDF2F8" w:fill="EDF2F8"/>
          </w:tcPr>
          <w:p w:rsidR="0024466A" w:rsidRPr="00576082" w:rsidRDefault="0024466A" w:rsidP="00351712">
            <w:pPr>
              <w:spacing w:after="0" w:line="240" w:lineRule="auto"/>
              <w:jc w:val="both"/>
              <w:rPr>
                <w:b/>
                <w:bCs/>
                <w:color w:val="000000"/>
              </w:rPr>
            </w:pPr>
            <w:r w:rsidRPr="00576082">
              <w:rPr>
                <w:rFonts w:ascii="CheltenhamStd-LightCond" w:hAnsi="CheltenhamStd-LightCond" w:cs="CheltenhamStd-LightCond"/>
                <w:b/>
                <w:bCs/>
                <w:color w:val="58595B"/>
                <w:sz w:val="20"/>
                <w:szCs w:val="20"/>
              </w:rPr>
              <w:t>Identifico y describo</w:t>
            </w:r>
          </w:p>
        </w:tc>
        <w:tc>
          <w:tcPr>
            <w:tcW w:w="86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EDF2F8" w:fill="EDF2F8"/>
          </w:tcPr>
          <w:p w:rsidR="0024466A" w:rsidRPr="00576082" w:rsidRDefault="0024466A" w:rsidP="00351712">
            <w:pPr>
              <w:spacing w:after="0" w:line="240" w:lineRule="auto"/>
              <w:jc w:val="both"/>
              <w:rPr>
                <w:color w:val="000000"/>
              </w:rPr>
            </w:pPr>
          </w:p>
        </w:tc>
        <w:tc>
          <w:tcPr>
            <w:tcW w:w="88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EDF2F8" w:fill="EDF2F8"/>
          </w:tcPr>
          <w:p w:rsidR="0024466A" w:rsidRPr="00576082" w:rsidRDefault="0024466A" w:rsidP="0035171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</w:pPr>
            <w:r w:rsidRPr="00576082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>características so</w:t>
            </w:r>
            <w:r w:rsidR="0069049A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>-</w:t>
            </w:r>
            <w:r w:rsidRPr="00576082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>ciales,</w:t>
            </w:r>
            <w:r w:rsidR="00507DE1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 xml:space="preserve"> </w:t>
            </w:r>
            <w:r w:rsidRPr="00576082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>políticas, e</w:t>
            </w:r>
            <w:r w:rsidR="0069049A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>-</w:t>
            </w:r>
            <w:r w:rsidRPr="00576082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>conómicas y cul</w:t>
            </w:r>
            <w:r w:rsidR="00507DE1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>-</w:t>
            </w:r>
            <w:r w:rsidRPr="00576082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>turales</w:t>
            </w:r>
            <w:r w:rsidR="00507DE1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 xml:space="preserve"> </w:t>
            </w:r>
            <w:r w:rsidRPr="00576082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>de las pri</w:t>
            </w:r>
            <w:r w:rsidR="00351712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>-</w:t>
            </w:r>
            <w:r w:rsidRPr="00576082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>meras organiza</w:t>
            </w:r>
            <w:r w:rsidR="00351712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>-</w:t>
            </w:r>
            <w:r w:rsidRPr="00576082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>ciones humanas</w:t>
            </w:r>
          </w:p>
          <w:p w:rsidR="0024466A" w:rsidRPr="00576082" w:rsidRDefault="0069049A" w:rsidP="00351712">
            <w:pPr>
              <w:spacing w:after="0" w:line="240" w:lineRule="auto"/>
              <w:jc w:val="both"/>
              <w:rPr>
                <w:color w:val="000000"/>
              </w:rPr>
            </w:pPr>
            <w:r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>(</w:t>
            </w:r>
            <w:proofErr w:type="gramStart"/>
            <w:r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>banda</w:t>
            </w:r>
            <w:proofErr w:type="gramEnd"/>
            <w:r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>, clan, tribu…</w:t>
            </w:r>
            <w:r w:rsidR="0024466A" w:rsidRPr="00576082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>)</w:t>
            </w:r>
          </w:p>
        </w:tc>
        <w:tc>
          <w:tcPr>
            <w:tcW w:w="83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EDF2F8" w:fill="EDF2F8"/>
          </w:tcPr>
          <w:p w:rsidR="0024466A" w:rsidRPr="00576082" w:rsidRDefault="0024466A" w:rsidP="0035171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</w:pPr>
            <w:proofErr w:type="gramStart"/>
            <w:r w:rsidRPr="00576082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>características</w:t>
            </w:r>
            <w:proofErr w:type="gramEnd"/>
            <w:r w:rsidRPr="00576082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 xml:space="preserve"> de</w:t>
            </w:r>
            <w:r w:rsidR="00351712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 xml:space="preserve"> </w:t>
            </w:r>
            <w:r w:rsidRPr="00576082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>las diferentes regiones natura</w:t>
            </w:r>
            <w:r w:rsidR="00351712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>-</w:t>
            </w:r>
            <w:r w:rsidRPr="00576082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>les del</w:t>
            </w:r>
            <w:r w:rsidR="00351712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 xml:space="preserve"> </w:t>
            </w:r>
            <w:r w:rsidRPr="00576082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>mundo (desiertos, polos, selva húmeda</w:t>
            </w:r>
            <w:r w:rsidR="00351712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 xml:space="preserve"> </w:t>
            </w:r>
            <w:r w:rsidRPr="00576082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>tropical, océa</w:t>
            </w:r>
            <w:r w:rsidR="00351712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>-</w:t>
            </w:r>
            <w:r w:rsidRPr="00576082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>nos…).</w:t>
            </w:r>
          </w:p>
          <w:p w:rsidR="0024466A" w:rsidRPr="00576082" w:rsidRDefault="0024466A" w:rsidP="0035171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</w:pPr>
          </w:p>
          <w:p w:rsidR="0024466A" w:rsidRPr="00576082" w:rsidRDefault="0024466A" w:rsidP="0035171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</w:pPr>
            <w:proofErr w:type="gramStart"/>
            <w:r w:rsidRPr="00576082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>algunas</w:t>
            </w:r>
            <w:proofErr w:type="gramEnd"/>
            <w:r w:rsidRPr="00576082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 xml:space="preserve"> de las</w:t>
            </w:r>
            <w:r w:rsidR="00351712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 xml:space="preserve"> </w:t>
            </w:r>
            <w:r w:rsidRPr="00576082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>características humanas (socia</w:t>
            </w:r>
            <w:r w:rsidR="00351712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>-</w:t>
            </w:r>
            <w:r w:rsidRPr="00576082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>les, culturales…)</w:t>
            </w:r>
            <w:r w:rsidR="00351712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 xml:space="preserve"> </w:t>
            </w:r>
            <w:r w:rsidRPr="00576082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>de las diferentes regiones</w:t>
            </w:r>
            <w:r w:rsidR="00351712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 xml:space="preserve"> </w:t>
            </w:r>
            <w:r w:rsidRPr="00576082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>natura</w:t>
            </w:r>
            <w:r w:rsidR="00351712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>-</w:t>
            </w:r>
            <w:r w:rsidRPr="00576082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>les del mundo.</w:t>
            </w:r>
          </w:p>
          <w:p w:rsidR="0024466A" w:rsidRPr="00576082" w:rsidRDefault="0024466A" w:rsidP="00351712">
            <w:pPr>
              <w:spacing w:after="0" w:line="240" w:lineRule="auto"/>
              <w:jc w:val="both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</w:pPr>
          </w:p>
          <w:p w:rsidR="0024466A" w:rsidRPr="00576082" w:rsidRDefault="0024466A" w:rsidP="00351712">
            <w:pPr>
              <w:spacing w:after="0" w:line="240" w:lineRule="auto"/>
              <w:jc w:val="both"/>
              <w:rPr>
                <w:color w:val="000000"/>
              </w:rPr>
            </w:pPr>
          </w:p>
        </w:tc>
        <w:tc>
          <w:tcPr>
            <w:tcW w:w="89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EDF2F8" w:fill="EDF2F8"/>
          </w:tcPr>
          <w:p w:rsidR="0024466A" w:rsidRPr="00351712" w:rsidRDefault="00351712" w:rsidP="0035171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</w:pPr>
            <w:r w:rsidRPr="00576082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>A</w:t>
            </w:r>
            <w:r w:rsidR="0024466A" w:rsidRPr="00576082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>lgunas</w:t>
            </w:r>
            <w:r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 xml:space="preserve"> </w:t>
            </w:r>
            <w:r w:rsidR="0024466A" w:rsidRPr="00576082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>caracte</w:t>
            </w:r>
            <w:r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>-</w:t>
            </w:r>
            <w:r w:rsidR="0024466A" w:rsidRPr="00576082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>rísticas de las or</w:t>
            </w:r>
            <w:r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>-</w:t>
            </w:r>
            <w:r w:rsidR="0024466A" w:rsidRPr="00576082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>ganizaciones</w:t>
            </w:r>
            <w:r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 xml:space="preserve"> </w:t>
            </w:r>
            <w:r w:rsidR="0024466A" w:rsidRPr="00576082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>po</w:t>
            </w:r>
            <w:r w:rsidR="0084451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>-lítico</w:t>
            </w:r>
            <w:r w:rsidR="0069049A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 xml:space="preserve"> </w:t>
            </w:r>
            <w:r w:rsidR="0024466A" w:rsidRPr="00576082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>administra</w:t>
            </w:r>
            <w:r w:rsidR="0084451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>-</w:t>
            </w:r>
            <w:r w:rsidR="0024466A" w:rsidRPr="00576082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>tivas</w:t>
            </w:r>
            <w:r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 xml:space="preserve"> </w:t>
            </w:r>
            <w:r w:rsidR="0024466A" w:rsidRPr="00576082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>colombia</w:t>
            </w:r>
            <w:r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>-</w:t>
            </w:r>
            <w:r w:rsidR="0024466A" w:rsidRPr="00576082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>nas en diferentes épo</w:t>
            </w:r>
            <w:r w:rsidR="0084451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>-</w:t>
            </w:r>
            <w:r w:rsidR="0024466A" w:rsidRPr="00576082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>cas</w:t>
            </w:r>
            <w:r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 xml:space="preserve"> </w:t>
            </w:r>
            <w:r w:rsidR="0024466A" w:rsidRPr="00576082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>(Real Audien</w:t>
            </w:r>
            <w:r w:rsidR="0084451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>-</w:t>
            </w:r>
            <w:r w:rsidR="0024466A" w:rsidRPr="00576082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>cia, Congreso,</w:t>
            </w:r>
            <w:r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 xml:space="preserve"> </w:t>
            </w:r>
            <w:r w:rsidR="0024466A" w:rsidRPr="00576082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>Con</w:t>
            </w:r>
            <w:r w:rsidR="0084451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>-</w:t>
            </w:r>
            <w:r w:rsidR="0024466A" w:rsidRPr="00576082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>cejo Municipal…).</w:t>
            </w:r>
          </w:p>
        </w:tc>
        <w:tc>
          <w:tcPr>
            <w:tcW w:w="90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EDF2F8" w:fill="EDF2F8"/>
          </w:tcPr>
          <w:p w:rsidR="0024466A" w:rsidRPr="00576082" w:rsidRDefault="0024466A" w:rsidP="00351712">
            <w:pPr>
              <w:spacing w:after="0" w:line="240" w:lineRule="auto"/>
              <w:jc w:val="both"/>
              <w:rPr>
                <w:color w:val="000000"/>
              </w:rPr>
            </w:pPr>
          </w:p>
        </w:tc>
      </w:tr>
      <w:tr w:rsidR="00A25850" w:rsidTr="007F26D4">
        <w:tc>
          <w:tcPr>
            <w:tcW w:w="62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EDF2F8" w:fill="EDF2F8"/>
          </w:tcPr>
          <w:p w:rsidR="0024466A" w:rsidRPr="00576082" w:rsidRDefault="0024466A" w:rsidP="0069049A">
            <w:pPr>
              <w:spacing w:after="0" w:line="240" w:lineRule="auto"/>
              <w:jc w:val="both"/>
              <w:rPr>
                <w:b/>
                <w:bCs/>
                <w:color w:val="000000"/>
              </w:rPr>
            </w:pPr>
            <w:r w:rsidRPr="00576082">
              <w:rPr>
                <w:rFonts w:ascii="CheltenhamStd-LightCond" w:hAnsi="CheltenhamStd-LightCond" w:cs="CheltenhamStd-LightCond"/>
                <w:b/>
                <w:bCs/>
                <w:color w:val="58595B"/>
                <w:sz w:val="20"/>
                <w:szCs w:val="20"/>
              </w:rPr>
              <w:t>Comparo</w:t>
            </w:r>
          </w:p>
        </w:tc>
        <w:tc>
          <w:tcPr>
            <w:tcW w:w="86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EDF2F8" w:fill="EDF2F8"/>
          </w:tcPr>
          <w:p w:rsidR="0024466A" w:rsidRPr="00576082" w:rsidRDefault="0024466A" w:rsidP="0069049A">
            <w:pPr>
              <w:spacing w:after="0" w:line="240" w:lineRule="auto"/>
              <w:jc w:val="both"/>
              <w:rPr>
                <w:color w:val="000000"/>
              </w:rPr>
            </w:pPr>
          </w:p>
        </w:tc>
        <w:tc>
          <w:tcPr>
            <w:tcW w:w="88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EDF2F8" w:fill="EDF2F8"/>
          </w:tcPr>
          <w:p w:rsidR="0024466A" w:rsidRPr="00576082" w:rsidRDefault="0024466A" w:rsidP="006904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</w:pPr>
            <w:proofErr w:type="gramStart"/>
            <w:r w:rsidRPr="00576082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>características</w:t>
            </w:r>
            <w:proofErr w:type="gramEnd"/>
            <w:r w:rsidRPr="00576082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 xml:space="preserve"> de las primeras</w:t>
            </w:r>
            <w:r w:rsidR="0069049A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 xml:space="preserve"> </w:t>
            </w:r>
            <w:r w:rsidRPr="00576082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>orga</w:t>
            </w:r>
            <w:r w:rsidR="0069049A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>-</w:t>
            </w:r>
            <w:r w:rsidRPr="00576082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>nizaciones huma</w:t>
            </w:r>
            <w:r w:rsidR="0069049A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>-</w:t>
            </w:r>
            <w:r w:rsidRPr="00576082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>nas con las de las organizaciones</w:t>
            </w:r>
            <w:r w:rsidR="0069049A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 xml:space="preserve"> </w:t>
            </w:r>
            <w:r w:rsidRPr="00576082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>de mi entorno.</w:t>
            </w:r>
          </w:p>
          <w:p w:rsidR="0024466A" w:rsidRPr="00576082" w:rsidRDefault="0024466A" w:rsidP="0069049A">
            <w:pPr>
              <w:spacing w:after="0" w:line="240" w:lineRule="auto"/>
              <w:jc w:val="both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</w:pPr>
          </w:p>
          <w:p w:rsidR="0024466A" w:rsidRPr="0069049A" w:rsidRDefault="0024466A" w:rsidP="006904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</w:pPr>
            <w:proofErr w:type="gramStart"/>
            <w:r w:rsidRPr="00576082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>características</w:t>
            </w:r>
            <w:proofErr w:type="gramEnd"/>
            <w:r w:rsidRPr="00576082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 xml:space="preserve"> de los grupos prehis</w:t>
            </w:r>
            <w:r w:rsidR="0069049A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>-</w:t>
            </w:r>
            <w:r w:rsidRPr="00576082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>pánicos</w:t>
            </w:r>
            <w:r w:rsidR="0069049A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 xml:space="preserve"> </w:t>
            </w:r>
            <w:r w:rsidRPr="00576082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>con las características so</w:t>
            </w:r>
            <w:r w:rsidR="0069049A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>-</w:t>
            </w:r>
            <w:r w:rsidRPr="00576082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>ciales,</w:t>
            </w:r>
            <w:r w:rsidR="0069049A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 xml:space="preserve"> </w:t>
            </w:r>
            <w:r w:rsidRPr="00576082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>políticas, económicas y cul</w:t>
            </w:r>
            <w:r w:rsidR="0069049A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>-</w:t>
            </w:r>
            <w:r w:rsidRPr="00576082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>turales actuales.</w:t>
            </w:r>
          </w:p>
        </w:tc>
        <w:tc>
          <w:tcPr>
            <w:tcW w:w="83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EDF2F8" w:fill="EDF2F8"/>
          </w:tcPr>
          <w:p w:rsidR="0024466A" w:rsidRPr="00576082" w:rsidRDefault="0024466A" w:rsidP="0069049A">
            <w:pPr>
              <w:spacing w:after="0" w:line="240" w:lineRule="auto"/>
              <w:jc w:val="both"/>
              <w:rPr>
                <w:color w:val="000000"/>
              </w:rPr>
            </w:pPr>
          </w:p>
        </w:tc>
        <w:tc>
          <w:tcPr>
            <w:tcW w:w="89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EDF2F8" w:fill="EDF2F8"/>
          </w:tcPr>
          <w:p w:rsidR="0024466A" w:rsidRPr="00576082" w:rsidRDefault="0024466A" w:rsidP="006904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</w:pPr>
            <w:r w:rsidRPr="00576082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>características del sistema</w:t>
            </w:r>
            <w:r w:rsidR="0069049A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 xml:space="preserve"> </w:t>
            </w:r>
            <w:r w:rsidRPr="00576082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>político-administrativo de</w:t>
            </w:r>
          </w:p>
          <w:p w:rsidR="0024466A" w:rsidRPr="00576082" w:rsidRDefault="0024466A" w:rsidP="006904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</w:pPr>
            <w:r w:rsidRPr="00576082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>Colombia –ramas del poder público–</w:t>
            </w:r>
          </w:p>
          <w:p w:rsidR="0024466A" w:rsidRPr="00576082" w:rsidRDefault="0024466A" w:rsidP="0069049A">
            <w:pPr>
              <w:spacing w:after="0" w:line="240" w:lineRule="auto"/>
              <w:jc w:val="both"/>
              <w:rPr>
                <w:color w:val="000000"/>
              </w:rPr>
            </w:pPr>
            <w:proofErr w:type="gramStart"/>
            <w:r w:rsidRPr="00576082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>en</w:t>
            </w:r>
            <w:proofErr w:type="gramEnd"/>
            <w:r w:rsidRPr="00576082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 xml:space="preserve"> las diferentes épocas.</w:t>
            </w:r>
          </w:p>
        </w:tc>
        <w:tc>
          <w:tcPr>
            <w:tcW w:w="90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EDF2F8" w:fill="EDF2F8"/>
          </w:tcPr>
          <w:p w:rsidR="0024466A" w:rsidRPr="00576082" w:rsidRDefault="0024466A" w:rsidP="0069049A">
            <w:pPr>
              <w:spacing w:after="0" w:line="240" w:lineRule="auto"/>
              <w:jc w:val="both"/>
              <w:rPr>
                <w:color w:val="000000"/>
              </w:rPr>
            </w:pPr>
          </w:p>
        </w:tc>
      </w:tr>
      <w:tr w:rsidR="00A25850" w:rsidTr="007F26D4">
        <w:tc>
          <w:tcPr>
            <w:tcW w:w="62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EDF2F8" w:fill="EDF2F8"/>
          </w:tcPr>
          <w:p w:rsidR="0024466A" w:rsidRPr="00576082" w:rsidRDefault="0024466A" w:rsidP="0069049A">
            <w:pPr>
              <w:spacing w:after="0" w:line="240" w:lineRule="auto"/>
              <w:jc w:val="both"/>
              <w:rPr>
                <w:b/>
                <w:bCs/>
                <w:color w:val="000000"/>
              </w:rPr>
            </w:pPr>
            <w:r w:rsidRPr="00576082">
              <w:rPr>
                <w:rFonts w:ascii="CheltenhamStd-LightCond" w:hAnsi="CheltenhamStd-LightCond" w:cs="CheltenhamStd-LightCond"/>
                <w:b/>
                <w:bCs/>
                <w:color w:val="58595B"/>
                <w:sz w:val="20"/>
                <w:szCs w:val="20"/>
              </w:rPr>
              <w:t>Identifico</w:t>
            </w:r>
          </w:p>
        </w:tc>
        <w:tc>
          <w:tcPr>
            <w:tcW w:w="86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EDF2F8" w:fill="EDF2F8"/>
          </w:tcPr>
          <w:p w:rsidR="0024466A" w:rsidRPr="00576082" w:rsidRDefault="0024466A" w:rsidP="0069049A">
            <w:pPr>
              <w:spacing w:after="0" w:line="240" w:lineRule="auto"/>
              <w:jc w:val="both"/>
              <w:rPr>
                <w:color w:val="000000"/>
              </w:rPr>
            </w:pPr>
          </w:p>
        </w:tc>
        <w:tc>
          <w:tcPr>
            <w:tcW w:w="88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EDF2F8" w:fill="EDF2F8"/>
          </w:tcPr>
          <w:p w:rsidR="0024466A" w:rsidRPr="00576082" w:rsidRDefault="0024466A" w:rsidP="006904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</w:pPr>
            <w:proofErr w:type="gramStart"/>
            <w:r w:rsidRPr="00576082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>algunas</w:t>
            </w:r>
            <w:proofErr w:type="gramEnd"/>
            <w:r w:rsidRPr="00576082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 xml:space="preserve"> condicio</w:t>
            </w:r>
            <w:r w:rsidR="0069049A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>-</w:t>
            </w:r>
            <w:r w:rsidRPr="00576082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>nes políticas,</w:t>
            </w:r>
            <w:r w:rsidR="0069049A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 xml:space="preserve"> </w:t>
            </w:r>
            <w:r w:rsidRPr="00576082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>so</w:t>
            </w:r>
            <w:r w:rsidR="0069049A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>-</w:t>
            </w:r>
            <w:r w:rsidRPr="00576082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>ciales, económicas y tecnológicas que</w:t>
            </w:r>
            <w:r w:rsidR="0069049A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 xml:space="preserve"> </w:t>
            </w:r>
            <w:r w:rsidRPr="00576082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>permitieron las exploraciones de la antigüedad</w:t>
            </w:r>
            <w:r w:rsidR="00A25850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 xml:space="preserve"> </w:t>
            </w:r>
            <w:r w:rsidRPr="00576082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 xml:space="preserve">y el medioevo. </w:t>
            </w:r>
          </w:p>
          <w:p w:rsidR="0024466A" w:rsidRPr="00576082" w:rsidRDefault="0024466A" w:rsidP="006904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</w:pPr>
          </w:p>
          <w:p w:rsidR="0024466A" w:rsidRPr="00A25850" w:rsidRDefault="0024466A" w:rsidP="006904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</w:pPr>
            <w:proofErr w:type="gramStart"/>
            <w:r w:rsidRPr="00576082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>los</w:t>
            </w:r>
            <w:proofErr w:type="gramEnd"/>
            <w:r w:rsidRPr="00576082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 xml:space="preserve"> propósitos de las organizaciones</w:t>
            </w:r>
            <w:r w:rsidR="00A25850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 xml:space="preserve"> </w:t>
            </w:r>
            <w:r w:rsidRPr="00576082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>coloniales españo</w:t>
            </w:r>
            <w:r w:rsidR="00A25850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>-</w:t>
            </w:r>
            <w:r w:rsidRPr="00576082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>las y describo as</w:t>
            </w:r>
            <w:r w:rsidR="00A25850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>-</w:t>
            </w:r>
            <w:r w:rsidRPr="00576082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>pectos básicos de su funcionamien</w:t>
            </w:r>
            <w:r w:rsidR="00A25850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>-</w:t>
            </w:r>
            <w:r w:rsidRPr="00576082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>to.</w:t>
            </w:r>
          </w:p>
        </w:tc>
        <w:tc>
          <w:tcPr>
            <w:tcW w:w="83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EDF2F8" w:fill="EDF2F8"/>
          </w:tcPr>
          <w:p w:rsidR="0024466A" w:rsidRPr="00A25850" w:rsidRDefault="0024466A" w:rsidP="00A2585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</w:pPr>
            <w:proofErr w:type="gramStart"/>
            <w:r w:rsidRPr="00576082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>organizaciones</w:t>
            </w:r>
            <w:proofErr w:type="gramEnd"/>
            <w:r w:rsidRPr="00576082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 xml:space="preserve"> que resuelven</w:t>
            </w:r>
            <w:r w:rsidR="00A25850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 xml:space="preserve"> </w:t>
            </w:r>
            <w:r w:rsidRPr="00576082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>las necesidades bá</w:t>
            </w:r>
            <w:r w:rsidR="00A25850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>-</w:t>
            </w:r>
            <w:r w:rsidRPr="00576082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>sicas (salud,</w:t>
            </w:r>
            <w:r w:rsidR="00A25850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 xml:space="preserve"> </w:t>
            </w:r>
            <w:r w:rsidRPr="00576082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>edu</w:t>
            </w:r>
            <w:r w:rsidR="00A25850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>-</w:t>
            </w:r>
            <w:r w:rsidRPr="00576082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>cación, vivienda, servicios públi</w:t>
            </w:r>
            <w:r w:rsidR="00A25850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>-</w:t>
            </w:r>
            <w:r w:rsidRPr="00576082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>cos,</w:t>
            </w:r>
            <w:r w:rsidR="00A25850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 xml:space="preserve"> </w:t>
            </w:r>
            <w:r w:rsidRPr="00576082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>vías de co</w:t>
            </w:r>
            <w:r w:rsidR="00A25850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>-</w:t>
            </w:r>
            <w:r w:rsidRPr="00576082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>municación…) en mi comunidad,</w:t>
            </w:r>
            <w:r w:rsidR="00A25850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 xml:space="preserve"> </w:t>
            </w:r>
            <w:r w:rsidRPr="00576082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>en otras y en diferentes épo</w:t>
            </w:r>
            <w:r w:rsidR="00A25850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>-</w:t>
            </w:r>
            <w:r w:rsidRPr="00576082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>cas y</w:t>
            </w:r>
            <w:r w:rsidR="00A25850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 xml:space="preserve"> culturas; identifi</w:t>
            </w:r>
            <w:r w:rsidRPr="00576082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>co su im</w:t>
            </w:r>
            <w:r w:rsidR="00A25850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>-</w:t>
            </w:r>
            <w:r w:rsidRPr="00576082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>pacto sobre el</w:t>
            </w:r>
            <w:r w:rsidR="00A25850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 xml:space="preserve"> </w:t>
            </w:r>
            <w:r w:rsidRPr="00576082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>desarrollo.</w:t>
            </w:r>
          </w:p>
        </w:tc>
        <w:tc>
          <w:tcPr>
            <w:tcW w:w="89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EDF2F8" w:fill="EDF2F8"/>
          </w:tcPr>
          <w:p w:rsidR="0024466A" w:rsidRPr="00576082" w:rsidRDefault="0024466A" w:rsidP="0069049A">
            <w:pPr>
              <w:spacing w:after="0" w:line="240" w:lineRule="auto"/>
              <w:jc w:val="both"/>
              <w:rPr>
                <w:color w:val="000000"/>
              </w:rPr>
            </w:pPr>
          </w:p>
        </w:tc>
        <w:tc>
          <w:tcPr>
            <w:tcW w:w="90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EDF2F8" w:fill="EDF2F8"/>
          </w:tcPr>
          <w:p w:rsidR="0024466A" w:rsidRPr="00576082" w:rsidRDefault="0024466A" w:rsidP="0069049A">
            <w:pPr>
              <w:spacing w:after="0" w:line="240" w:lineRule="auto"/>
              <w:jc w:val="both"/>
              <w:rPr>
                <w:color w:val="000000"/>
              </w:rPr>
            </w:pPr>
          </w:p>
        </w:tc>
      </w:tr>
      <w:tr w:rsidR="00A25850" w:rsidTr="007F26D4">
        <w:tc>
          <w:tcPr>
            <w:tcW w:w="62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EDF2F8" w:fill="EDF2F8"/>
          </w:tcPr>
          <w:p w:rsidR="0024466A" w:rsidRPr="00576082" w:rsidRDefault="0024466A" w:rsidP="00A25850">
            <w:pPr>
              <w:spacing w:after="0" w:line="240" w:lineRule="auto"/>
              <w:jc w:val="both"/>
              <w:rPr>
                <w:b/>
                <w:bCs/>
                <w:color w:val="000000"/>
              </w:rPr>
            </w:pPr>
            <w:r w:rsidRPr="00576082">
              <w:rPr>
                <w:rFonts w:ascii="CheltenhamStd-LightCond" w:hAnsi="CheltenhamStd-LightCond" w:cs="CheltenhamStd-LightCond"/>
                <w:b/>
                <w:bCs/>
                <w:color w:val="58595B"/>
                <w:sz w:val="20"/>
                <w:szCs w:val="20"/>
              </w:rPr>
              <w:t>Identifico, describo y comparo</w:t>
            </w:r>
          </w:p>
        </w:tc>
        <w:tc>
          <w:tcPr>
            <w:tcW w:w="86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EDF2F8" w:fill="EDF2F8"/>
          </w:tcPr>
          <w:p w:rsidR="0024466A" w:rsidRPr="00576082" w:rsidRDefault="0024466A" w:rsidP="00A25850">
            <w:pPr>
              <w:spacing w:after="0" w:line="240" w:lineRule="auto"/>
              <w:jc w:val="both"/>
              <w:rPr>
                <w:color w:val="000000"/>
              </w:rPr>
            </w:pPr>
          </w:p>
        </w:tc>
        <w:tc>
          <w:tcPr>
            <w:tcW w:w="88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EDF2F8" w:fill="EDF2F8"/>
          </w:tcPr>
          <w:p w:rsidR="0024466A" w:rsidRPr="00A25850" w:rsidRDefault="00A25850" w:rsidP="00A2585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</w:pPr>
            <w:r w:rsidRPr="00576082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>A</w:t>
            </w:r>
            <w:r w:rsidR="0024466A" w:rsidRPr="00576082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>lgunas</w:t>
            </w:r>
            <w:r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 xml:space="preserve"> </w:t>
            </w:r>
            <w:r w:rsidR="0024466A" w:rsidRPr="00576082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>caracte</w:t>
            </w:r>
            <w:r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>-</w:t>
            </w:r>
            <w:r w:rsidR="0024466A" w:rsidRPr="00576082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>rísticas sociales, políticas, econó</w:t>
            </w:r>
            <w:r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>-</w:t>
            </w:r>
            <w:r w:rsidR="0024466A" w:rsidRPr="00576082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>micas</w:t>
            </w:r>
            <w:r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 xml:space="preserve"> </w:t>
            </w:r>
            <w:r w:rsidR="0024466A" w:rsidRPr="00576082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>y culturales de las comunida</w:t>
            </w:r>
            <w:r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>-</w:t>
            </w:r>
            <w:r w:rsidR="0024466A" w:rsidRPr="00576082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>des prehispánicas</w:t>
            </w:r>
            <w:r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 xml:space="preserve"> </w:t>
            </w:r>
            <w:r w:rsidR="0024466A" w:rsidRPr="00576082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>de Colombia y América.</w:t>
            </w:r>
          </w:p>
        </w:tc>
        <w:tc>
          <w:tcPr>
            <w:tcW w:w="83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EDF2F8" w:fill="EDF2F8"/>
          </w:tcPr>
          <w:p w:rsidR="0024466A" w:rsidRPr="00576082" w:rsidRDefault="0024466A" w:rsidP="00A25850">
            <w:pPr>
              <w:spacing w:after="0" w:line="240" w:lineRule="auto"/>
              <w:jc w:val="both"/>
              <w:rPr>
                <w:color w:val="000000"/>
              </w:rPr>
            </w:pPr>
          </w:p>
        </w:tc>
        <w:tc>
          <w:tcPr>
            <w:tcW w:w="89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EDF2F8" w:fill="EDF2F8"/>
          </w:tcPr>
          <w:p w:rsidR="0024466A" w:rsidRPr="00576082" w:rsidRDefault="0024466A" w:rsidP="00A25850">
            <w:pPr>
              <w:spacing w:after="0" w:line="240" w:lineRule="auto"/>
              <w:jc w:val="both"/>
              <w:rPr>
                <w:color w:val="000000"/>
              </w:rPr>
            </w:pPr>
          </w:p>
        </w:tc>
        <w:tc>
          <w:tcPr>
            <w:tcW w:w="90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EDF2F8" w:fill="EDF2F8"/>
          </w:tcPr>
          <w:p w:rsidR="0024466A" w:rsidRPr="00576082" w:rsidRDefault="0024466A" w:rsidP="00A25850">
            <w:pPr>
              <w:spacing w:after="0" w:line="240" w:lineRule="auto"/>
              <w:jc w:val="both"/>
              <w:rPr>
                <w:color w:val="000000"/>
              </w:rPr>
            </w:pPr>
          </w:p>
        </w:tc>
      </w:tr>
      <w:tr w:rsidR="00A25850" w:rsidTr="007F26D4">
        <w:tc>
          <w:tcPr>
            <w:tcW w:w="62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EDF2F8" w:fill="EDF2F8"/>
          </w:tcPr>
          <w:p w:rsidR="0024466A" w:rsidRPr="00576082" w:rsidRDefault="0024466A" w:rsidP="00A25850">
            <w:pPr>
              <w:spacing w:after="0" w:line="240" w:lineRule="auto"/>
              <w:jc w:val="both"/>
              <w:rPr>
                <w:b/>
                <w:bCs/>
                <w:color w:val="000000"/>
              </w:rPr>
            </w:pPr>
            <w:r w:rsidRPr="00576082">
              <w:rPr>
                <w:rFonts w:ascii="CheltenhamStd-LightCond" w:hAnsi="CheltenhamStd-LightCond" w:cs="CheltenhamStd-LightCond"/>
                <w:b/>
                <w:bCs/>
                <w:color w:val="58595B"/>
                <w:sz w:val="20"/>
                <w:szCs w:val="20"/>
              </w:rPr>
              <w:t>Relaciono</w:t>
            </w:r>
          </w:p>
        </w:tc>
        <w:tc>
          <w:tcPr>
            <w:tcW w:w="86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EDF2F8" w:fill="EDF2F8"/>
          </w:tcPr>
          <w:p w:rsidR="0024466A" w:rsidRPr="00576082" w:rsidRDefault="0024466A" w:rsidP="00A25850">
            <w:pPr>
              <w:spacing w:after="0" w:line="240" w:lineRule="auto"/>
              <w:jc w:val="both"/>
              <w:rPr>
                <w:color w:val="000000"/>
              </w:rPr>
            </w:pPr>
          </w:p>
        </w:tc>
        <w:tc>
          <w:tcPr>
            <w:tcW w:w="88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EDF2F8" w:fill="EDF2F8"/>
          </w:tcPr>
          <w:p w:rsidR="0024466A" w:rsidRPr="00A25850" w:rsidRDefault="0024466A" w:rsidP="00A2585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</w:pPr>
            <w:proofErr w:type="gramStart"/>
            <w:r w:rsidRPr="00576082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>estas</w:t>
            </w:r>
            <w:proofErr w:type="gramEnd"/>
            <w:r w:rsidRPr="00576082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 xml:space="preserve"> característi</w:t>
            </w:r>
            <w:r w:rsidR="00A25850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>-</w:t>
            </w:r>
            <w:r w:rsidRPr="00576082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>cas con las</w:t>
            </w:r>
            <w:r w:rsidR="00A25850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 xml:space="preserve"> </w:t>
            </w:r>
            <w:r w:rsidRPr="00576082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>con</w:t>
            </w:r>
            <w:r w:rsidR="00A25850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>-</w:t>
            </w:r>
            <w:r w:rsidRPr="00576082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>diciones del entor</w:t>
            </w:r>
            <w:r w:rsidR="00A25850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>-</w:t>
            </w:r>
            <w:r w:rsidRPr="00576082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>no particular de cada</w:t>
            </w:r>
            <w:r w:rsidR="00A25850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 xml:space="preserve"> </w:t>
            </w:r>
            <w:r w:rsidRPr="00576082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>cultura.</w:t>
            </w:r>
          </w:p>
        </w:tc>
        <w:tc>
          <w:tcPr>
            <w:tcW w:w="83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EDF2F8" w:fill="EDF2F8"/>
          </w:tcPr>
          <w:p w:rsidR="0024466A" w:rsidRPr="00576082" w:rsidRDefault="0024466A" w:rsidP="00A25850">
            <w:pPr>
              <w:spacing w:after="0" w:line="240" w:lineRule="auto"/>
              <w:jc w:val="both"/>
              <w:rPr>
                <w:color w:val="000000"/>
              </w:rPr>
            </w:pPr>
          </w:p>
        </w:tc>
        <w:tc>
          <w:tcPr>
            <w:tcW w:w="89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EDF2F8" w:fill="EDF2F8"/>
          </w:tcPr>
          <w:p w:rsidR="0024466A" w:rsidRPr="00576082" w:rsidRDefault="0024466A" w:rsidP="00A25850">
            <w:pPr>
              <w:spacing w:after="0" w:line="240" w:lineRule="auto"/>
              <w:jc w:val="both"/>
              <w:rPr>
                <w:color w:val="000000"/>
              </w:rPr>
            </w:pPr>
          </w:p>
        </w:tc>
        <w:tc>
          <w:tcPr>
            <w:tcW w:w="90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EDF2F8" w:fill="EDF2F8"/>
          </w:tcPr>
          <w:p w:rsidR="0024466A" w:rsidRPr="00576082" w:rsidRDefault="0024466A" w:rsidP="00A25850">
            <w:pPr>
              <w:spacing w:after="0" w:line="240" w:lineRule="auto"/>
              <w:jc w:val="both"/>
              <w:rPr>
                <w:color w:val="000000"/>
              </w:rPr>
            </w:pPr>
          </w:p>
        </w:tc>
      </w:tr>
      <w:tr w:rsidR="00A25850" w:rsidTr="007F26D4">
        <w:tc>
          <w:tcPr>
            <w:tcW w:w="62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EDF2F8" w:fill="EDF2F8"/>
          </w:tcPr>
          <w:p w:rsidR="0024466A" w:rsidRPr="00576082" w:rsidRDefault="0024466A" w:rsidP="00A25850">
            <w:pPr>
              <w:spacing w:after="0" w:line="240" w:lineRule="auto"/>
              <w:jc w:val="both"/>
              <w:rPr>
                <w:b/>
                <w:bCs/>
                <w:color w:val="000000"/>
              </w:rPr>
            </w:pPr>
            <w:r w:rsidRPr="00576082">
              <w:rPr>
                <w:rFonts w:ascii="CheltenhamStd-LightCond" w:hAnsi="CheltenhamStd-LightCond" w:cs="CheltenhamStd-LightCond"/>
                <w:b/>
                <w:bCs/>
                <w:color w:val="58595B"/>
                <w:sz w:val="20"/>
                <w:szCs w:val="20"/>
              </w:rPr>
              <w:t>Identifico y comparo</w:t>
            </w:r>
          </w:p>
        </w:tc>
        <w:tc>
          <w:tcPr>
            <w:tcW w:w="86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EDF2F8" w:fill="EDF2F8"/>
          </w:tcPr>
          <w:p w:rsidR="0024466A" w:rsidRPr="00576082" w:rsidRDefault="0024466A" w:rsidP="00A25850">
            <w:pPr>
              <w:spacing w:after="0" w:line="240" w:lineRule="auto"/>
              <w:jc w:val="both"/>
              <w:rPr>
                <w:color w:val="000000"/>
              </w:rPr>
            </w:pPr>
          </w:p>
        </w:tc>
        <w:tc>
          <w:tcPr>
            <w:tcW w:w="88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EDF2F8" w:fill="EDF2F8"/>
          </w:tcPr>
          <w:p w:rsidR="0024466A" w:rsidRPr="00A25850" w:rsidRDefault="0024466A" w:rsidP="00A2585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</w:pPr>
            <w:proofErr w:type="gramStart"/>
            <w:r w:rsidRPr="00576082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>algunas</w:t>
            </w:r>
            <w:proofErr w:type="gramEnd"/>
            <w:r w:rsidRPr="00576082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 xml:space="preserve"> causas que</w:t>
            </w:r>
            <w:r w:rsidR="00A25850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 xml:space="preserve"> </w:t>
            </w:r>
            <w:r w:rsidRPr="00576082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>dieron lugar a los diferentes pe</w:t>
            </w:r>
            <w:r w:rsidR="00A25850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>-</w:t>
            </w:r>
            <w:r w:rsidRPr="00576082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>ríodos</w:t>
            </w:r>
            <w:r w:rsidR="00A25850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 xml:space="preserve"> </w:t>
            </w:r>
            <w:r w:rsidRPr="00576082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>históricos en Colombia (Des</w:t>
            </w:r>
            <w:r w:rsidR="00A25850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>-</w:t>
            </w:r>
            <w:r w:rsidRPr="00576082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>cubrimiento,</w:t>
            </w:r>
            <w:r w:rsidR="00A25850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 xml:space="preserve"> </w:t>
            </w:r>
            <w:r w:rsidRPr="00576082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>Co</w:t>
            </w:r>
            <w:r w:rsidR="00A25850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>-</w:t>
            </w:r>
            <w:r w:rsidRPr="00576082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>lonia, Indepen</w:t>
            </w:r>
            <w:r w:rsidR="00A25850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>-</w:t>
            </w:r>
            <w:r w:rsidRPr="00576082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>dencia</w:t>
            </w:r>
            <w:r w:rsidR="00A25850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>…</w:t>
            </w:r>
            <w:r w:rsidRPr="00576082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>).</w:t>
            </w:r>
          </w:p>
        </w:tc>
        <w:tc>
          <w:tcPr>
            <w:tcW w:w="83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EDF2F8" w:fill="EDF2F8"/>
          </w:tcPr>
          <w:p w:rsidR="0024466A" w:rsidRPr="00576082" w:rsidRDefault="0024466A" w:rsidP="00A25850">
            <w:pPr>
              <w:spacing w:after="0" w:line="240" w:lineRule="auto"/>
              <w:jc w:val="both"/>
              <w:rPr>
                <w:color w:val="000000"/>
              </w:rPr>
            </w:pPr>
          </w:p>
        </w:tc>
        <w:tc>
          <w:tcPr>
            <w:tcW w:w="89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EDF2F8" w:fill="EDF2F8"/>
          </w:tcPr>
          <w:p w:rsidR="0024466A" w:rsidRPr="00576082" w:rsidRDefault="0024466A" w:rsidP="00A25850">
            <w:pPr>
              <w:spacing w:after="0" w:line="240" w:lineRule="auto"/>
              <w:jc w:val="both"/>
              <w:rPr>
                <w:color w:val="000000"/>
              </w:rPr>
            </w:pPr>
          </w:p>
        </w:tc>
        <w:tc>
          <w:tcPr>
            <w:tcW w:w="90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EDF2F8" w:fill="EDF2F8"/>
          </w:tcPr>
          <w:p w:rsidR="0024466A" w:rsidRPr="00576082" w:rsidRDefault="0024466A" w:rsidP="00A25850">
            <w:pPr>
              <w:spacing w:after="0" w:line="240" w:lineRule="auto"/>
              <w:jc w:val="both"/>
              <w:rPr>
                <w:color w:val="000000"/>
              </w:rPr>
            </w:pPr>
          </w:p>
        </w:tc>
      </w:tr>
      <w:tr w:rsidR="00A25850" w:rsidTr="007F26D4">
        <w:tc>
          <w:tcPr>
            <w:tcW w:w="62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EDF2F8" w:fill="EDF2F8"/>
          </w:tcPr>
          <w:p w:rsidR="0024466A" w:rsidRPr="00576082" w:rsidRDefault="0024466A" w:rsidP="00A25850">
            <w:pPr>
              <w:spacing w:after="0" w:line="240" w:lineRule="auto"/>
              <w:jc w:val="both"/>
              <w:rPr>
                <w:b/>
                <w:bCs/>
                <w:color w:val="000000"/>
              </w:rPr>
            </w:pPr>
            <w:r w:rsidRPr="00576082">
              <w:rPr>
                <w:rFonts w:ascii="CheltenhamStd-LightCond" w:hAnsi="CheltenhamStd-LightCond" w:cs="CheltenhamStd-LightCond"/>
                <w:b/>
                <w:bCs/>
                <w:color w:val="58595B"/>
                <w:sz w:val="20"/>
                <w:szCs w:val="20"/>
              </w:rPr>
              <w:t>Me ubico</w:t>
            </w:r>
          </w:p>
        </w:tc>
        <w:tc>
          <w:tcPr>
            <w:tcW w:w="86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EDF2F8" w:fill="EDF2F8"/>
          </w:tcPr>
          <w:p w:rsidR="0024466A" w:rsidRPr="00576082" w:rsidRDefault="0024466A" w:rsidP="00A25850">
            <w:pPr>
              <w:spacing w:after="0" w:line="240" w:lineRule="auto"/>
              <w:jc w:val="both"/>
              <w:rPr>
                <w:color w:val="000000"/>
              </w:rPr>
            </w:pPr>
          </w:p>
        </w:tc>
        <w:tc>
          <w:tcPr>
            <w:tcW w:w="88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EDF2F8" w:fill="EDF2F8"/>
          </w:tcPr>
          <w:p w:rsidR="0024466A" w:rsidRPr="00576082" w:rsidRDefault="0024466A" w:rsidP="00A2585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/>
              </w:rPr>
            </w:pPr>
          </w:p>
        </w:tc>
        <w:tc>
          <w:tcPr>
            <w:tcW w:w="83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EDF2F8" w:fill="EDF2F8"/>
          </w:tcPr>
          <w:p w:rsidR="0024466A" w:rsidRPr="00A25850" w:rsidRDefault="00A25850" w:rsidP="00A2585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</w:pPr>
            <w:r w:rsidRPr="00576082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>E</w:t>
            </w:r>
            <w:r w:rsidR="0024466A" w:rsidRPr="00576082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>n el entorno fí</w:t>
            </w:r>
            <w:r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>-</w:t>
            </w:r>
            <w:r w:rsidR="0024466A" w:rsidRPr="00576082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>sico utilizando</w:t>
            </w:r>
            <w:r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 xml:space="preserve"> </w:t>
            </w:r>
            <w:r w:rsidR="0024466A" w:rsidRPr="00576082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>referentes espa</w:t>
            </w:r>
            <w:r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>-</w:t>
            </w:r>
            <w:r w:rsidR="0024466A" w:rsidRPr="00576082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>ciales (izquierda, derecha,</w:t>
            </w:r>
            <w:r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 xml:space="preserve"> </w:t>
            </w:r>
            <w:r w:rsidR="0024466A" w:rsidRPr="00576082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>puntos cardinales).</w:t>
            </w:r>
          </w:p>
        </w:tc>
        <w:tc>
          <w:tcPr>
            <w:tcW w:w="89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EDF2F8" w:fill="EDF2F8"/>
          </w:tcPr>
          <w:p w:rsidR="0024466A" w:rsidRPr="00576082" w:rsidRDefault="0024466A" w:rsidP="00A25850">
            <w:pPr>
              <w:spacing w:after="0" w:line="240" w:lineRule="auto"/>
              <w:jc w:val="both"/>
              <w:rPr>
                <w:color w:val="000000"/>
              </w:rPr>
            </w:pPr>
          </w:p>
        </w:tc>
        <w:tc>
          <w:tcPr>
            <w:tcW w:w="90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EDF2F8" w:fill="EDF2F8"/>
          </w:tcPr>
          <w:p w:rsidR="0024466A" w:rsidRPr="00576082" w:rsidRDefault="0024466A" w:rsidP="00A25850">
            <w:pPr>
              <w:spacing w:after="0" w:line="240" w:lineRule="auto"/>
              <w:jc w:val="both"/>
              <w:rPr>
                <w:color w:val="000000"/>
              </w:rPr>
            </w:pPr>
          </w:p>
        </w:tc>
      </w:tr>
      <w:tr w:rsidR="00A25850" w:rsidTr="007F26D4">
        <w:tc>
          <w:tcPr>
            <w:tcW w:w="62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EDF2F8" w:fill="EDF2F8"/>
          </w:tcPr>
          <w:p w:rsidR="0024466A" w:rsidRPr="00576082" w:rsidRDefault="0024466A" w:rsidP="00A25850">
            <w:pPr>
              <w:spacing w:after="0" w:line="240" w:lineRule="auto"/>
              <w:jc w:val="both"/>
              <w:rPr>
                <w:b/>
                <w:bCs/>
                <w:color w:val="000000"/>
              </w:rPr>
            </w:pPr>
            <w:r w:rsidRPr="00576082">
              <w:rPr>
                <w:rFonts w:ascii="CheltenhamStd-LightCond" w:hAnsi="CheltenhamStd-LightCond" w:cs="CheltenhamStd-LightCond"/>
                <w:b/>
                <w:bCs/>
                <w:color w:val="58595B"/>
                <w:sz w:val="20"/>
                <w:szCs w:val="20"/>
              </w:rPr>
              <w:t>Clasifico y describo</w:t>
            </w:r>
          </w:p>
        </w:tc>
        <w:tc>
          <w:tcPr>
            <w:tcW w:w="86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EDF2F8" w:fill="EDF2F8"/>
          </w:tcPr>
          <w:p w:rsidR="0024466A" w:rsidRPr="00576082" w:rsidRDefault="0024466A" w:rsidP="00A25850">
            <w:pPr>
              <w:spacing w:after="0" w:line="240" w:lineRule="auto"/>
              <w:jc w:val="both"/>
              <w:rPr>
                <w:color w:val="000000"/>
              </w:rPr>
            </w:pPr>
          </w:p>
        </w:tc>
        <w:tc>
          <w:tcPr>
            <w:tcW w:w="88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EDF2F8" w:fill="EDF2F8"/>
          </w:tcPr>
          <w:p w:rsidR="0024466A" w:rsidRPr="00576082" w:rsidRDefault="0024466A" w:rsidP="00A25850">
            <w:pPr>
              <w:spacing w:after="0" w:line="240" w:lineRule="auto"/>
              <w:jc w:val="both"/>
              <w:rPr>
                <w:color w:val="000000"/>
              </w:rPr>
            </w:pPr>
          </w:p>
        </w:tc>
        <w:tc>
          <w:tcPr>
            <w:tcW w:w="83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EDF2F8" w:fill="EDF2F8"/>
          </w:tcPr>
          <w:p w:rsidR="0024466A" w:rsidRPr="00A25850" w:rsidRDefault="0024466A" w:rsidP="00A2585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</w:pPr>
            <w:proofErr w:type="gramStart"/>
            <w:r w:rsidRPr="00576082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>diferentes</w:t>
            </w:r>
            <w:proofErr w:type="gramEnd"/>
            <w:r w:rsidRPr="00576082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 xml:space="preserve"> activi</w:t>
            </w:r>
            <w:r w:rsidR="00A25850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>-</w:t>
            </w:r>
            <w:r w:rsidRPr="00576082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>dades</w:t>
            </w:r>
            <w:r w:rsidR="00A25850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 xml:space="preserve"> </w:t>
            </w:r>
            <w:r w:rsidRPr="00576082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>económi</w:t>
            </w:r>
            <w:r w:rsidR="00A25850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>-</w:t>
            </w:r>
            <w:r w:rsidRPr="00576082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>cas (producción, distribución,</w:t>
            </w:r>
            <w:r w:rsidR="00A25850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 xml:space="preserve"> </w:t>
            </w:r>
            <w:r w:rsidRPr="00576082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>consumo…) en diferentes sectores</w:t>
            </w:r>
            <w:r w:rsidR="00A25850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 xml:space="preserve"> </w:t>
            </w:r>
            <w:r w:rsidRPr="00576082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>econó</w:t>
            </w:r>
            <w:r w:rsidR="00A25850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>-</w:t>
            </w:r>
            <w:r w:rsidRPr="00576082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>micos (agrícola, ganadero,</w:t>
            </w:r>
            <w:r w:rsidR="00A25850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 xml:space="preserve"> </w:t>
            </w:r>
            <w:r w:rsidRPr="00576082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>mine</w:t>
            </w:r>
            <w:r w:rsidR="00A25850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>-</w:t>
            </w:r>
            <w:r w:rsidRPr="00576082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>ro, industrial...) y reconozco su</w:t>
            </w:r>
            <w:r w:rsidR="00A25850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 xml:space="preserve"> </w:t>
            </w:r>
            <w:r w:rsidRPr="00576082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>im</w:t>
            </w:r>
            <w:r w:rsidR="00A25850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>-</w:t>
            </w:r>
            <w:r w:rsidRPr="00576082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>pacto en las co</w:t>
            </w:r>
            <w:r w:rsidR="00A25850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>-</w:t>
            </w:r>
            <w:r w:rsidRPr="00576082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>munidades.</w:t>
            </w:r>
          </w:p>
        </w:tc>
        <w:tc>
          <w:tcPr>
            <w:tcW w:w="89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EDF2F8" w:fill="EDF2F8"/>
          </w:tcPr>
          <w:p w:rsidR="0024466A" w:rsidRPr="00576082" w:rsidRDefault="0024466A" w:rsidP="00A25850">
            <w:pPr>
              <w:spacing w:after="0" w:line="240" w:lineRule="auto"/>
              <w:jc w:val="both"/>
              <w:rPr>
                <w:color w:val="000000"/>
              </w:rPr>
            </w:pPr>
          </w:p>
        </w:tc>
        <w:tc>
          <w:tcPr>
            <w:tcW w:w="90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EDF2F8" w:fill="EDF2F8"/>
          </w:tcPr>
          <w:p w:rsidR="0024466A" w:rsidRPr="00576082" w:rsidRDefault="0024466A" w:rsidP="00A25850">
            <w:pPr>
              <w:spacing w:after="0" w:line="240" w:lineRule="auto"/>
              <w:jc w:val="both"/>
              <w:rPr>
                <w:color w:val="000000"/>
              </w:rPr>
            </w:pPr>
          </w:p>
        </w:tc>
      </w:tr>
      <w:tr w:rsidR="00A25850" w:rsidTr="007F26D4">
        <w:tc>
          <w:tcPr>
            <w:tcW w:w="62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EDF2F8" w:fill="EDF2F8"/>
          </w:tcPr>
          <w:p w:rsidR="0024466A" w:rsidRPr="00576082" w:rsidRDefault="0024466A" w:rsidP="00A25850">
            <w:pPr>
              <w:spacing w:after="0" w:line="240" w:lineRule="auto"/>
              <w:jc w:val="both"/>
              <w:rPr>
                <w:b/>
                <w:bCs/>
                <w:color w:val="000000"/>
              </w:rPr>
            </w:pPr>
            <w:r w:rsidRPr="00576082">
              <w:rPr>
                <w:rFonts w:ascii="CheltenhamStd-LightCond" w:hAnsi="CheltenhamStd-LightCond" w:cs="CheltenhamStd-LightCond"/>
                <w:b/>
                <w:bCs/>
                <w:color w:val="58595B"/>
                <w:sz w:val="20"/>
                <w:szCs w:val="20"/>
              </w:rPr>
              <w:t>Explico</w:t>
            </w:r>
          </w:p>
        </w:tc>
        <w:tc>
          <w:tcPr>
            <w:tcW w:w="86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EDF2F8" w:fill="EDF2F8"/>
          </w:tcPr>
          <w:p w:rsidR="0024466A" w:rsidRPr="00576082" w:rsidRDefault="0024466A" w:rsidP="00A25850">
            <w:pPr>
              <w:spacing w:after="0" w:line="240" w:lineRule="auto"/>
              <w:jc w:val="both"/>
              <w:rPr>
                <w:color w:val="000000"/>
              </w:rPr>
            </w:pPr>
          </w:p>
        </w:tc>
        <w:tc>
          <w:tcPr>
            <w:tcW w:w="88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EDF2F8" w:fill="EDF2F8"/>
          </w:tcPr>
          <w:p w:rsidR="0024466A" w:rsidRPr="00576082" w:rsidRDefault="0024466A" w:rsidP="00A25850">
            <w:pPr>
              <w:spacing w:after="0" w:line="240" w:lineRule="auto"/>
              <w:jc w:val="both"/>
              <w:rPr>
                <w:color w:val="000000"/>
              </w:rPr>
            </w:pPr>
          </w:p>
        </w:tc>
        <w:tc>
          <w:tcPr>
            <w:tcW w:w="83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EDF2F8" w:fill="EDF2F8"/>
          </w:tcPr>
          <w:p w:rsidR="0024466A" w:rsidRPr="00576082" w:rsidRDefault="0024466A" w:rsidP="00A25850">
            <w:pPr>
              <w:spacing w:after="0" w:line="240" w:lineRule="auto"/>
              <w:jc w:val="both"/>
              <w:rPr>
                <w:color w:val="000000"/>
              </w:rPr>
            </w:pPr>
          </w:p>
        </w:tc>
        <w:tc>
          <w:tcPr>
            <w:tcW w:w="89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EDF2F8" w:fill="EDF2F8"/>
          </w:tcPr>
          <w:p w:rsidR="0024466A" w:rsidRPr="00576082" w:rsidRDefault="0024466A" w:rsidP="00A2585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</w:pPr>
            <w:proofErr w:type="gramStart"/>
            <w:r w:rsidRPr="00576082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>semejanzas</w:t>
            </w:r>
            <w:proofErr w:type="gramEnd"/>
            <w:r w:rsidRPr="00576082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 xml:space="preserve"> y dife</w:t>
            </w:r>
            <w:r w:rsidR="00A25850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>-</w:t>
            </w:r>
            <w:r w:rsidRPr="00576082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>rencias</w:t>
            </w:r>
            <w:r w:rsidR="00A25850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 xml:space="preserve"> </w:t>
            </w:r>
            <w:r w:rsidRPr="00576082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>entre or</w:t>
            </w:r>
            <w:r w:rsidR="00A25850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>-</w:t>
            </w:r>
            <w:r w:rsidRPr="00576082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>ganizaciones polí</w:t>
            </w:r>
            <w:r w:rsidR="00A25850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>-</w:t>
            </w:r>
            <w:r w:rsidRPr="00576082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>tico-administrati</w:t>
            </w:r>
            <w:r w:rsidR="00A25850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>-</w:t>
            </w:r>
            <w:r w:rsidRPr="00576082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>vas.</w:t>
            </w:r>
          </w:p>
          <w:p w:rsidR="0024466A" w:rsidRPr="00576082" w:rsidRDefault="0024466A" w:rsidP="00A25850">
            <w:pPr>
              <w:spacing w:after="0" w:line="240" w:lineRule="auto"/>
              <w:jc w:val="both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</w:pPr>
          </w:p>
          <w:p w:rsidR="0024466A" w:rsidRPr="00A25850" w:rsidRDefault="0024466A" w:rsidP="00A2585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</w:pPr>
            <w:proofErr w:type="gramStart"/>
            <w:r w:rsidRPr="00576082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>el</w:t>
            </w:r>
            <w:proofErr w:type="gramEnd"/>
            <w:r w:rsidRPr="00576082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 xml:space="preserve"> impacto de al</w:t>
            </w:r>
            <w:r w:rsidR="00A25850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>-</w:t>
            </w:r>
            <w:r w:rsidRPr="00576082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>gunos hechos</w:t>
            </w:r>
            <w:r w:rsidR="00A25850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 xml:space="preserve"> </w:t>
            </w:r>
            <w:r w:rsidRPr="00576082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>his</w:t>
            </w:r>
            <w:r w:rsidR="00A25850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>-</w:t>
            </w:r>
            <w:r w:rsidRPr="00576082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>tóricos en la for</w:t>
            </w:r>
            <w:r w:rsidR="00A25850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>-</w:t>
            </w:r>
            <w:r w:rsidRPr="00576082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>mación limítrofe</w:t>
            </w:r>
            <w:r w:rsidR="00A25850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 xml:space="preserve"> </w:t>
            </w:r>
            <w:r w:rsidRPr="00576082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>del territorio co</w:t>
            </w:r>
            <w:r w:rsidR="00A25850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>-</w:t>
            </w:r>
            <w:r w:rsidRPr="00576082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>lombiano</w:t>
            </w:r>
            <w:r w:rsidR="00A25850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 xml:space="preserve"> </w:t>
            </w:r>
            <w:r w:rsidRPr="00576082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>(Virrei</w:t>
            </w:r>
            <w:r w:rsidR="00A25850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>-</w:t>
            </w:r>
            <w:r w:rsidRPr="00576082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>nato de la Nueva Granada,</w:t>
            </w:r>
            <w:r w:rsidR="00A25850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 xml:space="preserve"> </w:t>
            </w:r>
            <w:r w:rsidRPr="00576082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>Gran Co</w:t>
            </w:r>
            <w:r w:rsidR="00A25850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>-</w:t>
            </w:r>
            <w:r w:rsidRPr="00576082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>lombia, separación de Panamá…).</w:t>
            </w:r>
          </w:p>
        </w:tc>
        <w:tc>
          <w:tcPr>
            <w:tcW w:w="90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EDF2F8" w:fill="EDF2F8"/>
          </w:tcPr>
          <w:p w:rsidR="0024466A" w:rsidRPr="00576082" w:rsidRDefault="0024466A" w:rsidP="00A25850">
            <w:pPr>
              <w:spacing w:after="0" w:line="240" w:lineRule="auto"/>
              <w:jc w:val="both"/>
              <w:rPr>
                <w:color w:val="000000"/>
              </w:rPr>
            </w:pPr>
          </w:p>
        </w:tc>
      </w:tr>
      <w:tr w:rsidR="00A25850" w:rsidTr="007F26D4">
        <w:tc>
          <w:tcPr>
            <w:tcW w:w="62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EDF2F8" w:fill="EDF2F8"/>
          </w:tcPr>
          <w:p w:rsidR="0024466A" w:rsidRPr="00576082" w:rsidRDefault="0024466A" w:rsidP="00A25850">
            <w:pPr>
              <w:spacing w:after="0" w:line="240" w:lineRule="auto"/>
              <w:jc w:val="both"/>
              <w:rPr>
                <w:b/>
                <w:bCs/>
                <w:color w:val="000000"/>
              </w:rPr>
            </w:pPr>
            <w:r w:rsidRPr="00576082">
              <w:rPr>
                <w:rFonts w:ascii="CheltenhamStd-LightCond" w:hAnsi="CheltenhamStd-LightCond" w:cs="CheltenhamStd-LightCond"/>
                <w:b/>
                <w:bCs/>
                <w:color w:val="58595B"/>
                <w:sz w:val="20"/>
                <w:szCs w:val="20"/>
              </w:rPr>
              <w:t>Conozco</w:t>
            </w:r>
          </w:p>
        </w:tc>
        <w:tc>
          <w:tcPr>
            <w:tcW w:w="86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EDF2F8" w:fill="EDF2F8"/>
          </w:tcPr>
          <w:p w:rsidR="0024466A" w:rsidRPr="00576082" w:rsidRDefault="0024466A" w:rsidP="00A25850">
            <w:pPr>
              <w:spacing w:after="0" w:line="240" w:lineRule="auto"/>
              <w:jc w:val="both"/>
              <w:rPr>
                <w:color w:val="000000"/>
              </w:rPr>
            </w:pPr>
          </w:p>
        </w:tc>
        <w:tc>
          <w:tcPr>
            <w:tcW w:w="88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EDF2F8" w:fill="EDF2F8"/>
          </w:tcPr>
          <w:p w:rsidR="0024466A" w:rsidRPr="00576082" w:rsidRDefault="0024466A" w:rsidP="00A25850">
            <w:pPr>
              <w:spacing w:after="0" w:line="240" w:lineRule="auto"/>
              <w:jc w:val="both"/>
              <w:rPr>
                <w:color w:val="000000"/>
              </w:rPr>
            </w:pPr>
          </w:p>
        </w:tc>
        <w:tc>
          <w:tcPr>
            <w:tcW w:w="83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EDF2F8" w:fill="EDF2F8"/>
          </w:tcPr>
          <w:p w:rsidR="0024466A" w:rsidRPr="00576082" w:rsidRDefault="0024466A" w:rsidP="00A25850">
            <w:pPr>
              <w:spacing w:after="0" w:line="240" w:lineRule="auto"/>
              <w:jc w:val="both"/>
              <w:rPr>
                <w:color w:val="000000"/>
              </w:rPr>
            </w:pPr>
          </w:p>
        </w:tc>
        <w:tc>
          <w:tcPr>
            <w:tcW w:w="89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EDF2F8" w:fill="EDF2F8"/>
          </w:tcPr>
          <w:p w:rsidR="0024466A" w:rsidRPr="00A25850" w:rsidRDefault="0024466A" w:rsidP="00A2585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</w:pPr>
            <w:proofErr w:type="gramStart"/>
            <w:r w:rsidRPr="00576082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>los</w:t>
            </w:r>
            <w:proofErr w:type="gramEnd"/>
            <w:r w:rsidRPr="00576082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 xml:space="preserve"> Derechos de los</w:t>
            </w:r>
            <w:r w:rsidR="00A25850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 xml:space="preserve"> </w:t>
            </w:r>
            <w:r w:rsidRPr="00576082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>Niños e identifi co algunas institu</w:t>
            </w:r>
            <w:r w:rsidR="00A25850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>-</w:t>
            </w:r>
            <w:r w:rsidRPr="00576082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>ciones</w:t>
            </w:r>
            <w:r w:rsidR="00A25850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 xml:space="preserve"> </w:t>
            </w:r>
            <w:r w:rsidRPr="00576082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>locales, na</w:t>
            </w:r>
            <w:r w:rsidR="00A25850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>-</w:t>
            </w:r>
            <w:r w:rsidRPr="00576082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>cionales e</w:t>
            </w:r>
            <w:r w:rsidR="00A25850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 xml:space="preserve"> </w:t>
            </w:r>
            <w:r w:rsidRPr="00576082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>inter</w:t>
            </w:r>
            <w:r w:rsidR="00A25850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>-</w:t>
            </w:r>
            <w:r w:rsidRPr="00576082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>nacionales que velan por su</w:t>
            </w:r>
            <w:r w:rsidR="00A25850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 xml:space="preserve"> </w:t>
            </w:r>
            <w:r w:rsidRPr="00576082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>cum</w:t>
            </w:r>
            <w:r w:rsidR="00A25850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>-</w:t>
            </w:r>
            <w:r w:rsidRPr="00576082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>plimiento (perso</w:t>
            </w:r>
            <w:r w:rsidR="00A25850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>-</w:t>
            </w:r>
            <w:r w:rsidRPr="00576082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>nería estudiantil,</w:t>
            </w:r>
            <w:r w:rsidR="00A25850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 xml:space="preserve"> </w:t>
            </w:r>
            <w:r w:rsidRPr="00576082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>comisaría de fa</w:t>
            </w:r>
            <w:r w:rsidR="00A25850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>-</w:t>
            </w:r>
            <w:r w:rsidRPr="00576082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>milia, Unicef…).</w:t>
            </w:r>
          </w:p>
        </w:tc>
        <w:tc>
          <w:tcPr>
            <w:tcW w:w="90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EDF2F8" w:fill="EDF2F8"/>
          </w:tcPr>
          <w:p w:rsidR="0024466A" w:rsidRPr="00576082" w:rsidRDefault="0024466A" w:rsidP="00A25850">
            <w:pPr>
              <w:spacing w:after="0" w:line="240" w:lineRule="auto"/>
              <w:jc w:val="both"/>
              <w:rPr>
                <w:color w:val="000000"/>
              </w:rPr>
            </w:pPr>
          </w:p>
        </w:tc>
      </w:tr>
      <w:tr w:rsidR="00A25850" w:rsidTr="007F26D4">
        <w:tc>
          <w:tcPr>
            <w:tcW w:w="62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EDF2F8" w:fill="EDF2F8"/>
          </w:tcPr>
          <w:p w:rsidR="0024466A" w:rsidRPr="00576082" w:rsidRDefault="0024466A" w:rsidP="00A25850">
            <w:pPr>
              <w:spacing w:after="0" w:line="240" w:lineRule="auto"/>
              <w:jc w:val="both"/>
              <w:rPr>
                <w:b/>
                <w:bCs/>
                <w:color w:val="000000"/>
              </w:rPr>
            </w:pPr>
            <w:r w:rsidRPr="00576082">
              <w:rPr>
                <w:rFonts w:ascii="CheltenhamStd-LightCond" w:hAnsi="CheltenhamStd-LightCond" w:cs="CheltenhamStd-LightCond"/>
                <w:b/>
                <w:bCs/>
                <w:color w:val="58595B"/>
                <w:sz w:val="20"/>
                <w:szCs w:val="20"/>
              </w:rPr>
              <w:t>Reconozco y respeto</w:t>
            </w:r>
          </w:p>
        </w:tc>
        <w:tc>
          <w:tcPr>
            <w:tcW w:w="86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EDF2F8" w:fill="EDF2F8"/>
          </w:tcPr>
          <w:p w:rsidR="0024466A" w:rsidRPr="00576082" w:rsidRDefault="0024466A" w:rsidP="00A25850">
            <w:pPr>
              <w:spacing w:after="0" w:line="240" w:lineRule="auto"/>
              <w:jc w:val="both"/>
              <w:rPr>
                <w:color w:val="000000"/>
              </w:rPr>
            </w:pPr>
          </w:p>
        </w:tc>
        <w:tc>
          <w:tcPr>
            <w:tcW w:w="88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EDF2F8" w:fill="EDF2F8"/>
          </w:tcPr>
          <w:p w:rsidR="0024466A" w:rsidRPr="00576082" w:rsidRDefault="0024466A" w:rsidP="00A25850">
            <w:pPr>
              <w:spacing w:after="0" w:line="240" w:lineRule="auto"/>
              <w:jc w:val="both"/>
              <w:rPr>
                <w:color w:val="000000"/>
              </w:rPr>
            </w:pPr>
          </w:p>
        </w:tc>
        <w:tc>
          <w:tcPr>
            <w:tcW w:w="83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EDF2F8" w:fill="EDF2F8"/>
          </w:tcPr>
          <w:p w:rsidR="0024466A" w:rsidRPr="00576082" w:rsidRDefault="0024466A" w:rsidP="00A25850">
            <w:pPr>
              <w:spacing w:after="0" w:line="240" w:lineRule="auto"/>
              <w:jc w:val="both"/>
              <w:rPr>
                <w:color w:val="000000"/>
              </w:rPr>
            </w:pPr>
          </w:p>
        </w:tc>
        <w:tc>
          <w:tcPr>
            <w:tcW w:w="89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EDF2F8" w:fill="EDF2F8"/>
          </w:tcPr>
          <w:p w:rsidR="0024466A" w:rsidRPr="00576082" w:rsidRDefault="0024466A" w:rsidP="00A25850">
            <w:pPr>
              <w:spacing w:after="0" w:line="240" w:lineRule="auto"/>
              <w:jc w:val="both"/>
              <w:rPr>
                <w:color w:val="000000"/>
              </w:rPr>
            </w:pPr>
          </w:p>
        </w:tc>
        <w:tc>
          <w:tcPr>
            <w:tcW w:w="90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EDF2F8" w:fill="EDF2F8"/>
          </w:tcPr>
          <w:p w:rsidR="0024466A" w:rsidRPr="0077239C" w:rsidRDefault="0024466A" w:rsidP="007723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</w:pPr>
            <w:proofErr w:type="gramStart"/>
            <w:r w:rsidRPr="00576082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>diferentes</w:t>
            </w:r>
            <w:proofErr w:type="gramEnd"/>
            <w:r w:rsidRPr="00576082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 xml:space="preserve"> puntos</w:t>
            </w:r>
            <w:r w:rsidR="00A25850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 xml:space="preserve"> </w:t>
            </w:r>
            <w:r w:rsidRPr="00576082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>de vista acerca de un fenómeno</w:t>
            </w:r>
            <w:r w:rsidR="0077239C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 xml:space="preserve"> </w:t>
            </w:r>
            <w:r w:rsidRPr="00576082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>so</w:t>
            </w:r>
            <w:r w:rsidR="0077239C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>-</w:t>
            </w:r>
            <w:r w:rsidRPr="00576082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>cial.</w:t>
            </w:r>
          </w:p>
        </w:tc>
      </w:tr>
      <w:tr w:rsidR="00A25850" w:rsidTr="007F26D4">
        <w:tc>
          <w:tcPr>
            <w:tcW w:w="62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EDF2F8" w:fill="EDF2F8"/>
          </w:tcPr>
          <w:p w:rsidR="0024466A" w:rsidRPr="00576082" w:rsidRDefault="0024466A" w:rsidP="0077239C">
            <w:pPr>
              <w:spacing w:after="0" w:line="240" w:lineRule="auto"/>
              <w:jc w:val="both"/>
              <w:rPr>
                <w:b/>
                <w:bCs/>
                <w:color w:val="000000"/>
              </w:rPr>
            </w:pPr>
            <w:r w:rsidRPr="00576082">
              <w:rPr>
                <w:rFonts w:ascii="CheltenhamStd-LightCond" w:hAnsi="CheltenhamStd-LightCond" w:cs="CheltenhamStd-LightCond"/>
                <w:b/>
                <w:bCs/>
                <w:color w:val="58595B"/>
                <w:sz w:val="20"/>
                <w:szCs w:val="20"/>
              </w:rPr>
              <w:t>Participo</w:t>
            </w:r>
          </w:p>
        </w:tc>
        <w:tc>
          <w:tcPr>
            <w:tcW w:w="86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EDF2F8" w:fill="EDF2F8"/>
          </w:tcPr>
          <w:p w:rsidR="0024466A" w:rsidRPr="00576082" w:rsidRDefault="0024466A" w:rsidP="0077239C">
            <w:pPr>
              <w:spacing w:after="0" w:line="240" w:lineRule="auto"/>
              <w:jc w:val="both"/>
              <w:rPr>
                <w:color w:val="000000"/>
              </w:rPr>
            </w:pPr>
          </w:p>
        </w:tc>
        <w:tc>
          <w:tcPr>
            <w:tcW w:w="88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EDF2F8" w:fill="EDF2F8"/>
          </w:tcPr>
          <w:p w:rsidR="0024466A" w:rsidRPr="00576082" w:rsidRDefault="0024466A" w:rsidP="0077239C">
            <w:pPr>
              <w:spacing w:after="0" w:line="240" w:lineRule="auto"/>
              <w:jc w:val="both"/>
              <w:rPr>
                <w:color w:val="000000"/>
              </w:rPr>
            </w:pPr>
          </w:p>
        </w:tc>
        <w:tc>
          <w:tcPr>
            <w:tcW w:w="83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EDF2F8" w:fill="EDF2F8"/>
          </w:tcPr>
          <w:p w:rsidR="0024466A" w:rsidRPr="00576082" w:rsidRDefault="0024466A" w:rsidP="0077239C">
            <w:pPr>
              <w:spacing w:after="0" w:line="240" w:lineRule="auto"/>
              <w:jc w:val="both"/>
              <w:rPr>
                <w:color w:val="000000"/>
              </w:rPr>
            </w:pPr>
          </w:p>
        </w:tc>
        <w:tc>
          <w:tcPr>
            <w:tcW w:w="89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EDF2F8" w:fill="EDF2F8"/>
          </w:tcPr>
          <w:p w:rsidR="0024466A" w:rsidRPr="00576082" w:rsidRDefault="0024466A" w:rsidP="0077239C">
            <w:pPr>
              <w:spacing w:after="0" w:line="240" w:lineRule="auto"/>
              <w:jc w:val="both"/>
              <w:rPr>
                <w:color w:val="000000"/>
              </w:rPr>
            </w:pPr>
          </w:p>
        </w:tc>
        <w:tc>
          <w:tcPr>
            <w:tcW w:w="90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EDF2F8" w:fill="EDF2F8"/>
          </w:tcPr>
          <w:p w:rsidR="0024466A" w:rsidRPr="00576082" w:rsidRDefault="0024466A" w:rsidP="007723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</w:pPr>
            <w:proofErr w:type="gramStart"/>
            <w:r w:rsidRPr="00576082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>en</w:t>
            </w:r>
            <w:proofErr w:type="gramEnd"/>
            <w:r w:rsidRPr="00576082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 xml:space="preserve"> debates y dis</w:t>
            </w:r>
            <w:r w:rsidR="0077239C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>-</w:t>
            </w:r>
            <w:r w:rsidRPr="00576082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>cusiones:</w:t>
            </w:r>
            <w:r w:rsidR="0077239C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 xml:space="preserve"> </w:t>
            </w:r>
            <w:r w:rsidRPr="00576082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>asumo una posición, la confronto con</w:t>
            </w:r>
            <w:r w:rsidR="0077239C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 xml:space="preserve"> </w:t>
            </w:r>
            <w:r w:rsidRPr="00576082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>la de otros, la defi endo y soy capaz de</w:t>
            </w:r>
            <w:r w:rsidR="0077239C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 xml:space="preserve"> modificar mis pos-</w:t>
            </w:r>
            <w:r w:rsidRPr="00576082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>turas si lo consi</w:t>
            </w:r>
            <w:r w:rsidR="0077239C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>-</w:t>
            </w:r>
            <w:r w:rsidRPr="00576082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>dero</w:t>
            </w:r>
            <w:r w:rsidR="0077239C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 xml:space="preserve"> </w:t>
            </w:r>
            <w:r w:rsidRPr="00576082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>pertinente.</w:t>
            </w:r>
          </w:p>
          <w:p w:rsidR="0024466A" w:rsidRPr="00576082" w:rsidRDefault="0024466A" w:rsidP="0077239C">
            <w:pPr>
              <w:spacing w:after="0" w:line="240" w:lineRule="auto"/>
              <w:jc w:val="both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</w:pPr>
          </w:p>
          <w:p w:rsidR="0024466A" w:rsidRPr="0077239C" w:rsidRDefault="0077239C" w:rsidP="007723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</w:pPr>
            <w:proofErr w:type="gramStart"/>
            <w:r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>p</w:t>
            </w:r>
            <w:r w:rsidR="0024466A" w:rsidRPr="00576082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>articipo</w:t>
            </w:r>
            <w:proofErr w:type="gramEnd"/>
            <w:r w:rsidR="0024466A" w:rsidRPr="00576082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 xml:space="preserve"> en la construcción de normas</w:t>
            </w:r>
            <w:r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 xml:space="preserve"> </w:t>
            </w:r>
            <w:r w:rsidR="0024466A" w:rsidRPr="00576082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>para la convivencia en los grupos</w:t>
            </w:r>
            <w:r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 xml:space="preserve"> </w:t>
            </w:r>
            <w:r w:rsidR="0024466A" w:rsidRPr="00576082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>a los que pertenezco (fami</w:t>
            </w:r>
            <w:r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>-</w:t>
            </w:r>
            <w:r w:rsidR="0024466A" w:rsidRPr="00576082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>lia, colegio,</w:t>
            </w:r>
            <w:r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 xml:space="preserve"> </w:t>
            </w:r>
            <w:r w:rsidR="0024466A" w:rsidRPr="00576082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>ba</w:t>
            </w:r>
            <w:r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>-</w:t>
            </w:r>
            <w:r w:rsidR="0024466A" w:rsidRPr="00576082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>rrio...).</w:t>
            </w:r>
          </w:p>
        </w:tc>
      </w:tr>
      <w:tr w:rsidR="00A25850" w:rsidTr="007F26D4">
        <w:tc>
          <w:tcPr>
            <w:tcW w:w="62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EDF2F8" w:fill="EDF2F8"/>
          </w:tcPr>
          <w:p w:rsidR="0024466A" w:rsidRPr="00576082" w:rsidRDefault="0024466A" w:rsidP="0077239C">
            <w:pPr>
              <w:spacing w:after="0" w:line="240" w:lineRule="auto"/>
              <w:jc w:val="both"/>
              <w:rPr>
                <w:b/>
                <w:bCs/>
                <w:color w:val="000000"/>
              </w:rPr>
            </w:pPr>
            <w:r w:rsidRPr="00576082">
              <w:rPr>
                <w:rFonts w:ascii="CheltenhamStd-LightCond" w:hAnsi="CheltenhamStd-LightCond" w:cs="CheltenhamStd-LightCond"/>
                <w:b/>
                <w:bCs/>
                <w:color w:val="58595B"/>
                <w:sz w:val="20"/>
                <w:szCs w:val="20"/>
              </w:rPr>
              <w:t>Respeto</w:t>
            </w:r>
          </w:p>
        </w:tc>
        <w:tc>
          <w:tcPr>
            <w:tcW w:w="86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EDF2F8" w:fill="EDF2F8"/>
          </w:tcPr>
          <w:p w:rsidR="0024466A" w:rsidRPr="00576082" w:rsidRDefault="0024466A" w:rsidP="0077239C">
            <w:pPr>
              <w:spacing w:after="0" w:line="240" w:lineRule="auto"/>
              <w:jc w:val="both"/>
              <w:rPr>
                <w:color w:val="000000"/>
              </w:rPr>
            </w:pPr>
          </w:p>
        </w:tc>
        <w:tc>
          <w:tcPr>
            <w:tcW w:w="88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EDF2F8" w:fill="EDF2F8"/>
          </w:tcPr>
          <w:p w:rsidR="0024466A" w:rsidRPr="00576082" w:rsidRDefault="0024466A" w:rsidP="0077239C">
            <w:pPr>
              <w:spacing w:after="0" w:line="240" w:lineRule="auto"/>
              <w:jc w:val="both"/>
              <w:rPr>
                <w:color w:val="000000"/>
              </w:rPr>
            </w:pPr>
          </w:p>
        </w:tc>
        <w:tc>
          <w:tcPr>
            <w:tcW w:w="83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EDF2F8" w:fill="EDF2F8"/>
          </w:tcPr>
          <w:p w:rsidR="0024466A" w:rsidRPr="00576082" w:rsidRDefault="0024466A" w:rsidP="0077239C">
            <w:pPr>
              <w:spacing w:after="0" w:line="240" w:lineRule="auto"/>
              <w:jc w:val="both"/>
              <w:rPr>
                <w:color w:val="000000"/>
              </w:rPr>
            </w:pPr>
          </w:p>
        </w:tc>
        <w:tc>
          <w:tcPr>
            <w:tcW w:w="89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EDF2F8" w:fill="EDF2F8"/>
          </w:tcPr>
          <w:p w:rsidR="0024466A" w:rsidRPr="00576082" w:rsidRDefault="0024466A" w:rsidP="0077239C">
            <w:pPr>
              <w:spacing w:after="0" w:line="240" w:lineRule="auto"/>
              <w:jc w:val="both"/>
              <w:rPr>
                <w:color w:val="000000"/>
              </w:rPr>
            </w:pPr>
          </w:p>
        </w:tc>
        <w:tc>
          <w:tcPr>
            <w:tcW w:w="90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EDF2F8" w:fill="EDF2F8"/>
          </w:tcPr>
          <w:p w:rsidR="0024466A" w:rsidRPr="0077239C" w:rsidRDefault="0024466A" w:rsidP="007723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</w:pPr>
            <w:proofErr w:type="gramStart"/>
            <w:r w:rsidRPr="00576082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>mis</w:t>
            </w:r>
            <w:proofErr w:type="gramEnd"/>
            <w:r w:rsidRPr="00576082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 xml:space="preserve"> rasgos indivi</w:t>
            </w:r>
            <w:r w:rsidR="0077239C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>-</w:t>
            </w:r>
            <w:r w:rsidRPr="00576082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>duales y culturales</w:t>
            </w:r>
            <w:r w:rsidR="0077239C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 xml:space="preserve"> </w:t>
            </w:r>
            <w:r w:rsidRPr="00576082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>y los de otras personas (género,</w:t>
            </w:r>
            <w:r w:rsidR="0077239C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 xml:space="preserve"> é</w:t>
            </w:r>
            <w:r w:rsidRPr="00576082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>tnia…).</w:t>
            </w:r>
          </w:p>
        </w:tc>
      </w:tr>
      <w:tr w:rsidR="00A25850" w:rsidTr="007F26D4">
        <w:tc>
          <w:tcPr>
            <w:tcW w:w="62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EDF2F8" w:fill="EDF2F8"/>
          </w:tcPr>
          <w:p w:rsidR="0024466A" w:rsidRPr="00576082" w:rsidRDefault="0024466A" w:rsidP="0077239C">
            <w:pPr>
              <w:spacing w:after="0" w:line="240" w:lineRule="auto"/>
              <w:jc w:val="both"/>
              <w:rPr>
                <w:b/>
                <w:bCs/>
                <w:color w:val="000000"/>
              </w:rPr>
            </w:pPr>
            <w:r w:rsidRPr="00576082">
              <w:rPr>
                <w:rFonts w:ascii="CheltenhamStd-LightCond" w:hAnsi="CheltenhamStd-LightCond" w:cs="CheltenhamStd-LightCond"/>
                <w:b/>
                <w:bCs/>
                <w:color w:val="58595B"/>
                <w:sz w:val="20"/>
                <w:szCs w:val="20"/>
              </w:rPr>
              <w:t>Asumo</w:t>
            </w:r>
          </w:p>
        </w:tc>
        <w:tc>
          <w:tcPr>
            <w:tcW w:w="86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EDF2F8" w:fill="EDF2F8"/>
          </w:tcPr>
          <w:p w:rsidR="0024466A" w:rsidRPr="00576082" w:rsidRDefault="0024466A" w:rsidP="0077239C">
            <w:pPr>
              <w:spacing w:after="0" w:line="240" w:lineRule="auto"/>
              <w:jc w:val="both"/>
              <w:rPr>
                <w:color w:val="000000"/>
              </w:rPr>
            </w:pPr>
          </w:p>
        </w:tc>
        <w:tc>
          <w:tcPr>
            <w:tcW w:w="88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EDF2F8" w:fill="EDF2F8"/>
          </w:tcPr>
          <w:p w:rsidR="0024466A" w:rsidRPr="00576082" w:rsidRDefault="0024466A" w:rsidP="0077239C">
            <w:pPr>
              <w:spacing w:after="0" w:line="240" w:lineRule="auto"/>
              <w:jc w:val="both"/>
              <w:rPr>
                <w:color w:val="000000"/>
              </w:rPr>
            </w:pPr>
          </w:p>
        </w:tc>
        <w:tc>
          <w:tcPr>
            <w:tcW w:w="83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EDF2F8" w:fill="EDF2F8"/>
          </w:tcPr>
          <w:p w:rsidR="0024466A" w:rsidRPr="00576082" w:rsidRDefault="0024466A" w:rsidP="0077239C">
            <w:pPr>
              <w:spacing w:after="0" w:line="240" w:lineRule="auto"/>
              <w:jc w:val="both"/>
              <w:rPr>
                <w:color w:val="000000"/>
              </w:rPr>
            </w:pPr>
          </w:p>
        </w:tc>
        <w:tc>
          <w:tcPr>
            <w:tcW w:w="89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EDF2F8" w:fill="EDF2F8"/>
          </w:tcPr>
          <w:p w:rsidR="0024466A" w:rsidRPr="00576082" w:rsidRDefault="0024466A" w:rsidP="0077239C">
            <w:pPr>
              <w:spacing w:after="0" w:line="240" w:lineRule="auto"/>
              <w:jc w:val="both"/>
              <w:rPr>
                <w:color w:val="000000"/>
              </w:rPr>
            </w:pPr>
          </w:p>
        </w:tc>
        <w:tc>
          <w:tcPr>
            <w:tcW w:w="90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EDF2F8" w:fill="EDF2F8"/>
          </w:tcPr>
          <w:p w:rsidR="0024466A" w:rsidRPr="0077239C" w:rsidRDefault="0024466A" w:rsidP="007723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</w:pPr>
            <w:proofErr w:type="gramStart"/>
            <w:r w:rsidRPr="00576082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>una</w:t>
            </w:r>
            <w:proofErr w:type="gramEnd"/>
            <w:r w:rsidRPr="00576082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 xml:space="preserve"> posición críti</w:t>
            </w:r>
            <w:r w:rsidR="0077239C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>-</w:t>
            </w:r>
            <w:r w:rsidRPr="00576082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>ca frente a</w:t>
            </w:r>
            <w:r w:rsidR="0077239C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 xml:space="preserve"> </w:t>
            </w:r>
            <w:r w:rsidRPr="00576082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>situa</w:t>
            </w:r>
            <w:r w:rsidR="0077239C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>-</w:t>
            </w:r>
            <w:r w:rsidRPr="00576082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>ciones de discri</w:t>
            </w:r>
            <w:r w:rsidR="0077239C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>-</w:t>
            </w:r>
            <w:r w:rsidRPr="00576082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>minación y abuso</w:t>
            </w:r>
            <w:r w:rsidR="0077239C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 xml:space="preserve"> </w:t>
            </w:r>
            <w:r w:rsidRPr="00576082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>por irrespeto a los rasgos individua</w:t>
            </w:r>
            <w:r w:rsidR="0077239C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>-</w:t>
            </w:r>
            <w:r w:rsidRPr="00576082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>les</w:t>
            </w:r>
            <w:r w:rsidR="0077239C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 xml:space="preserve"> </w:t>
            </w:r>
            <w:r w:rsidRPr="00576082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>de las personas (etnia, género…) y</w:t>
            </w:r>
            <w:r w:rsidR="0077239C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 xml:space="preserve"> </w:t>
            </w:r>
            <w:r w:rsidRPr="00576082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>propongo formas de cambiarlas.</w:t>
            </w:r>
          </w:p>
        </w:tc>
      </w:tr>
      <w:tr w:rsidR="00A25850" w:rsidTr="007F26D4">
        <w:tc>
          <w:tcPr>
            <w:tcW w:w="62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EDF2F8" w:fill="EDF2F8"/>
          </w:tcPr>
          <w:p w:rsidR="0024466A" w:rsidRPr="00576082" w:rsidRDefault="0024466A" w:rsidP="0077239C">
            <w:pPr>
              <w:spacing w:after="0" w:line="240" w:lineRule="auto"/>
              <w:jc w:val="both"/>
              <w:rPr>
                <w:b/>
                <w:bCs/>
                <w:color w:val="000000"/>
              </w:rPr>
            </w:pPr>
            <w:r w:rsidRPr="00576082">
              <w:rPr>
                <w:rFonts w:ascii="CheltenhamStd-LightCond" w:hAnsi="CheltenhamStd-LightCond" w:cs="CheltenhamStd-LightCond"/>
                <w:b/>
                <w:bCs/>
                <w:color w:val="58595B"/>
                <w:sz w:val="20"/>
                <w:szCs w:val="20"/>
              </w:rPr>
              <w:t>Cuido</w:t>
            </w:r>
          </w:p>
        </w:tc>
        <w:tc>
          <w:tcPr>
            <w:tcW w:w="86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EDF2F8" w:fill="EDF2F8"/>
          </w:tcPr>
          <w:p w:rsidR="0024466A" w:rsidRPr="00576082" w:rsidRDefault="0024466A" w:rsidP="0077239C">
            <w:pPr>
              <w:spacing w:after="0" w:line="240" w:lineRule="auto"/>
              <w:jc w:val="both"/>
              <w:rPr>
                <w:color w:val="000000"/>
              </w:rPr>
            </w:pPr>
          </w:p>
        </w:tc>
        <w:tc>
          <w:tcPr>
            <w:tcW w:w="88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EDF2F8" w:fill="EDF2F8"/>
          </w:tcPr>
          <w:p w:rsidR="0024466A" w:rsidRPr="00576082" w:rsidRDefault="0024466A" w:rsidP="0077239C">
            <w:pPr>
              <w:spacing w:after="0" w:line="240" w:lineRule="auto"/>
              <w:jc w:val="both"/>
              <w:rPr>
                <w:color w:val="000000"/>
              </w:rPr>
            </w:pPr>
          </w:p>
        </w:tc>
        <w:tc>
          <w:tcPr>
            <w:tcW w:w="83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EDF2F8" w:fill="EDF2F8"/>
          </w:tcPr>
          <w:p w:rsidR="0024466A" w:rsidRPr="00576082" w:rsidRDefault="0024466A" w:rsidP="0077239C">
            <w:pPr>
              <w:spacing w:after="0" w:line="240" w:lineRule="auto"/>
              <w:jc w:val="both"/>
              <w:rPr>
                <w:color w:val="000000"/>
              </w:rPr>
            </w:pPr>
          </w:p>
        </w:tc>
        <w:tc>
          <w:tcPr>
            <w:tcW w:w="89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EDF2F8" w:fill="EDF2F8"/>
          </w:tcPr>
          <w:p w:rsidR="0024466A" w:rsidRPr="00576082" w:rsidRDefault="0024466A" w:rsidP="0077239C">
            <w:pPr>
              <w:spacing w:after="0" w:line="240" w:lineRule="auto"/>
              <w:jc w:val="both"/>
              <w:rPr>
                <w:color w:val="000000"/>
              </w:rPr>
            </w:pPr>
          </w:p>
        </w:tc>
        <w:tc>
          <w:tcPr>
            <w:tcW w:w="90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EDF2F8" w:fill="EDF2F8"/>
          </w:tcPr>
          <w:p w:rsidR="0024466A" w:rsidRPr="00576082" w:rsidRDefault="0024466A" w:rsidP="007723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</w:pPr>
            <w:r w:rsidRPr="00576082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>mi cuerpo y mis relaciones con</w:t>
            </w:r>
          </w:p>
          <w:p w:rsidR="0024466A" w:rsidRPr="00576082" w:rsidRDefault="0024466A" w:rsidP="0077239C">
            <w:pPr>
              <w:spacing w:after="0" w:line="240" w:lineRule="auto"/>
              <w:jc w:val="both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</w:pPr>
            <w:proofErr w:type="gramStart"/>
            <w:r w:rsidRPr="00576082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>las</w:t>
            </w:r>
            <w:proofErr w:type="gramEnd"/>
            <w:r w:rsidRPr="00576082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 xml:space="preserve"> demás perso</w:t>
            </w:r>
            <w:r w:rsidR="0077239C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>-</w:t>
            </w:r>
            <w:r w:rsidRPr="00576082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>nas.</w:t>
            </w:r>
          </w:p>
          <w:p w:rsidR="0024466A" w:rsidRPr="00576082" w:rsidRDefault="0024466A" w:rsidP="0077239C">
            <w:pPr>
              <w:spacing w:after="0" w:line="240" w:lineRule="auto"/>
              <w:jc w:val="both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</w:pPr>
          </w:p>
          <w:p w:rsidR="0024466A" w:rsidRPr="0077239C" w:rsidRDefault="0077239C" w:rsidP="007723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</w:pPr>
            <w:proofErr w:type="gramStart"/>
            <w:r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>c</w:t>
            </w:r>
            <w:r w:rsidR="0024466A" w:rsidRPr="00576082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>uido</w:t>
            </w:r>
            <w:proofErr w:type="gramEnd"/>
            <w:r w:rsidR="0024466A" w:rsidRPr="00576082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 xml:space="preserve"> el entorno que me rodea y manejo</w:t>
            </w:r>
            <w:r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 xml:space="preserve"> </w:t>
            </w:r>
            <w:r w:rsidR="0024466A" w:rsidRPr="00576082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>responsa</w:t>
            </w:r>
            <w:r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>-</w:t>
            </w:r>
            <w:r w:rsidR="0024466A" w:rsidRPr="00576082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>blemente las basu</w:t>
            </w:r>
            <w:r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>-</w:t>
            </w:r>
            <w:r w:rsidR="0024466A" w:rsidRPr="00576082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>ras.</w:t>
            </w:r>
          </w:p>
        </w:tc>
      </w:tr>
      <w:tr w:rsidR="00A25850" w:rsidTr="007F26D4">
        <w:tc>
          <w:tcPr>
            <w:tcW w:w="62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EDF2F8" w:fill="EDF2F8"/>
          </w:tcPr>
          <w:p w:rsidR="0024466A" w:rsidRPr="00576082" w:rsidRDefault="0024466A" w:rsidP="0077239C">
            <w:pPr>
              <w:spacing w:after="0" w:line="240" w:lineRule="auto"/>
              <w:jc w:val="both"/>
              <w:rPr>
                <w:b/>
                <w:bCs/>
                <w:color w:val="000000"/>
              </w:rPr>
            </w:pPr>
            <w:r w:rsidRPr="00576082">
              <w:rPr>
                <w:rFonts w:ascii="CheltenhamStd-LightCond" w:hAnsi="CheltenhamStd-LightCond" w:cs="CheltenhamStd-LightCond"/>
                <w:b/>
                <w:bCs/>
                <w:color w:val="58595B"/>
                <w:sz w:val="20"/>
                <w:szCs w:val="20"/>
              </w:rPr>
              <w:t>Uso</w:t>
            </w:r>
          </w:p>
        </w:tc>
        <w:tc>
          <w:tcPr>
            <w:tcW w:w="86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EDF2F8" w:fill="EDF2F8"/>
          </w:tcPr>
          <w:p w:rsidR="0024466A" w:rsidRPr="00576082" w:rsidRDefault="0024466A" w:rsidP="0077239C">
            <w:pPr>
              <w:spacing w:after="0" w:line="240" w:lineRule="auto"/>
              <w:jc w:val="both"/>
              <w:rPr>
                <w:color w:val="000000"/>
              </w:rPr>
            </w:pPr>
          </w:p>
        </w:tc>
        <w:tc>
          <w:tcPr>
            <w:tcW w:w="88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EDF2F8" w:fill="EDF2F8"/>
          </w:tcPr>
          <w:p w:rsidR="0024466A" w:rsidRPr="00576082" w:rsidRDefault="0024466A" w:rsidP="0077239C">
            <w:pPr>
              <w:spacing w:after="0" w:line="240" w:lineRule="auto"/>
              <w:jc w:val="both"/>
              <w:rPr>
                <w:color w:val="000000"/>
              </w:rPr>
            </w:pPr>
          </w:p>
        </w:tc>
        <w:tc>
          <w:tcPr>
            <w:tcW w:w="83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EDF2F8" w:fill="EDF2F8"/>
          </w:tcPr>
          <w:p w:rsidR="0024466A" w:rsidRPr="00576082" w:rsidRDefault="0024466A" w:rsidP="0077239C">
            <w:pPr>
              <w:spacing w:after="0" w:line="240" w:lineRule="auto"/>
              <w:jc w:val="both"/>
              <w:rPr>
                <w:color w:val="000000"/>
              </w:rPr>
            </w:pPr>
          </w:p>
        </w:tc>
        <w:tc>
          <w:tcPr>
            <w:tcW w:w="89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EDF2F8" w:fill="EDF2F8"/>
          </w:tcPr>
          <w:p w:rsidR="0024466A" w:rsidRPr="00576082" w:rsidRDefault="0024466A" w:rsidP="0077239C">
            <w:pPr>
              <w:spacing w:after="0" w:line="240" w:lineRule="auto"/>
              <w:jc w:val="both"/>
              <w:rPr>
                <w:color w:val="000000"/>
              </w:rPr>
            </w:pPr>
          </w:p>
        </w:tc>
        <w:tc>
          <w:tcPr>
            <w:tcW w:w="90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EDF2F8" w:fill="EDF2F8"/>
          </w:tcPr>
          <w:p w:rsidR="0024466A" w:rsidRPr="0077239C" w:rsidRDefault="0024466A" w:rsidP="007723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</w:pPr>
            <w:proofErr w:type="gramStart"/>
            <w:r w:rsidRPr="00576082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>responsablemente</w:t>
            </w:r>
            <w:proofErr w:type="gramEnd"/>
            <w:r w:rsidRPr="00576082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 xml:space="preserve"> los recursos</w:t>
            </w:r>
            <w:r w:rsidR="0077239C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 xml:space="preserve"> </w:t>
            </w:r>
            <w:r w:rsidRPr="00576082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>(pa</w:t>
            </w:r>
            <w:r w:rsidR="0077239C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>-</w:t>
            </w:r>
            <w:r w:rsidRPr="00576082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>pel, agua, alimento, energía…).</w:t>
            </w:r>
          </w:p>
        </w:tc>
      </w:tr>
      <w:tr w:rsidR="00A25850" w:rsidTr="007F26D4">
        <w:tc>
          <w:tcPr>
            <w:tcW w:w="62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EDF2F8" w:fill="EDF2F8"/>
          </w:tcPr>
          <w:p w:rsidR="0024466A" w:rsidRPr="00576082" w:rsidRDefault="0024466A" w:rsidP="0077239C">
            <w:pPr>
              <w:spacing w:after="0" w:line="240" w:lineRule="auto"/>
              <w:jc w:val="both"/>
              <w:rPr>
                <w:b/>
                <w:bCs/>
                <w:color w:val="000000"/>
              </w:rPr>
            </w:pPr>
            <w:r w:rsidRPr="00576082">
              <w:rPr>
                <w:rFonts w:ascii="CheltenhamStd-LightCond" w:hAnsi="CheltenhamStd-LightCond" w:cs="CheltenhamStd-LightCond"/>
                <w:b/>
                <w:bCs/>
                <w:color w:val="58595B"/>
                <w:sz w:val="20"/>
                <w:szCs w:val="20"/>
              </w:rPr>
              <w:t>Defiendo</w:t>
            </w:r>
          </w:p>
        </w:tc>
        <w:tc>
          <w:tcPr>
            <w:tcW w:w="86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EDF2F8" w:fill="EDF2F8"/>
          </w:tcPr>
          <w:p w:rsidR="0024466A" w:rsidRPr="00576082" w:rsidRDefault="0024466A" w:rsidP="0077239C">
            <w:pPr>
              <w:spacing w:after="0" w:line="240" w:lineRule="auto"/>
              <w:jc w:val="both"/>
              <w:rPr>
                <w:color w:val="000000"/>
              </w:rPr>
            </w:pPr>
          </w:p>
        </w:tc>
        <w:tc>
          <w:tcPr>
            <w:tcW w:w="88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EDF2F8" w:fill="EDF2F8"/>
          </w:tcPr>
          <w:p w:rsidR="0024466A" w:rsidRPr="00576082" w:rsidRDefault="0024466A" w:rsidP="0077239C">
            <w:pPr>
              <w:spacing w:after="0" w:line="240" w:lineRule="auto"/>
              <w:jc w:val="both"/>
              <w:rPr>
                <w:color w:val="000000"/>
              </w:rPr>
            </w:pPr>
          </w:p>
        </w:tc>
        <w:tc>
          <w:tcPr>
            <w:tcW w:w="83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EDF2F8" w:fill="EDF2F8"/>
          </w:tcPr>
          <w:p w:rsidR="0024466A" w:rsidRPr="00576082" w:rsidRDefault="0024466A" w:rsidP="0077239C">
            <w:pPr>
              <w:spacing w:after="0" w:line="240" w:lineRule="auto"/>
              <w:jc w:val="both"/>
              <w:rPr>
                <w:color w:val="000000"/>
              </w:rPr>
            </w:pPr>
          </w:p>
        </w:tc>
        <w:tc>
          <w:tcPr>
            <w:tcW w:w="89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EDF2F8" w:fill="EDF2F8"/>
          </w:tcPr>
          <w:p w:rsidR="0024466A" w:rsidRPr="00576082" w:rsidRDefault="0024466A" w:rsidP="0077239C">
            <w:pPr>
              <w:spacing w:after="0" w:line="240" w:lineRule="auto"/>
              <w:jc w:val="both"/>
              <w:rPr>
                <w:color w:val="000000"/>
              </w:rPr>
            </w:pPr>
          </w:p>
        </w:tc>
        <w:tc>
          <w:tcPr>
            <w:tcW w:w="90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EDF2F8" w:fill="EDF2F8"/>
          </w:tcPr>
          <w:p w:rsidR="0024466A" w:rsidRPr="0077239C" w:rsidRDefault="0024466A" w:rsidP="007723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</w:pPr>
            <w:proofErr w:type="gramStart"/>
            <w:r w:rsidRPr="00576082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>mis</w:t>
            </w:r>
            <w:proofErr w:type="gramEnd"/>
            <w:r w:rsidRPr="00576082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 xml:space="preserve"> derechos y los de otras</w:t>
            </w:r>
            <w:r w:rsidR="0077239C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 xml:space="preserve"> </w:t>
            </w:r>
            <w:r w:rsidRPr="00576082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>personas y contribuyo a denunciar ante</w:t>
            </w:r>
            <w:r w:rsidR="0077239C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 xml:space="preserve"> </w:t>
            </w:r>
            <w:r w:rsidRPr="00576082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>las autoridades com</w:t>
            </w:r>
            <w:r w:rsidR="0077239C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>-</w:t>
            </w:r>
            <w:r w:rsidRPr="00576082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>petentes (profesor,</w:t>
            </w:r>
            <w:r w:rsidR="0077239C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 xml:space="preserve"> </w:t>
            </w:r>
            <w:r w:rsidRPr="00576082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>padres, comisaría de familia…)</w:t>
            </w:r>
            <w:r w:rsidR="0077239C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 xml:space="preserve"> </w:t>
            </w:r>
            <w:bookmarkStart w:id="0" w:name="_GoBack"/>
            <w:bookmarkEnd w:id="0"/>
            <w:r w:rsidRPr="00576082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>casos en los que son vulnerados.</w:t>
            </w:r>
          </w:p>
        </w:tc>
      </w:tr>
    </w:tbl>
    <w:p w:rsidR="0024466A" w:rsidRDefault="0024466A" w:rsidP="0024466A">
      <w:pPr>
        <w:rPr>
          <w:b/>
          <w:bCs/>
          <w:sz w:val="36"/>
          <w:szCs w:val="36"/>
        </w:rPr>
      </w:pPr>
    </w:p>
    <w:p w:rsidR="0024466A" w:rsidRDefault="0024466A" w:rsidP="0024466A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CLASIFICACIÓN DE ESTÁNDARES: </w:t>
      </w:r>
      <w:r w:rsidRPr="00895633">
        <w:rPr>
          <w:b/>
          <w:bCs/>
          <w:sz w:val="32"/>
          <w:szCs w:val="32"/>
        </w:rPr>
        <w:t>TAXONOMIA DE BLOOM</w:t>
      </w:r>
    </w:p>
    <w:p w:rsidR="0024466A" w:rsidRPr="002A78F7" w:rsidRDefault="0024466A" w:rsidP="0024466A">
      <w:pPr>
        <w:jc w:val="center"/>
        <w:rPr>
          <w:b/>
          <w:bCs/>
          <w:color w:val="FF0000"/>
          <w:sz w:val="32"/>
          <w:szCs w:val="32"/>
        </w:rPr>
      </w:pPr>
    </w:p>
    <w:tbl>
      <w:tblPr>
        <w:tblW w:w="0" w:type="auto"/>
        <w:tblLook w:val="0000"/>
      </w:tblPr>
      <w:tblGrid>
        <w:gridCol w:w="3400"/>
        <w:gridCol w:w="3530"/>
        <w:gridCol w:w="3492"/>
      </w:tblGrid>
      <w:tr w:rsidR="0024466A" w:rsidTr="007F26D4">
        <w:tc>
          <w:tcPr>
            <w:tcW w:w="3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365F9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466A" w:rsidRPr="002A78F7" w:rsidRDefault="0024466A" w:rsidP="007F26D4">
            <w:pPr>
              <w:spacing w:after="0" w:line="240" w:lineRule="auto"/>
              <w:jc w:val="center"/>
              <w:rPr>
                <w:b/>
                <w:sz w:val="8"/>
                <w:szCs w:val="8"/>
              </w:rPr>
            </w:pPr>
          </w:p>
          <w:p w:rsidR="0024466A" w:rsidRPr="006C3EF9" w:rsidRDefault="0024466A" w:rsidP="007F26D4">
            <w:pPr>
              <w:spacing w:after="0" w:line="240" w:lineRule="auto"/>
              <w:jc w:val="center"/>
              <w:rPr>
                <w:b/>
              </w:rPr>
            </w:pPr>
            <w:r w:rsidRPr="006C3EF9">
              <w:rPr>
                <w:b/>
              </w:rPr>
              <w:t>CONCEPTUALES  SABER</w:t>
            </w:r>
          </w:p>
        </w:tc>
        <w:tc>
          <w:tcPr>
            <w:tcW w:w="3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365F9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466A" w:rsidRPr="002A78F7" w:rsidRDefault="0024466A" w:rsidP="007F26D4">
            <w:pPr>
              <w:spacing w:after="0" w:line="240" w:lineRule="auto"/>
              <w:jc w:val="center"/>
              <w:rPr>
                <w:b/>
                <w:sz w:val="8"/>
                <w:szCs w:val="8"/>
              </w:rPr>
            </w:pPr>
          </w:p>
          <w:p w:rsidR="0024466A" w:rsidRPr="006C3EF9" w:rsidRDefault="0024466A" w:rsidP="007F26D4">
            <w:pPr>
              <w:spacing w:after="0" w:line="240" w:lineRule="auto"/>
              <w:jc w:val="center"/>
              <w:rPr>
                <w:b/>
              </w:rPr>
            </w:pPr>
            <w:r w:rsidRPr="006C3EF9">
              <w:rPr>
                <w:b/>
              </w:rPr>
              <w:t>PROCEDIMENTALES  HACER</w:t>
            </w:r>
          </w:p>
        </w:tc>
        <w:tc>
          <w:tcPr>
            <w:tcW w:w="3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365F9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466A" w:rsidRPr="002A78F7" w:rsidRDefault="0024466A" w:rsidP="007F26D4">
            <w:pPr>
              <w:spacing w:after="0" w:line="240" w:lineRule="auto"/>
              <w:jc w:val="center"/>
              <w:rPr>
                <w:b/>
                <w:sz w:val="8"/>
                <w:szCs w:val="8"/>
              </w:rPr>
            </w:pPr>
          </w:p>
          <w:p w:rsidR="0024466A" w:rsidRDefault="0024466A" w:rsidP="007F26D4">
            <w:pPr>
              <w:spacing w:after="0" w:line="240" w:lineRule="auto"/>
              <w:jc w:val="center"/>
              <w:rPr>
                <w:b/>
              </w:rPr>
            </w:pPr>
            <w:r w:rsidRPr="006C3EF9">
              <w:rPr>
                <w:b/>
              </w:rPr>
              <w:t>ACTITUDINALES SER</w:t>
            </w:r>
          </w:p>
          <w:p w:rsidR="0024466A" w:rsidRPr="006C3EF9" w:rsidRDefault="0024466A" w:rsidP="007F26D4">
            <w:pPr>
              <w:spacing w:after="0" w:line="240" w:lineRule="auto"/>
              <w:jc w:val="center"/>
              <w:rPr>
                <w:b/>
              </w:rPr>
            </w:pPr>
          </w:p>
        </w:tc>
      </w:tr>
      <w:tr w:rsidR="0024466A" w:rsidTr="007F26D4">
        <w:tc>
          <w:tcPr>
            <w:tcW w:w="3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466A" w:rsidRDefault="0024466A" w:rsidP="007F26D4">
            <w:pPr>
              <w:tabs>
                <w:tab w:val="left" w:pos="1542"/>
              </w:tabs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r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Planteo conjeturas que respondan provisionalmente a estas preguntas.</w:t>
            </w:r>
          </w:p>
          <w:p w:rsidR="0024466A" w:rsidRPr="00993505" w:rsidRDefault="0024466A" w:rsidP="007F26D4">
            <w:pPr>
              <w:tabs>
                <w:tab w:val="left" w:pos="1542"/>
              </w:tabs>
            </w:pPr>
          </w:p>
        </w:tc>
        <w:tc>
          <w:tcPr>
            <w:tcW w:w="3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466A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r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Hago preguntas acerca de los fenómenos políticos, económicos sociales y culturales</w:t>
            </w:r>
          </w:p>
          <w:p w:rsidR="0024466A" w:rsidRPr="00576082" w:rsidRDefault="0024466A" w:rsidP="007F26D4">
            <w:pPr>
              <w:spacing w:after="0" w:line="240" w:lineRule="auto"/>
            </w:pPr>
            <w:proofErr w:type="gramStart"/>
            <w:r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estudiados</w:t>
            </w:r>
            <w:proofErr w:type="gramEnd"/>
            <w:r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 xml:space="preserve"> (Prehistoria, pueblos prehispánicos colombianos…).</w:t>
            </w:r>
          </w:p>
        </w:tc>
        <w:tc>
          <w:tcPr>
            <w:tcW w:w="3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466A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r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Doy crédito a las diferentes fuentes de la información obtenida (cuento a</w:t>
            </w:r>
          </w:p>
          <w:p w:rsidR="0024466A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r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mis compañeros a quién entrevisté, qué libros leí, qué dibujos comparé, cito</w:t>
            </w:r>
          </w:p>
          <w:p w:rsidR="0024466A" w:rsidRPr="00576082" w:rsidRDefault="0024466A" w:rsidP="007F26D4">
            <w:pPr>
              <w:spacing w:after="0" w:line="240" w:lineRule="auto"/>
            </w:pPr>
            <w:proofErr w:type="gramStart"/>
            <w:r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información</w:t>
            </w:r>
            <w:proofErr w:type="gramEnd"/>
            <w:r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 xml:space="preserve"> de fuentes escritas…).</w:t>
            </w:r>
          </w:p>
        </w:tc>
      </w:tr>
      <w:tr w:rsidR="0024466A" w:rsidTr="007F26D4">
        <w:tc>
          <w:tcPr>
            <w:tcW w:w="3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466A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r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Reconozco que los fenómenos estudiados tienen diversos aspectos que deben</w:t>
            </w:r>
          </w:p>
          <w:p w:rsidR="0024466A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proofErr w:type="gramStart"/>
            <w:r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ser</w:t>
            </w:r>
            <w:proofErr w:type="gramEnd"/>
            <w:r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 xml:space="preserve"> tenidos en cuenta (cambios a lo largo del tiempo, ubicación geográfica, aspectos económicos…).</w:t>
            </w:r>
          </w:p>
          <w:p w:rsidR="0024466A" w:rsidRPr="00576082" w:rsidRDefault="0024466A" w:rsidP="007F26D4">
            <w:pPr>
              <w:spacing w:after="0" w:line="240" w:lineRule="auto"/>
            </w:pPr>
          </w:p>
        </w:tc>
        <w:tc>
          <w:tcPr>
            <w:tcW w:w="3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466A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r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Utilizo diferentes tipos de fuentes para obtener la información que necesito</w:t>
            </w:r>
          </w:p>
          <w:p w:rsidR="0024466A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r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(textos escolares, cuentos y relatos, entrevistas a profesores y familiares,</w:t>
            </w:r>
          </w:p>
          <w:p w:rsidR="0024466A" w:rsidRPr="00576082" w:rsidRDefault="0024466A" w:rsidP="007F26D4">
            <w:pPr>
              <w:spacing w:after="0" w:line="240" w:lineRule="auto"/>
            </w:pPr>
            <w:proofErr w:type="gramStart"/>
            <w:r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dibujos</w:t>
            </w:r>
            <w:proofErr w:type="gramEnd"/>
            <w:r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, fotografías y recursos virtuales…).</w:t>
            </w:r>
          </w:p>
        </w:tc>
        <w:tc>
          <w:tcPr>
            <w:tcW w:w="3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466A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r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Reviso mis conjeturas iniciales.</w:t>
            </w:r>
          </w:p>
          <w:p w:rsidR="0024466A" w:rsidRPr="00576082" w:rsidRDefault="0024466A" w:rsidP="007F26D4">
            <w:pPr>
              <w:spacing w:after="0" w:line="240" w:lineRule="auto"/>
            </w:pPr>
          </w:p>
        </w:tc>
      </w:tr>
      <w:tr w:rsidR="0024466A" w:rsidTr="007F26D4">
        <w:tc>
          <w:tcPr>
            <w:tcW w:w="3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466A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r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Identifico y explico fenómenos sociales y</w:t>
            </w:r>
          </w:p>
          <w:p w:rsidR="0024466A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r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económicos que permitieron el paso del</w:t>
            </w:r>
          </w:p>
          <w:p w:rsidR="0024466A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r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nomadismo al sedentarismo (agricultura,</w:t>
            </w:r>
          </w:p>
          <w:p w:rsidR="0024466A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proofErr w:type="gramStart"/>
            <w:r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división</w:t>
            </w:r>
            <w:proofErr w:type="gramEnd"/>
            <w:r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 xml:space="preserve"> del trabajo...).</w:t>
            </w:r>
          </w:p>
          <w:p w:rsidR="0024466A" w:rsidRPr="00DF0838" w:rsidRDefault="0024466A" w:rsidP="007F26D4">
            <w:pPr>
              <w:spacing w:after="0" w:line="240" w:lineRule="auto"/>
              <w:rPr>
                <w:lang w:val="es-ES"/>
              </w:rPr>
            </w:pPr>
          </w:p>
        </w:tc>
        <w:tc>
          <w:tcPr>
            <w:tcW w:w="3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466A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r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Organizo la información obtenida utilizando cuadros, gráficas… y la archivo</w:t>
            </w:r>
          </w:p>
          <w:p w:rsidR="0024466A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proofErr w:type="gramStart"/>
            <w:r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en</w:t>
            </w:r>
            <w:proofErr w:type="gramEnd"/>
            <w:r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 xml:space="preserve"> orden.</w:t>
            </w:r>
          </w:p>
          <w:p w:rsidR="0024466A" w:rsidRPr="00576082" w:rsidRDefault="0024466A" w:rsidP="007F26D4">
            <w:pPr>
              <w:spacing w:after="0" w:line="240" w:lineRule="auto"/>
            </w:pPr>
          </w:p>
        </w:tc>
        <w:tc>
          <w:tcPr>
            <w:tcW w:w="3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466A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r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Reconozco y respeto diferentes puntos</w:t>
            </w:r>
          </w:p>
          <w:p w:rsidR="0024466A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r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de vista acerca de un fenómeno</w:t>
            </w:r>
          </w:p>
          <w:p w:rsidR="0024466A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proofErr w:type="gramStart"/>
            <w:r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social</w:t>
            </w:r>
            <w:proofErr w:type="gramEnd"/>
            <w:r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.</w:t>
            </w:r>
          </w:p>
          <w:p w:rsidR="0024466A" w:rsidRPr="00576082" w:rsidRDefault="0024466A" w:rsidP="007F26D4">
            <w:pPr>
              <w:spacing w:after="0" w:line="240" w:lineRule="auto"/>
            </w:pPr>
          </w:p>
        </w:tc>
      </w:tr>
      <w:tr w:rsidR="0024466A" w:rsidTr="007F26D4">
        <w:tc>
          <w:tcPr>
            <w:tcW w:w="3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466A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r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Identifico y describo características sociales,</w:t>
            </w:r>
          </w:p>
          <w:p w:rsidR="0024466A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r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políticas, económicas y culturales</w:t>
            </w:r>
          </w:p>
          <w:p w:rsidR="0024466A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r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de las primeras organizaciones humanas</w:t>
            </w:r>
          </w:p>
          <w:p w:rsidR="0024466A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r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(</w:t>
            </w:r>
            <w:proofErr w:type="gramStart"/>
            <w:r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banda</w:t>
            </w:r>
            <w:proofErr w:type="gramEnd"/>
            <w:r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, clan, tribu...).</w:t>
            </w:r>
          </w:p>
          <w:p w:rsidR="0024466A" w:rsidRPr="00576082" w:rsidRDefault="0024466A" w:rsidP="007F26D4">
            <w:pPr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3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466A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r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Establezco relaciones entre información localizada en diferentes fuentes y</w:t>
            </w:r>
          </w:p>
          <w:p w:rsidR="0024466A" w:rsidRPr="00576082" w:rsidRDefault="0024466A" w:rsidP="007F26D4">
            <w:pPr>
              <w:spacing w:after="0" w:line="240" w:lineRule="auto"/>
            </w:pPr>
            <w:proofErr w:type="gramStart"/>
            <w:r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propongo</w:t>
            </w:r>
            <w:proofErr w:type="gramEnd"/>
            <w:r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 xml:space="preserve"> respuestas a las preguntas que planteo.</w:t>
            </w:r>
          </w:p>
        </w:tc>
        <w:tc>
          <w:tcPr>
            <w:tcW w:w="3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466A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r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Participo en debates y discusiones:</w:t>
            </w:r>
          </w:p>
          <w:p w:rsidR="0024466A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r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asumo una posición, la confronto con</w:t>
            </w:r>
          </w:p>
          <w:p w:rsidR="0024466A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r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la de otros, la defiendo y soy capaz de</w:t>
            </w:r>
          </w:p>
          <w:p w:rsidR="0024466A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r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modificar mis posturas si lo considero</w:t>
            </w:r>
          </w:p>
          <w:p w:rsidR="0024466A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proofErr w:type="gramStart"/>
            <w:r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pertinente</w:t>
            </w:r>
            <w:proofErr w:type="gramEnd"/>
            <w:r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.</w:t>
            </w:r>
          </w:p>
          <w:p w:rsidR="0024466A" w:rsidRPr="00576082" w:rsidRDefault="0024466A" w:rsidP="007F26D4">
            <w:pPr>
              <w:spacing w:after="0" w:line="240" w:lineRule="auto"/>
            </w:pPr>
          </w:p>
        </w:tc>
      </w:tr>
      <w:tr w:rsidR="0024466A" w:rsidTr="007F26D4">
        <w:tc>
          <w:tcPr>
            <w:tcW w:w="3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466A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r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Identifico algunas condiciones políticas,</w:t>
            </w:r>
          </w:p>
          <w:p w:rsidR="0024466A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r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sociales, económicas y tecnológicas que</w:t>
            </w:r>
          </w:p>
          <w:p w:rsidR="0024466A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r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permitieron las exploraciones de la antigüedad</w:t>
            </w:r>
          </w:p>
          <w:p w:rsidR="0024466A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proofErr w:type="gramStart"/>
            <w:r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y</w:t>
            </w:r>
            <w:proofErr w:type="gramEnd"/>
            <w:r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 xml:space="preserve"> el medioevo.</w:t>
            </w:r>
          </w:p>
          <w:p w:rsidR="0024466A" w:rsidRPr="00576082" w:rsidRDefault="0024466A" w:rsidP="007F26D4">
            <w:pPr>
              <w:spacing w:after="0" w:line="240" w:lineRule="auto"/>
            </w:pPr>
          </w:p>
        </w:tc>
        <w:tc>
          <w:tcPr>
            <w:tcW w:w="3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466A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r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Utilizo diversas formas de expresión (exposición oral, dibujos, carteleras,</w:t>
            </w:r>
          </w:p>
          <w:p w:rsidR="0024466A" w:rsidRPr="00576082" w:rsidRDefault="0024466A" w:rsidP="007F26D4">
            <w:pPr>
              <w:spacing w:after="0" w:line="240" w:lineRule="auto"/>
            </w:pPr>
            <w:proofErr w:type="gramStart"/>
            <w:r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textos</w:t>
            </w:r>
            <w:proofErr w:type="gramEnd"/>
            <w:r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 xml:space="preserve"> cortos…) para comunicar los resultados de mi investigación.</w:t>
            </w:r>
          </w:p>
        </w:tc>
        <w:tc>
          <w:tcPr>
            <w:tcW w:w="3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466A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r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Respeto mis rasgos individuales y culturales</w:t>
            </w:r>
          </w:p>
          <w:p w:rsidR="0024466A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r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y los de otras personas (género,</w:t>
            </w:r>
          </w:p>
          <w:p w:rsidR="0024466A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proofErr w:type="gramStart"/>
            <w:r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etnia</w:t>
            </w:r>
            <w:proofErr w:type="gramEnd"/>
            <w:r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…).</w:t>
            </w:r>
          </w:p>
          <w:p w:rsidR="0024466A" w:rsidRPr="00576082" w:rsidRDefault="0024466A" w:rsidP="007F26D4">
            <w:pPr>
              <w:autoSpaceDE w:val="0"/>
              <w:autoSpaceDN w:val="0"/>
              <w:adjustRightInd w:val="0"/>
              <w:spacing w:after="0" w:line="240" w:lineRule="auto"/>
            </w:pPr>
          </w:p>
        </w:tc>
      </w:tr>
      <w:tr w:rsidR="0024466A" w:rsidTr="007F26D4">
        <w:tc>
          <w:tcPr>
            <w:tcW w:w="3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466A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r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identifico, describo y comparo algunas</w:t>
            </w:r>
          </w:p>
          <w:p w:rsidR="0024466A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r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características sociales, políticas, económicas</w:t>
            </w:r>
          </w:p>
          <w:p w:rsidR="0024466A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r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y culturales de las comunidades prehispánicas</w:t>
            </w:r>
          </w:p>
          <w:p w:rsidR="0024466A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proofErr w:type="gramStart"/>
            <w:r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de</w:t>
            </w:r>
            <w:proofErr w:type="gramEnd"/>
            <w:r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 xml:space="preserve"> Colombia y América.</w:t>
            </w:r>
          </w:p>
          <w:p w:rsidR="0024466A" w:rsidRPr="00576082" w:rsidRDefault="0024466A" w:rsidP="007F26D4">
            <w:pPr>
              <w:spacing w:after="0" w:line="240" w:lineRule="auto"/>
            </w:pPr>
          </w:p>
        </w:tc>
        <w:tc>
          <w:tcPr>
            <w:tcW w:w="3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466A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r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Establezco algunas relaciones entre exploraciones</w:t>
            </w:r>
          </w:p>
          <w:p w:rsidR="0024466A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r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de la antigüedad y el medioevo y</w:t>
            </w:r>
          </w:p>
          <w:p w:rsidR="0024466A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proofErr w:type="gramStart"/>
            <w:r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exploraciones</w:t>
            </w:r>
            <w:proofErr w:type="gramEnd"/>
            <w:r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 xml:space="preserve"> de la actualidad.</w:t>
            </w:r>
          </w:p>
          <w:p w:rsidR="0024466A" w:rsidRPr="00576082" w:rsidRDefault="0024466A" w:rsidP="007F26D4">
            <w:pPr>
              <w:spacing w:after="0" w:line="240" w:lineRule="auto"/>
            </w:pPr>
          </w:p>
        </w:tc>
        <w:tc>
          <w:tcPr>
            <w:tcW w:w="3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466A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r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Asumo una posición crítica frente a</w:t>
            </w:r>
          </w:p>
          <w:p w:rsidR="0024466A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r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situaciones de discriminación y abuso</w:t>
            </w:r>
          </w:p>
          <w:p w:rsidR="0024466A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r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por irrespeto a los rasgos individuales</w:t>
            </w:r>
          </w:p>
          <w:p w:rsidR="0024466A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r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de las personas (etnia, género…) y</w:t>
            </w:r>
          </w:p>
          <w:p w:rsidR="0024466A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proofErr w:type="gramStart"/>
            <w:r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propongo</w:t>
            </w:r>
            <w:proofErr w:type="gramEnd"/>
            <w:r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 xml:space="preserve"> formas de cambiarlas.</w:t>
            </w:r>
          </w:p>
          <w:p w:rsidR="0024466A" w:rsidRPr="00576082" w:rsidRDefault="0024466A" w:rsidP="007F26D4">
            <w:pPr>
              <w:spacing w:after="0" w:line="240" w:lineRule="auto"/>
            </w:pPr>
          </w:p>
        </w:tc>
      </w:tr>
      <w:tr w:rsidR="0024466A" w:rsidTr="007F26D4">
        <w:tc>
          <w:tcPr>
            <w:tcW w:w="3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466A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r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Relaciono estas características con las</w:t>
            </w:r>
          </w:p>
          <w:p w:rsidR="0024466A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r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condiciones del entorno particular de cada</w:t>
            </w:r>
          </w:p>
          <w:p w:rsidR="0024466A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proofErr w:type="gramStart"/>
            <w:r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cultura</w:t>
            </w:r>
            <w:proofErr w:type="gramEnd"/>
            <w:r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.</w:t>
            </w:r>
          </w:p>
          <w:p w:rsidR="0024466A" w:rsidRPr="00576082" w:rsidRDefault="0024466A" w:rsidP="007F26D4">
            <w:pPr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3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466A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r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Me ubico en el entorno físico utilizando</w:t>
            </w:r>
          </w:p>
          <w:p w:rsidR="0024466A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r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referentes espaciales (izquierda, derecha,</w:t>
            </w:r>
          </w:p>
          <w:p w:rsidR="0024466A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proofErr w:type="gramStart"/>
            <w:r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puntos</w:t>
            </w:r>
            <w:proofErr w:type="gramEnd"/>
            <w:r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 xml:space="preserve"> cardinales).</w:t>
            </w:r>
          </w:p>
          <w:p w:rsidR="0024466A" w:rsidRPr="00576082" w:rsidRDefault="0024466A" w:rsidP="007F26D4">
            <w:pPr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3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466A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r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Participo en la construcción de normas</w:t>
            </w:r>
          </w:p>
          <w:p w:rsidR="0024466A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r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para la convivencia en los grupos</w:t>
            </w:r>
          </w:p>
          <w:p w:rsidR="0024466A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r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a los que pertenezco (familia, colegio,</w:t>
            </w:r>
          </w:p>
          <w:p w:rsidR="0024466A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proofErr w:type="gramStart"/>
            <w:r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barrio</w:t>
            </w:r>
            <w:proofErr w:type="gramEnd"/>
            <w:r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...).</w:t>
            </w:r>
          </w:p>
          <w:p w:rsidR="0024466A" w:rsidRPr="00576082" w:rsidRDefault="0024466A" w:rsidP="007F26D4">
            <w:pPr>
              <w:spacing w:after="0" w:line="240" w:lineRule="auto"/>
            </w:pPr>
          </w:p>
        </w:tc>
      </w:tr>
      <w:tr w:rsidR="0024466A" w:rsidTr="007F26D4">
        <w:tc>
          <w:tcPr>
            <w:tcW w:w="3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466A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r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Comparo características de los grupos prehispánicos</w:t>
            </w:r>
          </w:p>
          <w:p w:rsidR="0024466A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r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con las características sociales,</w:t>
            </w:r>
          </w:p>
          <w:p w:rsidR="0024466A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proofErr w:type="gramStart"/>
            <w:r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políticas</w:t>
            </w:r>
            <w:proofErr w:type="gramEnd"/>
            <w:r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, económicas y culturales actuales.</w:t>
            </w:r>
          </w:p>
          <w:p w:rsidR="0024466A" w:rsidRPr="00576082" w:rsidRDefault="0024466A" w:rsidP="007F26D4">
            <w:pPr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3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466A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r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Utilizo coordenadas, escalas y convenciones</w:t>
            </w:r>
          </w:p>
          <w:p w:rsidR="0024466A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r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para ubicar los fenómenos históricos</w:t>
            </w:r>
          </w:p>
          <w:p w:rsidR="0024466A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r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y culturales en mapas y planos</w:t>
            </w:r>
          </w:p>
          <w:p w:rsidR="0024466A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proofErr w:type="gramStart"/>
            <w:r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de</w:t>
            </w:r>
            <w:proofErr w:type="gramEnd"/>
            <w:r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 xml:space="preserve"> representación.</w:t>
            </w:r>
          </w:p>
          <w:p w:rsidR="0024466A" w:rsidRPr="00576082" w:rsidRDefault="0024466A" w:rsidP="007F26D4">
            <w:pPr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3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466A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r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Cuido mi cuerpo y mis relaciones con</w:t>
            </w:r>
          </w:p>
          <w:p w:rsidR="0024466A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proofErr w:type="gramStart"/>
            <w:r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las</w:t>
            </w:r>
            <w:proofErr w:type="gramEnd"/>
            <w:r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 xml:space="preserve"> demás personas.</w:t>
            </w:r>
          </w:p>
          <w:p w:rsidR="0024466A" w:rsidRPr="00576082" w:rsidRDefault="0024466A" w:rsidP="007F26D4">
            <w:pPr>
              <w:autoSpaceDE w:val="0"/>
              <w:autoSpaceDN w:val="0"/>
              <w:adjustRightInd w:val="0"/>
              <w:spacing w:after="0" w:line="240" w:lineRule="auto"/>
            </w:pPr>
          </w:p>
        </w:tc>
      </w:tr>
      <w:tr w:rsidR="0024466A" w:rsidTr="007F26D4">
        <w:tc>
          <w:tcPr>
            <w:tcW w:w="3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466A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r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Identifico los propósitos de las organizaciones</w:t>
            </w:r>
          </w:p>
          <w:p w:rsidR="0024466A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r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coloniales españolas y describo</w:t>
            </w:r>
          </w:p>
          <w:p w:rsidR="0024466A" w:rsidRPr="00576082" w:rsidRDefault="0024466A" w:rsidP="007F26D4">
            <w:pPr>
              <w:autoSpaceDE w:val="0"/>
              <w:autoSpaceDN w:val="0"/>
              <w:adjustRightInd w:val="0"/>
              <w:spacing w:after="0" w:line="240" w:lineRule="auto"/>
            </w:pPr>
            <w:proofErr w:type="gramStart"/>
            <w:r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aspectos</w:t>
            </w:r>
            <w:proofErr w:type="gramEnd"/>
            <w:r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 xml:space="preserve"> básicos de su funcionamiento.</w:t>
            </w:r>
          </w:p>
        </w:tc>
        <w:tc>
          <w:tcPr>
            <w:tcW w:w="3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466A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r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Uso responsablemente los recursos</w:t>
            </w:r>
          </w:p>
          <w:p w:rsidR="0024466A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r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(</w:t>
            </w:r>
            <w:proofErr w:type="gramStart"/>
            <w:r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papel</w:t>
            </w:r>
            <w:proofErr w:type="gramEnd"/>
            <w:r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, agua, alimento, energía…).</w:t>
            </w:r>
          </w:p>
          <w:p w:rsidR="0024466A" w:rsidRPr="00576082" w:rsidRDefault="0024466A" w:rsidP="007F26D4">
            <w:pPr>
              <w:spacing w:after="0" w:line="240" w:lineRule="auto"/>
            </w:pPr>
          </w:p>
        </w:tc>
        <w:tc>
          <w:tcPr>
            <w:tcW w:w="3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466A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r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Cuido el entorno que me rodea y manejo</w:t>
            </w:r>
          </w:p>
          <w:p w:rsidR="0024466A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proofErr w:type="gramStart"/>
            <w:r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responsablemente</w:t>
            </w:r>
            <w:proofErr w:type="gramEnd"/>
            <w:r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 xml:space="preserve"> las basuras.</w:t>
            </w:r>
          </w:p>
          <w:p w:rsidR="0024466A" w:rsidRPr="00576082" w:rsidRDefault="0024466A" w:rsidP="007F26D4">
            <w:pPr>
              <w:spacing w:after="0" w:line="240" w:lineRule="auto"/>
            </w:pPr>
          </w:p>
        </w:tc>
      </w:tr>
      <w:tr w:rsidR="0024466A" w:rsidTr="007F26D4">
        <w:tc>
          <w:tcPr>
            <w:tcW w:w="3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466A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r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Comparo características de las primeras</w:t>
            </w:r>
          </w:p>
          <w:p w:rsidR="0024466A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r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organizaciones humanas con las de las organizaciones</w:t>
            </w:r>
          </w:p>
          <w:p w:rsidR="0024466A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proofErr w:type="gramStart"/>
            <w:r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de</w:t>
            </w:r>
            <w:proofErr w:type="gramEnd"/>
            <w:r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 xml:space="preserve"> mi entorno.</w:t>
            </w:r>
          </w:p>
          <w:p w:rsidR="0024466A" w:rsidRPr="00576082" w:rsidRDefault="0024466A" w:rsidP="007F26D4">
            <w:pPr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3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466A" w:rsidRPr="00576082" w:rsidRDefault="0024466A" w:rsidP="007F26D4">
            <w:pPr>
              <w:spacing w:after="0" w:line="240" w:lineRule="auto"/>
            </w:pPr>
          </w:p>
        </w:tc>
        <w:tc>
          <w:tcPr>
            <w:tcW w:w="3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466A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r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Defiendo mis derechos y los de otras</w:t>
            </w:r>
          </w:p>
          <w:p w:rsidR="0024466A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r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personas y contribuyo a denunciar ante</w:t>
            </w:r>
          </w:p>
          <w:p w:rsidR="0024466A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r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las autoridades competentes (profesor,</w:t>
            </w:r>
          </w:p>
          <w:p w:rsidR="0024466A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proofErr w:type="gramStart"/>
            <w:r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padres</w:t>
            </w:r>
            <w:proofErr w:type="gramEnd"/>
            <w:r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, comisaría de familia…)</w:t>
            </w:r>
          </w:p>
          <w:p w:rsidR="0024466A" w:rsidRPr="00576082" w:rsidRDefault="0024466A" w:rsidP="007F26D4">
            <w:pPr>
              <w:spacing w:after="0" w:line="240" w:lineRule="auto"/>
            </w:pPr>
            <w:proofErr w:type="gramStart"/>
            <w:r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casos</w:t>
            </w:r>
            <w:proofErr w:type="gramEnd"/>
            <w:r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 xml:space="preserve"> en los que son vulnerados.</w:t>
            </w:r>
          </w:p>
        </w:tc>
      </w:tr>
      <w:tr w:rsidR="0024466A" w:rsidTr="007F26D4">
        <w:tc>
          <w:tcPr>
            <w:tcW w:w="3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466A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r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Identifico y describo características de</w:t>
            </w:r>
          </w:p>
          <w:p w:rsidR="0024466A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r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las diferentes regiones naturales del</w:t>
            </w:r>
          </w:p>
          <w:p w:rsidR="0024466A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r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mundo (desiertos, polos, selva húmeda</w:t>
            </w:r>
          </w:p>
          <w:p w:rsidR="0024466A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proofErr w:type="gramStart"/>
            <w:r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tropical</w:t>
            </w:r>
            <w:proofErr w:type="gramEnd"/>
            <w:r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, océanos…).</w:t>
            </w:r>
          </w:p>
          <w:p w:rsidR="0024466A" w:rsidRPr="00576082" w:rsidRDefault="0024466A" w:rsidP="007F26D4">
            <w:pPr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3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466A" w:rsidRPr="00576082" w:rsidRDefault="0024466A" w:rsidP="007F26D4">
            <w:pPr>
              <w:spacing w:after="0" w:line="240" w:lineRule="auto"/>
            </w:pPr>
          </w:p>
        </w:tc>
        <w:tc>
          <w:tcPr>
            <w:tcW w:w="3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466A" w:rsidRPr="007E0CC1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lang w:val="es-ES"/>
              </w:rPr>
            </w:pPr>
          </w:p>
        </w:tc>
      </w:tr>
      <w:tr w:rsidR="0024466A" w:rsidTr="007F26D4">
        <w:tc>
          <w:tcPr>
            <w:tcW w:w="3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466A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r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Clasifico y describo diferentes actividades</w:t>
            </w:r>
          </w:p>
          <w:p w:rsidR="0024466A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r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económicas (producción, distribución,</w:t>
            </w:r>
          </w:p>
          <w:p w:rsidR="0024466A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r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consumo…) en diferentes sectores</w:t>
            </w:r>
          </w:p>
          <w:p w:rsidR="0024466A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r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económicos (agrícola, ganadero,</w:t>
            </w:r>
          </w:p>
          <w:p w:rsidR="0024466A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r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minero, industrial...) y reconozco su</w:t>
            </w:r>
          </w:p>
          <w:p w:rsidR="0024466A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proofErr w:type="gramStart"/>
            <w:r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impacto</w:t>
            </w:r>
            <w:proofErr w:type="gramEnd"/>
            <w:r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 xml:space="preserve"> en las comunidades.</w:t>
            </w:r>
          </w:p>
          <w:p w:rsidR="0024466A" w:rsidRPr="00576082" w:rsidRDefault="0024466A" w:rsidP="007F26D4">
            <w:pPr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3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466A" w:rsidRPr="00576082" w:rsidRDefault="0024466A" w:rsidP="007F26D4">
            <w:pPr>
              <w:spacing w:after="0" w:line="240" w:lineRule="auto"/>
            </w:pPr>
          </w:p>
        </w:tc>
        <w:tc>
          <w:tcPr>
            <w:tcW w:w="3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466A" w:rsidRPr="00576082" w:rsidRDefault="0024466A" w:rsidP="007F26D4">
            <w:pPr>
              <w:spacing w:after="0" w:line="240" w:lineRule="auto"/>
            </w:pPr>
          </w:p>
        </w:tc>
      </w:tr>
      <w:tr w:rsidR="0024466A" w:rsidTr="007F26D4">
        <w:tc>
          <w:tcPr>
            <w:tcW w:w="3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466A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r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Reconozco los diferentes usos que se</w:t>
            </w:r>
          </w:p>
          <w:p w:rsidR="0024466A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r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le dan a la tierra y a los recursos naturales</w:t>
            </w:r>
          </w:p>
          <w:p w:rsidR="0024466A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r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en mi entorno y en otros (parques</w:t>
            </w:r>
          </w:p>
          <w:p w:rsidR="0024466A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r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naturales, ecoturismo, ganadería,</w:t>
            </w:r>
          </w:p>
          <w:p w:rsidR="0024466A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proofErr w:type="gramStart"/>
            <w:r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agricultura</w:t>
            </w:r>
            <w:proofErr w:type="gramEnd"/>
            <w:r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…).</w:t>
            </w:r>
          </w:p>
          <w:p w:rsidR="0024466A" w:rsidRPr="00576082" w:rsidRDefault="0024466A" w:rsidP="007F26D4">
            <w:pPr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3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466A" w:rsidRPr="00576082" w:rsidRDefault="0024466A" w:rsidP="007F26D4">
            <w:pPr>
              <w:spacing w:after="0" w:line="240" w:lineRule="auto"/>
            </w:pPr>
          </w:p>
        </w:tc>
        <w:tc>
          <w:tcPr>
            <w:tcW w:w="3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466A" w:rsidRPr="00576082" w:rsidRDefault="0024466A" w:rsidP="007F26D4">
            <w:pPr>
              <w:spacing w:after="0" w:line="240" w:lineRule="auto"/>
            </w:pPr>
          </w:p>
        </w:tc>
      </w:tr>
      <w:tr w:rsidR="0024466A" w:rsidTr="007F26D4">
        <w:tc>
          <w:tcPr>
            <w:tcW w:w="3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466A" w:rsidRPr="00DF0838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r w:rsidRPr="00DF0838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Identifico y describo algunas de las</w:t>
            </w:r>
          </w:p>
          <w:p w:rsidR="0024466A" w:rsidRPr="00DF0838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proofErr w:type="gramStart"/>
            <w:r w:rsidRPr="00DF0838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características</w:t>
            </w:r>
            <w:proofErr w:type="gramEnd"/>
            <w:r w:rsidRPr="00DF0838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 xml:space="preserve"> humanas (sociales, culturales…)</w:t>
            </w:r>
          </w:p>
          <w:p w:rsidR="0024466A" w:rsidRPr="00DF0838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r w:rsidRPr="00DF0838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de las diferentes regiones</w:t>
            </w:r>
          </w:p>
          <w:p w:rsidR="0024466A" w:rsidRPr="00DF0838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proofErr w:type="gramStart"/>
            <w:r w:rsidRPr="00DF0838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naturales</w:t>
            </w:r>
            <w:proofErr w:type="gramEnd"/>
            <w:r w:rsidRPr="00DF0838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 xml:space="preserve"> del mundo. </w:t>
            </w:r>
          </w:p>
          <w:p w:rsidR="0024466A" w:rsidRPr="00576082" w:rsidRDefault="0024466A" w:rsidP="007F26D4">
            <w:pPr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3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466A" w:rsidRPr="00576082" w:rsidRDefault="0024466A" w:rsidP="007F26D4">
            <w:pPr>
              <w:spacing w:after="0" w:line="240" w:lineRule="auto"/>
            </w:pPr>
          </w:p>
        </w:tc>
        <w:tc>
          <w:tcPr>
            <w:tcW w:w="3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466A" w:rsidRPr="00576082" w:rsidRDefault="0024466A" w:rsidP="007F26D4">
            <w:pPr>
              <w:spacing w:after="0" w:line="240" w:lineRule="auto"/>
            </w:pPr>
          </w:p>
        </w:tc>
      </w:tr>
      <w:tr w:rsidR="0024466A" w:rsidTr="007F26D4">
        <w:tc>
          <w:tcPr>
            <w:tcW w:w="3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466A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r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Identifico organizaciones que resuelven</w:t>
            </w:r>
          </w:p>
          <w:p w:rsidR="0024466A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r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las necesidades básicas (salud,</w:t>
            </w:r>
          </w:p>
          <w:p w:rsidR="0024466A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r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educación, vivienda, servicios públicos,</w:t>
            </w:r>
          </w:p>
          <w:p w:rsidR="0024466A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r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vías de comunicación…) en mi comunidad,</w:t>
            </w:r>
          </w:p>
          <w:p w:rsidR="0024466A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r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en otras y en diferentes épocas y</w:t>
            </w:r>
          </w:p>
          <w:p w:rsidR="0024466A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r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culturas; identifico su impacto sobre el</w:t>
            </w:r>
          </w:p>
          <w:p w:rsidR="0024466A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proofErr w:type="gramStart"/>
            <w:r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desarrollo</w:t>
            </w:r>
            <w:proofErr w:type="gramEnd"/>
            <w:r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.</w:t>
            </w:r>
          </w:p>
          <w:p w:rsidR="0024466A" w:rsidRPr="00576082" w:rsidRDefault="0024466A" w:rsidP="007F26D4">
            <w:pPr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3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466A" w:rsidRPr="00576082" w:rsidRDefault="0024466A" w:rsidP="007F26D4">
            <w:pPr>
              <w:spacing w:after="0" w:line="240" w:lineRule="auto"/>
            </w:pPr>
          </w:p>
        </w:tc>
        <w:tc>
          <w:tcPr>
            <w:tcW w:w="3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466A" w:rsidRPr="00576082" w:rsidRDefault="0024466A" w:rsidP="007F26D4">
            <w:pPr>
              <w:spacing w:after="0" w:line="240" w:lineRule="auto"/>
            </w:pPr>
          </w:p>
        </w:tc>
      </w:tr>
      <w:tr w:rsidR="0024466A" w:rsidTr="007F26D4">
        <w:tc>
          <w:tcPr>
            <w:tcW w:w="3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466A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r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Identifico y describo algunas</w:t>
            </w:r>
          </w:p>
          <w:p w:rsidR="0024466A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r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características de las organizaciones</w:t>
            </w:r>
          </w:p>
          <w:p w:rsidR="0024466A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r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político-administrativas</w:t>
            </w:r>
          </w:p>
          <w:p w:rsidR="0024466A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r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colombianas en diferentes épocas</w:t>
            </w:r>
          </w:p>
          <w:p w:rsidR="0024466A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r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(Real Audiencia, Congreso,</w:t>
            </w:r>
          </w:p>
          <w:p w:rsidR="0024466A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r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Concejo Municipal…).</w:t>
            </w:r>
          </w:p>
          <w:p w:rsidR="0024466A" w:rsidRPr="00576082" w:rsidRDefault="0024466A" w:rsidP="007F26D4">
            <w:pPr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3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466A" w:rsidRPr="00576082" w:rsidRDefault="0024466A" w:rsidP="007F26D4">
            <w:pPr>
              <w:spacing w:after="0" w:line="240" w:lineRule="auto"/>
            </w:pPr>
          </w:p>
        </w:tc>
        <w:tc>
          <w:tcPr>
            <w:tcW w:w="3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466A" w:rsidRPr="00576082" w:rsidRDefault="0024466A" w:rsidP="007F26D4">
            <w:pPr>
              <w:spacing w:after="0" w:line="240" w:lineRule="auto"/>
            </w:pPr>
          </w:p>
        </w:tc>
      </w:tr>
      <w:tr w:rsidR="0024466A" w:rsidTr="007F26D4">
        <w:tc>
          <w:tcPr>
            <w:tcW w:w="3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466A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r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Comparo características del sistema</w:t>
            </w:r>
          </w:p>
          <w:p w:rsidR="0024466A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r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político-administrativo de</w:t>
            </w:r>
          </w:p>
          <w:p w:rsidR="0024466A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r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Colombia –ramas del poder público–</w:t>
            </w:r>
          </w:p>
          <w:p w:rsidR="0024466A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proofErr w:type="gramStart"/>
            <w:r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en</w:t>
            </w:r>
            <w:proofErr w:type="gramEnd"/>
            <w:r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 xml:space="preserve"> las diferentes épocas.</w:t>
            </w:r>
          </w:p>
          <w:p w:rsidR="0024466A" w:rsidRPr="00576082" w:rsidRDefault="0024466A" w:rsidP="007F26D4">
            <w:pPr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3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466A" w:rsidRPr="00576082" w:rsidRDefault="0024466A" w:rsidP="007F26D4">
            <w:pPr>
              <w:spacing w:after="0" w:line="240" w:lineRule="auto"/>
            </w:pPr>
          </w:p>
        </w:tc>
        <w:tc>
          <w:tcPr>
            <w:tcW w:w="3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466A" w:rsidRPr="00576082" w:rsidRDefault="0024466A" w:rsidP="007F26D4">
            <w:pPr>
              <w:spacing w:after="0" w:line="240" w:lineRule="auto"/>
            </w:pPr>
          </w:p>
        </w:tc>
      </w:tr>
      <w:tr w:rsidR="0024466A" w:rsidTr="007F26D4">
        <w:tc>
          <w:tcPr>
            <w:tcW w:w="3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466A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r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Explico semejanzas y diferencias</w:t>
            </w:r>
          </w:p>
          <w:p w:rsidR="0024466A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r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entre organizaciones político-administrativas</w:t>
            </w:r>
          </w:p>
          <w:p w:rsidR="0024466A" w:rsidRPr="00576082" w:rsidRDefault="0024466A" w:rsidP="007F26D4">
            <w:pPr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3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466A" w:rsidRPr="00576082" w:rsidRDefault="0024466A" w:rsidP="007F26D4">
            <w:pPr>
              <w:spacing w:after="0" w:line="240" w:lineRule="auto"/>
            </w:pPr>
          </w:p>
        </w:tc>
        <w:tc>
          <w:tcPr>
            <w:tcW w:w="3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466A" w:rsidRPr="00576082" w:rsidRDefault="0024466A" w:rsidP="007F26D4">
            <w:pPr>
              <w:spacing w:after="0" w:line="240" w:lineRule="auto"/>
            </w:pPr>
          </w:p>
        </w:tc>
      </w:tr>
      <w:tr w:rsidR="0024466A" w:rsidTr="007F26D4">
        <w:tc>
          <w:tcPr>
            <w:tcW w:w="3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466A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r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Explico el impacto de algunos hechos</w:t>
            </w:r>
          </w:p>
          <w:p w:rsidR="0024466A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r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históricos en la formación limítrofe</w:t>
            </w:r>
          </w:p>
          <w:p w:rsidR="0024466A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r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del territorio colombiano</w:t>
            </w:r>
          </w:p>
          <w:p w:rsidR="0024466A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r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(Virreinato de la Nueva Granada,</w:t>
            </w:r>
          </w:p>
          <w:p w:rsidR="0024466A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r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Gran Colombia, separación de Panamá…).</w:t>
            </w:r>
          </w:p>
          <w:p w:rsidR="0024466A" w:rsidRPr="00576082" w:rsidRDefault="0024466A" w:rsidP="007F26D4">
            <w:pPr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3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466A" w:rsidRPr="00576082" w:rsidRDefault="0024466A" w:rsidP="007F26D4">
            <w:pPr>
              <w:spacing w:after="0" w:line="240" w:lineRule="auto"/>
            </w:pPr>
          </w:p>
        </w:tc>
        <w:tc>
          <w:tcPr>
            <w:tcW w:w="3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466A" w:rsidRPr="00576082" w:rsidRDefault="0024466A" w:rsidP="007F26D4">
            <w:pPr>
              <w:spacing w:after="0" w:line="240" w:lineRule="auto"/>
            </w:pPr>
          </w:p>
        </w:tc>
      </w:tr>
      <w:tr w:rsidR="0024466A" w:rsidTr="007F26D4">
        <w:tc>
          <w:tcPr>
            <w:tcW w:w="3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466A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r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Reconozco las responsabilidades</w:t>
            </w:r>
          </w:p>
          <w:p w:rsidR="0024466A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r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que tienen las personas elegidas</w:t>
            </w:r>
          </w:p>
          <w:p w:rsidR="0024466A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r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por voto popular y algunas características</w:t>
            </w:r>
          </w:p>
          <w:p w:rsidR="0024466A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r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de sus cargos (personeros</w:t>
            </w:r>
          </w:p>
          <w:p w:rsidR="0024466A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r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estudiantiles, concejales,</w:t>
            </w:r>
          </w:p>
          <w:p w:rsidR="0024466A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proofErr w:type="gramStart"/>
            <w:r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congresistas</w:t>
            </w:r>
            <w:proofErr w:type="gramEnd"/>
            <w:r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, presidente…)</w:t>
            </w:r>
          </w:p>
          <w:p w:rsidR="0024466A" w:rsidRPr="00576082" w:rsidRDefault="0024466A" w:rsidP="007F26D4">
            <w:pPr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3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466A" w:rsidRPr="00576082" w:rsidRDefault="0024466A" w:rsidP="007F26D4">
            <w:pPr>
              <w:spacing w:after="0" w:line="240" w:lineRule="auto"/>
            </w:pPr>
          </w:p>
        </w:tc>
        <w:tc>
          <w:tcPr>
            <w:tcW w:w="3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466A" w:rsidRPr="00576082" w:rsidRDefault="0024466A" w:rsidP="007F26D4">
            <w:pPr>
              <w:spacing w:after="0" w:line="240" w:lineRule="auto"/>
            </w:pPr>
          </w:p>
        </w:tc>
      </w:tr>
      <w:tr w:rsidR="0024466A" w:rsidTr="007F26D4">
        <w:tc>
          <w:tcPr>
            <w:tcW w:w="3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466A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r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Conozco los Derechos de los</w:t>
            </w:r>
          </w:p>
          <w:p w:rsidR="0024466A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r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Niños e identifico algunas instituciones</w:t>
            </w:r>
          </w:p>
          <w:p w:rsidR="0024466A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r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locales, nacionales e</w:t>
            </w:r>
          </w:p>
          <w:p w:rsidR="0024466A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r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internacionales que velan por su</w:t>
            </w:r>
          </w:p>
          <w:p w:rsidR="0024466A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r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cumplimiento (personería estudiantil,</w:t>
            </w:r>
          </w:p>
          <w:p w:rsidR="0024466A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proofErr w:type="gramStart"/>
            <w:r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comisaría</w:t>
            </w:r>
            <w:proofErr w:type="gramEnd"/>
            <w:r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 xml:space="preserve"> de familia, Unicef…).</w:t>
            </w:r>
          </w:p>
          <w:p w:rsidR="0024466A" w:rsidRPr="00576082" w:rsidRDefault="0024466A" w:rsidP="007F26D4">
            <w:pPr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3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466A" w:rsidRPr="00576082" w:rsidRDefault="0024466A" w:rsidP="007F26D4">
            <w:pPr>
              <w:spacing w:after="0" w:line="240" w:lineRule="auto"/>
            </w:pPr>
          </w:p>
        </w:tc>
        <w:tc>
          <w:tcPr>
            <w:tcW w:w="3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466A" w:rsidRPr="00576082" w:rsidRDefault="0024466A" w:rsidP="007F26D4">
            <w:pPr>
              <w:spacing w:after="0" w:line="240" w:lineRule="auto"/>
            </w:pPr>
          </w:p>
        </w:tc>
      </w:tr>
      <w:tr w:rsidR="0024466A" w:rsidTr="007F26D4">
        <w:tc>
          <w:tcPr>
            <w:tcW w:w="3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466A" w:rsidRPr="00DF0838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r w:rsidRPr="00DF0838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Reconozco la importancia de los aportes</w:t>
            </w:r>
          </w:p>
          <w:p w:rsidR="0024466A" w:rsidRPr="00DF0838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proofErr w:type="gramStart"/>
            <w:r w:rsidRPr="00DF0838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de</w:t>
            </w:r>
            <w:proofErr w:type="gramEnd"/>
            <w:r w:rsidRPr="00DF0838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 xml:space="preserve"> algunos legados culturales, científicos, tecnológicos, artísticos, religiosos…</w:t>
            </w:r>
          </w:p>
          <w:p w:rsidR="0024466A" w:rsidRPr="00DF0838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proofErr w:type="gramStart"/>
            <w:r w:rsidRPr="00DF0838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en</w:t>
            </w:r>
            <w:proofErr w:type="gramEnd"/>
            <w:r w:rsidRPr="00DF0838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 xml:space="preserve"> diversas épocas y entornos.</w:t>
            </w:r>
          </w:p>
          <w:p w:rsidR="0024466A" w:rsidRPr="007E0CC1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lang w:val="es-ES"/>
              </w:rPr>
            </w:pPr>
          </w:p>
        </w:tc>
        <w:tc>
          <w:tcPr>
            <w:tcW w:w="3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466A" w:rsidRPr="00576082" w:rsidRDefault="0024466A" w:rsidP="007F26D4">
            <w:pPr>
              <w:spacing w:after="0" w:line="240" w:lineRule="auto"/>
            </w:pPr>
          </w:p>
        </w:tc>
        <w:tc>
          <w:tcPr>
            <w:tcW w:w="3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466A" w:rsidRPr="00576082" w:rsidRDefault="0024466A" w:rsidP="007F26D4">
            <w:pPr>
              <w:spacing w:after="0" w:line="240" w:lineRule="auto"/>
            </w:pPr>
          </w:p>
        </w:tc>
      </w:tr>
    </w:tbl>
    <w:p w:rsidR="0024466A" w:rsidRDefault="0024466A" w:rsidP="0024466A">
      <w:pPr>
        <w:rPr>
          <w:sz w:val="18"/>
          <w:szCs w:val="18"/>
        </w:rPr>
      </w:pPr>
    </w:p>
    <w:p w:rsidR="0024466A" w:rsidRDefault="0024466A" w:rsidP="0024466A">
      <w:pPr>
        <w:rPr>
          <w:b/>
          <w:sz w:val="32"/>
          <w:szCs w:val="32"/>
        </w:rPr>
      </w:pPr>
      <w:r>
        <w:rPr>
          <w:b/>
          <w:sz w:val="32"/>
          <w:szCs w:val="32"/>
        </w:rPr>
        <w:t>ORGANIZACIÓN DE ESTÁNDARES POR GRADO Y POR PERIODO</w:t>
      </w:r>
    </w:p>
    <w:p w:rsidR="00C028B4" w:rsidRDefault="00C028B4" w:rsidP="0024466A">
      <w:pPr>
        <w:rPr>
          <w:b/>
          <w:sz w:val="32"/>
          <w:szCs w:val="32"/>
        </w:rPr>
      </w:pPr>
    </w:p>
    <w:p w:rsidR="00C028B4" w:rsidRPr="008E1B42" w:rsidRDefault="00C028B4" w:rsidP="0024466A">
      <w:pPr>
        <w:rPr>
          <w:b/>
          <w:sz w:val="32"/>
          <w:szCs w:val="3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83"/>
        <w:gridCol w:w="3681"/>
        <w:gridCol w:w="5858"/>
      </w:tblGrid>
      <w:tr w:rsidR="0024466A" w:rsidRPr="00B544A2" w:rsidTr="007F26D4">
        <w:tc>
          <w:tcPr>
            <w:tcW w:w="202" w:type="pct"/>
            <w:vMerge w:val="restart"/>
            <w:shd w:val="clear" w:color="auto" w:fill="548DD4"/>
            <w:textDirection w:val="btLr"/>
          </w:tcPr>
          <w:p w:rsidR="0024466A" w:rsidRPr="00B544A2" w:rsidRDefault="0024466A" w:rsidP="007F26D4">
            <w:pPr>
              <w:ind w:left="113" w:right="113"/>
              <w:jc w:val="center"/>
              <w:rPr>
                <w:b/>
                <w:sz w:val="32"/>
                <w:szCs w:val="18"/>
              </w:rPr>
            </w:pPr>
            <w:r w:rsidRPr="00B544A2">
              <w:rPr>
                <w:b/>
                <w:sz w:val="32"/>
                <w:szCs w:val="18"/>
              </w:rPr>
              <w:t>Periodo 1</w:t>
            </w:r>
          </w:p>
          <w:p w:rsidR="0024466A" w:rsidRPr="00B544A2" w:rsidRDefault="0024466A" w:rsidP="007F26D4">
            <w:pPr>
              <w:ind w:left="113" w:right="113"/>
              <w:rPr>
                <w:sz w:val="18"/>
                <w:szCs w:val="18"/>
              </w:rPr>
            </w:pPr>
          </w:p>
        </w:tc>
        <w:tc>
          <w:tcPr>
            <w:tcW w:w="1877" w:type="pct"/>
            <w:shd w:val="clear" w:color="auto" w:fill="365F91"/>
            <w:vAlign w:val="center"/>
          </w:tcPr>
          <w:p w:rsidR="0024466A" w:rsidRPr="00B544A2" w:rsidRDefault="0024466A" w:rsidP="007F26D4">
            <w:pPr>
              <w:spacing w:after="0" w:line="240" w:lineRule="auto"/>
              <w:jc w:val="center"/>
              <w:rPr>
                <w:b/>
                <w:sz w:val="8"/>
                <w:szCs w:val="8"/>
              </w:rPr>
            </w:pPr>
          </w:p>
          <w:p w:rsidR="0024466A" w:rsidRPr="00A3449A" w:rsidRDefault="0024466A" w:rsidP="007F26D4">
            <w:pPr>
              <w:spacing w:after="0" w:line="240" w:lineRule="auto"/>
              <w:jc w:val="center"/>
              <w:rPr>
                <w:b/>
                <w:color w:val="FF0000"/>
                <w:sz w:val="28"/>
                <w:szCs w:val="28"/>
              </w:rPr>
            </w:pPr>
            <w:r>
              <w:rPr>
                <w:b/>
                <w:color w:val="FF0000"/>
                <w:sz w:val="28"/>
                <w:szCs w:val="28"/>
              </w:rPr>
              <w:t>CUARTO</w:t>
            </w:r>
          </w:p>
        </w:tc>
        <w:tc>
          <w:tcPr>
            <w:tcW w:w="2920" w:type="pct"/>
            <w:shd w:val="clear" w:color="auto" w:fill="365F91"/>
            <w:vAlign w:val="center"/>
          </w:tcPr>
          <w:p w:rsidR="0024466A" w:rsidRPr="00B544A2" w:rsidRDefault="0024466A" w:rsidP="007F26D4">
            <w:pPr>
              <w:spacing w:after="0" w:line="240" w:lineRule="auto"/>
              <w:jc w:val="center"/>
              <w:rPr>
                <w:b/>
                <w:sz w:val="8"/>
                <w:szCs w:val="8"/>
              </w:rPr>
            </w:pPr>
          </w:p>
          <w:p w:rsidR="0024466A" w:rsidRPr="00A3449A" w:rsidRDefault="0024466A" w:rsidP="007F26D4">
            <w:pPr>
              <w:spacing w:after="0" w:line="240" w:lineRule="auto"/>
              <w:jc w:val="center"/>
              <w:rPr>
                <w:b/>
                <w:color w:val="FF0000"/>
                <w:sz w:val="28"/>
                <w:szCs w:val="28"/>
              </w:rPr>
            </w:pPr>
            <w:r>
              <w:rPr>
                <w:b/>
                <w:color w:val="FF0000"/>
                <w:sz w:val="28"/>
                <w:szCs w:val="28"/>
              </w:rPr>
              <w:t>QUINTO</w:t>
            </w:r>
          </w:p>
        </w:tc>
      </w:tr>
      <w:tr w:rsidR="0024466A" w:rsidRPr="00B544A2" w:rsidTr="007F26D4">
        <w:tc>
          <w:tcPr>
            <w:tcW w:w="202" w:type="pct"/>
            <w:vMerge/>
            <w:shd w:val="clear" w:color="auto" w:fill="548DD4"/>
          </w:tcPr>
          <w:p w:rsidR="0024466A" w:rsidRPr="00B544A2" w:rsidRDefault="0024466A" w:rsidP="007F26D4">
            <w:pPr>
              <w:rPr>
                <w:sz w:val="18"/>
                <w:szCs w:val="18"/>
              </w:rPr>
            </w:pPr>
          </w:p>
        </w:tc>
        <w:tc>
          <w:tcPr>
            <w:tcW w:w="1877" w:type="pct"/>
          </w:tcPr>
          <w:p w:rsidR="0024466A" w:rsidRPr="0019573E" w:rsidRDefault="0024466A" w:rsidP="007F26D4">
            <w:pPr>
              <w:tabs>
                <w:tab w:val="left" w:pos="1542"/>
              </w:tabs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Planteo conjeturas que respondan provisionalmente a estas preguntas.</w:t>
            </w:r>
          </w:p>
          <w:p w:rsidR="0024466A" w:rsidRPr="0019573E" w:rsidRDefault="0024466A" w:rsidP="007F26D4">
            <w:pPr>
              <w:tabs>
                <w:tab w:val="left" w:pos="1542"/>
              </w:tabs>
              <w:spacing w:after="0" w:line="240" w:lineRule="auto"/>
              <w:rPr>
                <w:lang w:val="es-ES"/>
              </w:rPr>
            </w:pPr>
          </w:p>
          <w:p w:rsidR="0024466A" w:rsidRPr="0019573E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Reconozco las responsabilidades</w:t>
            </w:r>
          </w:p>
          <w:p w:rsidR="0024466A" w:rsidRPr="0019573E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que tienen las personas elegidas</w:t>
            </w:r>
          </w:p>
          <w:p w:rsidR="0024466A" w:rsidRPr="0019573E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por voto popular y algunas características</w:t>
            </w:r>
          </w:p>
          <w:p w:rsidR="0024466A" w:rsidRPr="0019573E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de sus cargos (personeros</w:t>
            </w:r>
          </w:p>
          <w:p w:rsidR="0024466A" w:rsidRPr="0019573E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estudiantiles, concejales,</w:t>
            </w:r>
          </w:p>
          <w:p w:rsidR="0024466A" w:rsidRPr="0019573E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proofErr w:type="gramStart"/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congresistas</w:t>
            </w:r>
            <w:proofErr w:type="gramEnd"/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, presidente…)</w:t>
            </w:r>
          </w:p>
          <w:p w:rsidR="0024466A" w:rsidRPr="0019573E" w:rsidRDefault="0024466A" w:rsidP="007F26D4">
            <w:pPr>
              <w:tabs>
                <w:tab w:val="left" w:pos="1542"/>
              </w:tabs>
              <w:spacing w:after="0" w:line="240" w:lineRule="auto"/>
              <w:rPr>
                <w:lang w:val="es-ES"/>
              </w:rPr>
            </w:pPr>
          </w:p>
          <w:p w:rsidR="0024466A" w:rsidRPr="0019573E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Conozco los Derechos de los</w:t>
            </w:r>
          </w:p>
          <w:p w:rsidR="0024466A" w:rsidRPr="0019573E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Niños e identifico algunas instituciones</w:t>
            </w:r>
          </w:p>
          <w:p w:rsidR="0024466A" w:rsidRPr="0019573E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locales, nacionales e</w:t>
            </w:r>
          </w:p>
          <w:p w:rsidR="0024466A" w:rsidRPr="0019573E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internacionales que velan por su</w:t>
            </w:r>
          </w:p>
          <w:p w:rsidR="0024466A" w:rsidRPr="0019573E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cumplimiento (personería estudiantil,</w:t>
            </w:r>
          </w:p>
          <w:p w:rsidR="0024466A" w:rsidRPr="0019573E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proofErr w:type="gramStart"/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comisaría</w:t>
            </w:r>
            <w:proofErr w:type="gramEnd"/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 xml:space="preserve"> de familia, Unicef…).</w:t>
            </w:r>
          </w:p>
          <w:p w:rsidR="0024466A" w:rsidRPr="0019573E" w:rsidRDefault="0024466A" w:rsidP="007F26D4">
            <w:pPr>
              <w:tabs>
                <w:tab w:val="left" w:pos="1542"/>
              </w:tabs>
              <w:spacing w:after="0" w:line="240" w:lineRule="auto"/>
              <w:rPr>
                <w:lang w:val="es-ES"/>
              </w:rPr>
            </w:pPr>
          </w:p>
          <w:p w:rsidR="0024466A" w:rsidRPr="0019573E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Utilizo diferentes tipos de fuentes para obtener la información que necesito</w:t>
            </w:r>
          </w:p>
          <w:p w:rsidR="0024466A" w:rsidRPr="0019573E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(textos escolares, cuentos y relatos, entrevistas a profesores y familiares,</w:t>
            </w:r>
          </w:p>
          <w:p w:rsidR="0024466A" w:rsidRPr="0019573E" w:rsidRDefault="0024466A" w:rsidP="007F26D4">
            <w:pPr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proofErr w:type="gramStart"/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dibujos</w:t>
            </w:r>
            <w:proofErr w:type="gramEnd"/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, fotografías y recursos virtuales…)</w:t>
            </w:r>
          </w:p>
          <w:p w:rsidR="0024466A" w:rsidRPr="0019573E" w:rsidRDefault="0024466A" w:rsidP="007F26D4">
            <w:pPr>
              <w:tabs>
                <w:tab w:val="left" w:pos="1542"/>
              </w:tabs>
              <w:spacing w:after="0" w:line="240" w:lineRule="auto"/>
              <w:rPr>
                <w:lang w:val="es-ES"/>
              </w:rPr>
            </w:pPr>
          </w:p>
          <w:p w:rsidR="0024466A" w:rsidRPr="0019573E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Utilizo diversas formas de expresión (exposición oral, dibujos, carteleras,</w:t>
            </w:r>
          </w:p>
          <w:p w:rsidR="0024466A" w:rsidRPr="0019573E" w:rsidRDefault="0024466A" w:rsidP="007F26D4">
            <w:pPr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proofErr w:type="gramStart"/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textos</w:t>
            </w:r>
            <w:proofErr w:type="gramEnd"/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 xml:space="preserve"> cortos…) para comunicar los resultados de mi investigación.</w:t>
            </w:r>
          </w:p>
          <w:p w:rsidR="0024466A" w:rsidRPr="0019573E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Me ubico en el entorno físico utilizando</w:t>
            </w:r>
          </w:p>
          <w:p w:rsidR="0024466A" w:rsidRPr="0019573E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referentes espaciales (izquierda, derecha,</w:t>
            </w:r>
          </w:p>
          <w:p w:rsidR="0024466A" w:rsidRPr="0019573E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proofErr w:type="gramStart"/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puntos</w:t>
            </w:r>
            <w:proofErr w:type="gramEnd"/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 xml:space="preserve"> cardinales).</w:t>
            </w:r>
          </w:p>
          <w:p w:rsidR="0024466A" w:rsidRPr="0019573E" w:rsidRDefault="0024466A" w:rsidP="007F26D4">
            <w:pPr>
              <w:tabs>
                <w:tab w:val="left" w:pos="1542"/>
              </w:tabs>
              <w:spacing w:after="0" w:line="240" w:lineRule="auto"/>
              <w:rPr>
                <w:lang w:val="es-ES"/>
              </w:rPr>
            </w:pPr>
          </w:p>
          <w:p w:rsidR="0024466A" w:rsidRPr="0019573E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Doy crédito a las diferentes fuentes de la información obtenida (cuento a</w:t>
            </w:r>
          </w:p>
          <w:p w:rsidR="0024466A" w:rsidRPr="0019573E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mis compañeros a quién entrevisté, qué libros leí, qué dibujos comparé, cito</w:t>
            </w:r>
          </w:p>
          <w:p w:rsidR="0024466A" w:rsidRPr="0019573E" w:rsidRDefault="0024466A" w:rsidP="007F26D4">
            <w:pPr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proofErr w:type="gramStart"/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información</w:t>
            </w:r>
            <w:proofErr w:type="gramEnd"/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 xml:space="preserve"> de fuentes escritas…).</w:t>
            </w:r>
          </w:p>
          <w:p w:rsidR="0024466A" w:rsidRPr="0019573E" w:rsidRDefault="0024466A" w:rsidP="007F26D4">
            <w:pPr>
              <w:tabs>
                <w:tab w:val="left" w:pos="1542"/>
              </w:tabs>
              <w:spacing w:after="0" w:line="240" w:lineRule="auto"/>
              <w:rPr>
                <w:lang w:val="es-ES"/>
              </w:rPr>
            </w:pPr>
          </w:p>
          <w:p w:rsidR="0024466A" w:rsidRPr="0019573E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Reconozco y respeto diferentes puntos</w:t>
            </w:r>
          </w:p>
          <w:p w:rsidR="0024466A" w:rsidRPr="0019573E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de vista acerca de un fenómeno</w:t>
            </w:r>
          </w:p>
          <w:p w:rsidR="0024466A" w:rsidRPr="0019573E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proofErr w:type="gramStart"/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social</w:t>
            </w:r>
            <w:proofErr w:type="gramEnd"/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.</w:t>
            </w:r>
          </w:p>
          <w:p w:rsidR="0024466A" w:rsidRPr="0019573E" w:rsidRDefault="0024466A" w:rsidP="007F26D4">
            <w:pPr>
              <w:tabs>
                <w:tab w:val="left" w:pos="1542"/>
              </w:tabs>
              <w:spacing w:after="0" w:line="240" w:lineRule="auto"/>
              <w:rPr>
                <w:lang w:val="es-ES"/>
              </w:rPr>
            </w:pPr>
          </w:p>
          <w:p w:rsidR="0024466A" w:rsidRPr="0019573E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Respeto mis rasgos individuales y culturales</w:t>
            </w:r>
          </w:p>
          <w:p w:rsidR="0024466A" w:rsidRPr="0019573E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y los de otras personas (género,</w:t>
            </w:r>
          </w:p>
          <w:p w:rsidR="0024466A" w:rsidRPr="0019573E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proofErr w:type="gramStart"/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etnia</w:t>
            </w:r>
            <w:proofErr w:type="gramEnd"/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…).</w:t>
            </w:r>
          </w:p>
          <w:p w:rsidR="0024466A" w:rsidRPr="0019573E" w:rsidRDefault="0024466A" w:rsidP="007F26D4">
            <w:pPr>
              <w:tabs>
                <w:tab w:val="left" w:pos="1542"/>
              </w:tabs>
              <w:spacing w:after="0" w:line="240" w:lineRule="auto"/>
              <w:rPr>
                <w:lang w:val="es-ES"/>
              </w:rPr>
            </w:pPr>
          </w:p>
          <w:p w:rsidR="0024466A" w:rsidRPr="0019573E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Asumo una posición crítica frente a</w:t>
            </w:r>
          </w:p>
          <w:p w:rsidR="0024466A" w:rsidRPr="0019573E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situaciones de discriminación y abuso</w:t>
            </w:r>
          </w:p>
          <w:p w:rsidR="0024466A" w:rsidRPr="0019573E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por irrespeto a los rasgos individuales</w:t>
            </w:r>
          </w:p>
          <w:p w:rsidR="0024466A" w:rsidRPr="0019573E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de las personas (etnia, género…) y</w:t>
            </w:r>
          </w:p>
          <w:p w:rsidR="0024466A" w:rsidRPr="0019573E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proofErr w:type="gramStart"/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propongo</w:t>
            </w:r>
            <w:proofErr w:type="gramEnd"/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 xml:space="preserve"> formas de cambiarlas.</w:t>
            </w:r>
          </w:p>
          <w:p w:rsidR="0024466A" w:rsidRPr="0019573E" w:rsidRDefault="0024466A" w:rsidP="007F26D4">
            <w:pPr>
              <w:tabs>
                <w:tab w:val="left" w:pos="1542"/>
              </w:tabs>
              <w:spacing w:after="0" w:line="240" w:lineRule="auto"/>
              <w:rPr>
                <w:lang w:val="es-ES"/>
              </w:rPr>
            </w:pPr>
          </w:p>
          <w:p w:rsidR="0024466A" w:rsidRPr="0019573E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Participo en la construcción de normas</w:t>
            </w:r>
          </w:p>
          <w:p w:rsidR="0024466A" w:rsidRPr="0019573E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para la convivencia en los grupos</w:t>
            </w:r>
          </w:p>
          <w:p w:rsidR="0024466A" w:rsidRPr="0019573E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a los que pertenezco (familia, colegio,</w:t>
            </w:r>
          </w:p>
          <w:p w:rsidR="0024466A" w:rsidRPr="0019573E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proofErr w:type="gramStart"/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barrio</w:t>
            </w:r>
            <w:proofErr w:type="gramEnd"/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...).</w:t>
            </w:r>
          </w:p>
          <w:p w:rsidR="0024466A" w:rsidRPr="0019573E" w:rsidRDefault="0024466A" w:rsidP="007F26D4">
            <w:pPr>
              <w:tabs>
                <w:tab w:val="left" w:pos="1542"/>
              </w:tabs>
              <w:spacing w:after="0" w:line="240" w:lineRule="auto"/>
              <w:rPr>
                <w:lang w:val="es-ES"/>
              </w:rPr>
            </w:pPr>
          </w:p>
          <w:p w:rsidR="0024466A" w:rsidRPr="0019573E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Cuido mi cuerpo y mis relaciones con</w:t>
            </w:r>
          </w:p>
          <w:p w:rsidR="0024466A" w:rsidRPr="0019573E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proofErr w:type="gramStart"/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las</w:t>
            </w:r>
            <w:proofErr w:type="gramEnd"/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 xml:space="preserve"> demás personas.</w:t>
            </w:r>
          </w:p>
          <w:p w:rsidR="0024466A" w:rsidRPr="0019573E" w:rsidRDefault="0024466A" w:rsidP="007F26D4">
            <w:pPr>
              <w:tabs>
                <w:tab w:val="left" w:pos="1542"/>
              </w:tabs>
              <w:spacing w:after="0" w:line="240" w:lineRule="auto"/>
              <w:rPr>
                <w:lang w:val="es-ES"/>
              </w:rPr>
            </w:pPr>
          </w:p>
          <w:p w:rsidR="0024466A" w:rsidRPr="0019573E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Cuido el entorno que me rodea y manejo</w:t>
            </w:r>
          </w:p>
          <w:p w:rsidR="0024466A" w:rsidRPr="0019573E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proofErr w:type="gramStart"/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responsablemente</w:t>
            </w:r>
            <w:proofErr w:type="gramEnd"/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 xml:space="preserve"> las basuras.</w:t>
            </w:r>
          </w:p>
          <w:p w:rsidR="0024466A" w:rsidRPr="0019573E" w:rsidRDefault="0024466A" w:rsidP="007F26D4">
            <w:pPr>
              <w:tabs>
                <w:tab w:val="left" w:pos="1542"/>
              </w:tabs>
              <w:spacing w:after="0" w:line="240" w:lineRule="auto"/>
              <w:rPr>
                <w:lang w:val="es-ES"/>
              </w:rPr>
            </w:pPr>
          </w:p>
          <w:p w:rsidR="0024466A" w:rsidRPr="0019573E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Defiendo mis derechos y los de otras</w:t>
            </w:r>
          </w:p>
          <w:p w:rsidR="0024466A" w:rsidRPr="0019573E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personas y contribuyo a denunciar ante</w:t>
            </w:r>
          </w:p>
          <w:p w:rsidR="0024466A" w:rsidRPr="0019573E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las autoridades competentes (profesor,</w:t>
            </w:r>
          </w:p>
          <w:p w:rsidR="0024466A" w:rsidRPr="0019573E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proofErr w:type="gramStart"/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padres</w:t>
            </w:r>
            <w:proofErr w:type="gramEnd"/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, comisaría de familia…)</w:t>
            </w:r>
          </w:p>
          <w:p w:rsidR="0024466A" w:rsidRPr="0019573E" w:rsidRDefault="0024466A" w:rsidP="007F26D4">
            <w:pPr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proofErr w:type="gramStart"/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casos</w:t>
            </w:r>
            <w:proofErr w:type="gramEnd"/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 xml:space="preserve"> en los que son vulnerados.</w:t>
            </w:r>
          </w:p>
          <w:p w:rsidR="0024466A" w:rsidRPr="00D544FD" w:rsidRDefault="0024466A" w:rsidP="007F26D4">
            <w:pPr>
              <w:rPr>
                <w:sz w:val="18"/>
                <w:szCs w:val="18"/>
                <w:lang w:val="es-ES"/>
              </w:rPr>
            </w:pPr>
          </w:p>
          <w:p w:rsidR="0024466A" w:rsidRDefault="0024466A" w:rsidP="007F26D4">
            <w:pPr>
              <w:rPr>
                <w:sz w:val="18"/>
                <w:szCs w:val="18"/>
              </w:rPr>
            </w:pPr>
          </w:p>
          <w:p w:rsidR="0024466A" w:rsidRDefault="0024466A" w:rsidP="007F26D4">
            <w:pPr>
              <w:rPr>
                <w:sz w:val="18"/>
                <w:szCs w:val="18"/>
              </w:rPr>
            </w:pPr>
          </w:p>
          <w:p w:rsidR="0024466A" w:rsidRPr="00B544A2" w:rsidRDefault="0024466A" w:rsidP="007F26D4">
            <w:pPr>
              <w:rPr>
                <w:sz w:val="18"/>
                <w:szCs w:val="18"/>
              </w:rPr>
            </w:pPr>
          </w:p>
        </w:tc>
        <w:tc>
          <w:tcPr>
            <w:tcW w:w="2920" w:type="pct"/>
          </w:tcPr>
          <w:p w:rsidR="0024466A" w:rsidRPr="0019573E" w:rsidRDefault="0024466A" w:rsidP="007F26D4">
            <w:pPr>
              <w:tabs>
                <w:tab w:val="left" w:pos="1542"/>
              </w:tabs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Planteo conjeturas que respondan provisionalmente a estas preguntas.</w:t>
            </w:r>
          </w:p>
          <w:p w:rsidR="0024466A" w:rsidRPr="0019573E" w:rsidRDefault="0024466A" w:rsidP="007F26D4">
            <w:pPr>
              <w:spacing w:after="0" w:line="240" w:lineRule="auto"/>
              <w:rPr>
                <w:lang w:val="es-ES"/>
              </w:rPr>
            </w:pPr>
          </w:p>
          <w:p w:rsidR="0024466A" w:rsidRPr="0019573E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Comparo características de los grupos prehispánicos</w:t>
            </w:r>
          </w:p>
          <w:p w:rsidR="0024466A" w:rsidRPr="0019573E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con las características sociales,</w:t>
            </w:r>
          </w:p>
          <w:p w:rsidR="0024466A" w:rsidRPr="0019573E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proofErr w:type="gramStart"/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políticas</w:t>
            </w:r>
            <w:proofErr w:type="gramEnd"/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, económicas y culturales actuales.</w:t>
            </w:r>
          </w:p>
          <w:p w:rsidR="0024466A" w:rsidRPr="0019573E" w:rsidRDefault="0024466A" w:rsidP="007F26D4">
            <w:pPr>
              <w:spacing w:after="0" w:line="240" w:lineRule="auto"/>
              <w:rPr>
                <w:lang w:val="es-ES"/>
              </w:rPr>
            </w:pPr>
          </w:p>
          <w:p w:rsidR="0024466A" w:rsidRPr="0019573E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Identifico los propósitos de las organizaciones</w:t>
            </w:r>
          </w:p>
          <w:p w:rsidR="0024466A" w:rsidRPr="0019573E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coloniales españolas y describo</w:t>
            </w:r>
          </w:p>
          <w:p w:rsidR="0024466A" w:rsidRPr="0019573E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proofErr w:type="gramStart"/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aspectos</w:t>
            </w:r>
            <w:proofErr w:type="gramEnd"/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 xml:space="preserve"> básicos de su funcionamiento.</w:t>
            </w:r>
          </w:p>
          <w:p w:rsidR="0024466A" w:rsidRPr="0019573E" w:rsidRDefault="0024466A" w:rsidP="007F26D4">
            <w:pPr>
              <w:spacing w:after="0" w:line="240" w:lineRule="auto"/>
              <w:rPr>
                <w:lang w:val="es-ES"/>
              </w:rPr>
            </w:pPr>
          </w:p>
          <w:p w:rsidR="0024466A" w:rsidRPr="0019573E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Explico el impacto de algunos hechos</w:t>
            </w:r>
          </w:p>
          <w:p w:rsidR="0024466A" w:rsidRPr="0019573E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históricos en la formación limítrofe</w:t>
            </w:r>
          </w:p>
          <w:p w:rsidR="0024466A" w:rsidRPr="0019573E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del territorio colombiano</w:t>
            </w:r>
          </w:p>
          <w:p w:rsidR="0024466A" w:rsidRPr="0019573E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(Virreinato de la Nueva Granada,</w:t>
            </w:r>
          </w:p>
          <w:p w:rsidR="0024466A" w:rsidRPr="0019573E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Gran Colombia, separación de Panamá…).</w:t>
            </w:r>
          </w:p>
          <w:p w:rsidR="0024466A" w:rsidRPr="0019573E" w:rsidRDefault="0024466A" w:rsidP="007F26D4">
            <w:pPr>
              <w:spacing w:after="0" w:line="240" w:lineRule="auto"/>
              <w:rPr>
                <w:lang w:val="es-ES"/>
              </w:rPr>
            </w:pPr>
          </w:p>
          <w:p w:rsidR="0024466A" w:rsidRPr="0019573E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Reconozco la importancia de los aportes</w:t>
            </w:r>
          </w:p>
          <w:p w:rsidR="0024466A" w:rsidRPr="0019573E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proofErr w:type="gramStart"/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de</w:t>
            </w:r>
            <w:proofErr w:type="gramEnd"/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 xml:space="preserve"> algunos legados culturales, científicos, tecnológicos, artísticos, religiosos…</w:t>
            </w:r>
          </w:p>
          <w:p w:rsidR="0024466A" w:rsidRPr="0019573E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proofErr w:type="gramStart"/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en</w:t>
            </w:r>
            <w:proofErr w:type="gramEnd"/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 xml:space="preserve"> diversas épocas y entornos.</w:t>
            </w:r>
          </w:p>
          <w:p w:rsidR="0024466A" w:rsidRPr="0019573E" w:rsidRDefault="0024466A" w:rsidP="007F26D4">
            <w:pPr>
              <w:spacing w:after="0" w:line="240" w:lineRule="auto"/>
              <w:rPr>
                <w:lang w:val="es-ES"/>
              </w:rPr>
            </w:pPr>
          </w:p>
          <w:p w:rsidR="0024466A" w:rsidRPr="0019573E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Utilizo diferentes tipos de fuentes para obtener la información que necesito</w:t>
            </w:r>
          </w:p>
          <w:p w:rsidR="0024466A" w:rsidRPr="0019573E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(textos escolares, cuentos y relatos, entrevistas a profesores y familiares,</w:t>
            </w:r>
          </w:p>
          <w:p w:rsidR="0024466A" w:rsidRPr="0019573E" w:rsidRDefault="0024466A" w:rsidP="007F26D4">
            <w:pPr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proofErr w:type="gramStart"/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dibujos</w:t>
            </w:r>
            <w:proofErr w:type="gramEnd"/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, fotografías y recursos virtuales…)</w:t>
            </w:r>
          </w:p>
          <w:p w:rsidR="0024466A" w:rsidRPr="0019573E" w:rsidRDefault="0024466A" w:rsidP="007F26D4">
            <w:pPr>
              <w:spacing w:after="0" w:line="240" w:lineRule="auto"/>
              <w:rPr>
                <w:lang w:val="es-ES"/>
              </w:rPr>
            </w:pPr>
          </w:p>
          <w:p w:rsidR="0024466A" w:rsidRPr="0019573E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Organizo la información obtenida utilizando cuadros, gráficas… y la archivo</w:t>
            </w:r>
          </w:p>
          <w:p w:rsidR="0024466A" w:rsidRPr="0019573E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proofErr w:type="gramStart"/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en</w:t>
            </w:r>
            <w:proofErr w:type="gramEnd"/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 xml:space="preserve"> orden.</w:t>
            </w:r>
          </w:p>
          <w:p w:rsidR="0024466A" w:rsidRPr="0019573E" w:rsidRDefault="0024466A" w:rsidP="007F26D4">
            <w:pPr>
              <w:spacing w:after="0" w:line="240" w:lineRule="auto"/>
              <w:rPr>
                <w:lang w:val="es-ES"/>
              </w:rPr>
            </w:pPr>
          </w:p>
          <w:p w:rsidR="0024466A" w:rsidRPr="0019573E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Establezco relaciones entre información localizada en diferentes fuentes y</w:t>
            </w:r>
          </w:p>
          <w:p w:rsidR="0024466A" w:rsidRPr="0019573E" w:rsidRDefault="0024466A" w:rsidP="007F26D4">
            <w:pPr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proofErr w:type="gramStart"/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propongo</w:t>
            </w:r>
            <w:proofErr w:type="gramEnd"/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 xml:space="preserve"> respuestas a las preguntas que planteo.</w:t>
            </w:r>
          </w:p>
          <w:p w:rsidR="0024466A" w:rsidRPr="0019573E" w:rsidRDefault="0024466A" w:rsidP="007F26D4">
            <w:pPr>
              <w:spacing w:after="0" w:line="240" w:lineRule="auto"/>
              <w:rPr>
                <w:lang w:val="es-ES"/>
              </w:rPr>
            </w:pPr>
          </w:p>
          <w:p w:rsidR="0024466A" w:rsidRPr="0019573E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Utilizo diversas formas de expresión (exposición oral, dibujos, carteleras,</w:t>
            </w:r>
          </w:p>
          <w:p w:rsidR="0024466A" w:rsidRPr="0019573E" w:rsidRDefault="0024466A" w:rsidP="007F26D4">
            <w:pPr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proofErr w:type="gramStart"/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textos</w:t>
            </w:r>
            <w:proofErr w:type="gramEnd"/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 xml:space="preserve"> cortos…) para comunicar los resultados de mi investigación.</w:t>
            </w:r>
          </w:p>
          <w:p w:rsidR="0024466A" w:rsidRPr="0019573E" w:rsidRDefault="0024466A" w:rsidP="007F26D4">
            <w:pPr>
              <w:spacing w:after="0" w:line="240" w:lineRule="auto"/>
              <w:rPr>
                <w:lang w:val="es-ES"/>
              </w:rPr>
            </w:pPr>
          </w:p>
          <w:p w:rsidR="0024466A" w:rsidRPr="0019573E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Me ubico en el entorno físico utilizando</w:t>
            </w:r>
          </w:p>
          <w:p w:rsidR="0024466A" w:rsidRPr="0019573E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referentes espaciales (izquierda, derecha,</w:t>
            </w:r>
          </w:p>
          <w:p w:rsidR="0024466A" w:rsidRPr="0019573E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proofErr w:type="gramStart"/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puntos</w:t>
            </w:r>
            <w:proofErr w:type="gramEnd"/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 xml:space="preserve"> cardinales).</w:t>
            </w:r>
          </w:p>
          <w:p w:rsidR="0024466A" w:rsidRPr="0019573E" w:rsidRDefault="0024466A" w:rsidP="007F26D4">
            <w:pPr>
              <w:spacing w:after="0" w:line="240" w:lineRule="auto"/>
              <w:rPr>
                <w:lang w:val="es-ES"/>
              </w:rPr>
            </w:pPr>
          </w:p>
          <w:p w:rsidR="0024466A" w:rsidRPr="0019573E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Doy crédito a las diferentes fuentes de la información obtenida (cuento a</w:t>
            </w:r>
          </w:p>
          <w:p w:rsidR="0024466A" w:rsidRPr="0019573E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mis compañeros a quién entrevisté, qué libros leí, qué dibujos comparé, cito</w:t>
            </w:r>
          </w:p>
          <w:p w:rsidR="0024466A" w:rsidRPr="0019573E" w:rsidRDefault="0024466A" w:rsidP="007F26D4">
            <w:pPr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proofErr w:type="gramStart"/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información</w:t>
            </w:r>
            <w:proofErr w:type="gramEnd"/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 xml:space="preserve"> de fuentes escritas…).</w:t>
            </w:r>
          </w:p>
          <w:p w:rsidR="0024466A" w:rsidRPr="0019573E" w:rsidRDefault="0024466A" w:rsidP="007F26D4">
            <w:pPr>
              <w:spacing w:after="0" w:line="240" w:lineRule="auto"/>
              <w:rPr>
                <w:lang w:val="es-ES"/>
              </w:rPr>
            </w:pPr>
          </w:p>
          <w:p w:rsidR="0024466A" w:rsidRPr="0019573E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Reviso mis conjeturas iniciales.</w:t>
            </w:r>
          </w:p>
          <w:p w:rsidR="0024466A" w:rsidRPr="0019573E" w:rsidRDefault="0024466A" w:rsidP="007F26D4">
            <w:pPr>
              <w:spacing w:after="0" w:line="240" w:lineRule="auto"/>
              <w:rPr>
                <w:lang w:val="es-ES"/>
              </w:rPr>
            </w:pPr>
          </w:p>
          <w:p w:rsidR="0024466A" w:rsidRPr="0019573E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Reconozco y respeto diferentes puntos</w:t>
            </w:r>
          </w:p>
          <w:p w:rsidR="0024466A" w:rsidRPr="0019573E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de vista acerca de un fenómeno</w:t>
            </w:r>
          </w:p>
          <w:p w:rsidR="0024466A" w:rsidRPr="0019573E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proofErr w:type="gramStart"/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social</w:t>
            </w:r>
            <w:proofErr w:type="gramEnd"/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.</w:t>
            </w:r>
          </w:p>
          <w:p w:rsidR="0024466A" w:rsidRPr="0019573E" w:rsidRDefault="0024466A" w:rsidP="007F26D4">
            <w:pPr>
              <w:spacing w:after="0" w:line="240" w:lineRule="auto"/>
              <w:rPr>
                <w:lang w:val="es-ES"/>
              </w:rPr>
            </w:pPr>
          </w:p>
          <w:p w:rsidR="0024466A" w:rsidRPr="0019573E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Participo en debates y discusiones:</w:t>
            </w:r>
          </w:p>
          <w:p w:rsidR="0024466A" w:rsidRPr="0019573E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asumo una posición, la confronto con</w:t>
            </w:r>
          </w:p>
          <w:p w:rsidR="0024466A" w:rsidRPr="0019573E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la de otros, la defiendo y soy capaz de</w:t>
            </w:r>
          </w:p>
          <w:p w:rsidR="0024466A" w:rsidRPr="0019573E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modificar mis posturas si lo considero</w:t>
            </w:r>
          </w:p>
          <w:p w:rsidR="0024466A" w:rsidRPr="0019573E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proofErr w:type="gramStart"/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pertinente</w:t>
            </w:r>
            <w:proofErr w:type="gramEnd"/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.</w:t>
            </w:r>
          </w:p>
          <w:p w:rsidR="0024466A" w:rsidRPr="0019573E" w:rsidRDefault="0024466A" w:rsidP="007F26D4">
            <w:pPr>
              <w:spacing w:after="0" w:line="240" w:lineRule="auto"/>
              <w:rPr>
                <w:lang w:val="es-ES"/>
              </w:rPr>
            </w:pPr>
          </w:p>
          <w:p w:rsidR="0024466A" w:rsidRPr="0019573E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Cuido mi cuerpo y mis relaciones con</w:t>
            </w:r>
          </w:p>
          <w:p w:rsidR="0024466A" w:rsidRPr="0019573E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proofErr w:type="gramStart"/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las</w:t>
            </w:r>
            <w:proofErr w:type="gramEnd"/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 xml:space="preserve"> demás personas.</w:t>
            </w:r>
          </w:p>
          <w:p w:rsidR="0024466A" w:rsidRPr="0019573E" w:rsidRDefault="0024466A" w:rsidP="007F26D4">
            <w:pPr>
              <w:spacing w:after="0" w:line="240" w:lineRule="auto"/>
              <w:rPr>
                <w:lang w:val="es-ES"/>
              </w:rPr>
            </w:pPr>
          </w:p>
          <w:p w:rsidR="0024466A" w:rsidRPr="0019573E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Cuido el entorno que me rodea y manejo</w:t>
            </w:r>
          </w:p>
          <w:p w:rsidR="0024466A" w:rsidRPr="0019573E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proofErr w:type="gramStart"/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responsablemente</w:t>
            </w:r>
            <w:proofErr w:type="gramEnd"/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 xml:space="preserve"> las basuras.</w:t>
            </w:r>
          </w:p>
          <w:p w:rsidR="0024466A" w:rsidRPr="00B544A2" w:rsidRDefault="0024466A" w:rsidP="007F26D4">
            <w:pPr>
              <w:spacing w:after="0" w:line="240" w:lineRule="auto"/>
              <w:ind w:left="360"/>
              <w:rPr>
                <w:sz w:val="16"/>
                <w:szCs w:val="16"/>
              </w:rPr>
            </w:pPr>
          </w:p>
        </w:tc>
      </w:tr>
    </w:tbl>
    <w:p w:rsidR="0024466A" w:rsidRDefault="0024466A" w:rsidP="0024466A">
      <w:pPr>
        <w:rPr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83"/>
        <w:gridCol w:w="4465"/>
        <w:gridCol w:w="5074"/>
      </w:tblGrid>
      <w:tr w:rsidR="0024466A" w:rsidRPr="00B544A2" w:rsidTr="007F26D4">
        <w:tc>
          <w:tcPr>
            <w:tcW w:w="202" w:type="pct"/>
            <w:vMerge w:val="restart"/>
            <w:shd w:val="clear" w:color="auto" w:fill="548DD4"/>
            <w:textDirection w:val="btLr"/>
          </w:tcPr>
          <w:p w:rsidR="0024466A" w:rsidRPr="00B544A2" w:rsidRDefault="0024466A" w:rsidP="007F26D4">
            <w:pPr>
              <w:ind w:left="113" w:right="113"/>
              <w:jc w:val="center"/>
              <w:rPr>
                <w:b/>
                <w:sz w:val="32"/>
                <w:szCs w:val="18"/>
              </w:rPr>
            </w:pPr>
            <w:r w:rsidRPr="00B544A2">
              <w:rPr>
                <w:b/>
                <w:sz w:val="32"/>
                <w:szCs w:val="18"/>
              </w:rPr>
              <w:t>Periodo 2</w:t>
            </w:r>
          </w:p>
          <w:p w:rsidR="0024466A" w:rsidRPr="00B544A2" w:rsidRDefault="0024466A" w:rsidP="007F26D4">
            <w:pPr>
              <w:ind w:left="113" w:right="113"/>
              <w:rPr>
                <w:sz w:val="18"/>
                <w:szCs w:val="18"/>
              </w:rPr>
            </w:pPr>
          </w:p>
        </w:tc>
        <w:tc>
          <w:tcPr>
            <w:tcW w:w="2253" w:type="pct"/>
            <w:shd w:val="clear" w:color="auto" w:fill="365F91"/>
            <w:vAlign w:val="center"/>
          </w:tcPr>
          <w:p w:rsidR="0024466A" w:rsidRPr="00B544A2" w:rsidRDefault="0024466A" w:rsidP="007F26D4">
            <w:pPr>
              <w:spacing w:after="0" w:line="240" w:lineRule="auto"/>
              <w:jc w:val="center"/>
              <w:rPr>
                <w:b/>
                <w:sz w:val="8"/>
                <w:szCs w:val="8"/>
              </w:rPr>
            </w:pPr>
          </w:p>
          <w:p w:rsidR="0024466A" w:rsidRPr="00A3449A" w:rsidRDefault="0024466A" w:rsidP="007F26D4">
            <w:pPr>
              <w:spacing w:after="0" w:line="240" w:lineRule="auto"/>
              <w:jc w:val="center"/>
              <w:rPr>
                <w:b/>
                <w:color w:val="FF0000"/>
                <w:sz w:val="28"/>
                <w:szCs w:val="28"/>
              </w:rPr>
            </w:pPr>
            <w:r>
              <w:rPr>
                <w:b/>
                <w:color w:val="FF0000"/>
                <w:sz w:val="28"/>
                <w:szCs w:val="28"/>
              </w:rPr>
              <w:t>CUARTO</w:t>
            </w:r>
          </w:p>
        </w:tc>
        <w:tc>
          <w:tcPr>
            <w:tcW w:w="2545" w:type="pct"/>
            <w:shd w:val="clear" w:color="auto" w:fill="365F91"/>
            <w:vAlign w:val="center"/>
          </w:tcPr>
          <w:p w:rsidR="0024466A" w:rsidRPr="00B544A2" w:rsidRDefault="0024466A" w:rsidP="007F26D4">
            <w:pPr>
              <w:spacing w:after="0" w:line="240" w:lineRule="auto"/>
              <w:jc w:val="center"/>
              <w:rPr>
                <w:b/>
                <w:sz w:val="8"/>
                <w:szCs w:val="8"/>
              </w:rPr>
            </w:pPr>
          </w:p>
          <w:p w:rsidR="0024466A" w:rsidRPr="00A3449A" w:rsidRDefault="0024466A" w:rsidP="007F26D4">
            <w:pPr>
              <w:spacing w:after="0" w:line="240" w:lineRule="auto"/>
              <w:jc w:val="center"/>
              <w:rPr>
                <w:b/>
                <w:color w:val="FF0000"/>
                <w:sz w:val="28"/>
                <w:szCs w:val="28"/>
              </w:rPr>
            </w:pPr>
            <w:r>
              <w:rPr>
                <w:b/>
                <w:color w:val="FF0000"/>
                <w:sz w:val="28"/>
                <w:szCs w:val="28"/>
              </w:rPr>
              <w:t>QUINTO</w:t>
            </w:r>
          </w:p>
        </w:tc>
      </w:tr>
      <w:tr w:rsidR="0024466A" w:rsidRPr="00B544A2" w:rsidTr="007F26D4">
        <w:tc>
          <w:tcPr>
            <w:tcW w:w="202" w:type="pct"/>
            <w:vMerge/>
            <w:shd w:val="clear" w:color="auto" w:fill="548DD4"/>
          </w:tcPr>
          <w:p w:rsidR="0024466A" w:rsidRPr="00B544A2" w:rsidRDefault="0024466A" w:rsidP="007F26D4">
            <w:pPr>
              <w:rPr>
                <w:sz w:val="18"/>
                <w:szCs w:val="18"/>
              </w:rPr>
            </w:pPr>
          </w:p>
        </w:tc>
        <w:tc>
          <w:tcPr>
            <w:tcW w:w="2253" w:type="pct"/>
          </w:tcPr>
          <w:p w:rsidR="0024466A" w:rsidRPr="0019573E" w:rsidRDefault="0024466A" w:rsidP="007F26D4">
            <w:pPr>
              <w:tabs>
                <w:tab w:val="left" w:pos="1542"/>
              </w:tabs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Planteo conjeturas que respondan provisionalmente a estas preguntas.</w:t>
            </w:r>
          </w:p>
          <w:p w:rsidR="0024466A" w:rsidRPr="0019573E" w:rsidRDefault="0024466A" w:rsidP="007F26D4">
            <w:pPr>
              <w:spacing w:after="0" w:line="240" w:lineRule="auto"/>
              <w:rPr>
                <w:lang w:val="es-ES"/>
              </w:rPr>
            </w:pPr>
          </w:p>
          <w:p w:rsidR="0024466A" w:rsidRPr="0019573E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Identifico y explico fenómenos sociales y</w:t>
            </w:r>
          </w:p>
          <w:p w:rsidR="0024466A" w:rsidRPr="0019573E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económicos que permitieron el paso del</w:t>
            </w:r>
          </w:p>
          <w:p w:rsidR="0024466A" w:rsidRPr="0019573E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nomadismo al sedentarismo (agricultura,</w:t>
            </w:r>
          </w:p>
          <w:p w:rsidR="0024466A" w:rsidRPr="0019573E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proofErr w:type="gramStart"/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división</w:t>
            </w:r>
            <w:proofErr w:type="gramEnd"/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 xml:space="preserve"> del trabajo...).</w:t>
            </w:r>
          </w:p>
          <w:p w:rsidR="0024466A" w:rsidRPr="0019573E" w:rsidRDefault="0024466A" w:rsidP="007F26D4">
            <w:pPr>
              <w:spacing w:after="0" w:line="240" w:lineRule="auto"/>
              <w:rPr>
                <w:lang w:val="es-ES"/>
              </w:rPr>
            </w:pPr>
          </w:p>
          <w:p w:rsidR="0024466A" w:rsidRPr="0019573E" w:rsidRDefault="0024466A" w:rsidP="007F26D4">
            <w:pPr>
              <w:spacing w:after="0" w:line="240" w:lineRule="auto"/>
              <w:rPr>
                <w:lang w:val="es-ES"/>
              </w:rPr>
            </w:pPr>
          </w:p>
          <w:p w:rsidR="0024466A" w:rsidRPr="0019573E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Identifico y describo características sociales,</w:t>
            </w:r>
          </w:p>
          <w:p w:rsidR="0024466A" w:rsidRPr="0019573E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políticas, económicas y culturales</w:t>
            </w:r>
          </w:p>
          <w:p w:rsidR="0024466A" w:rsidRPr="0019573E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de las primeras organizaciones humanas</w:t>
            </w:r>
          </w:p>
          <w:p w:rsidR="0024466A" w:rsidRPr="0019573E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(</w:t>
            </w:r>
            <w:proofErr w:type="gramStart"/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banda</w:t>
            </w:r>
            <w:proofErr w:type="gramEnd"/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, clan, tribu...).</w:t>
            </w:r>
          </w:p>
          <w:p w:rsidR="0024466A" w:rsidRPr="0019573E" w:rsidRDefault="0024466A" w:rsidP="007F26D4">
            <w:pPr>
              <w:spacing w:after="0" w:line="240" w:lineRule="auto"/>
              <w:rPr>
                <w:lang w:val="es-ES"/>
              </w:rPr>
            </w:pPr>
          </w:p>
          <w:p w:rsidR="0024466A" w:rsidRPr="0019573E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Relaciono estas características con las</w:t>
            </w:r>
          </w:p>
          <w:p w:rsidR="0024466A" w:rsidRPr="0019573E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condiciones del entorno particular de cada</w:t>
            </w:r>
          </w:p>
          <w:p w:rsidR="0024466A" w:rsidRPr="0019573E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proofErr w:type="gramStart"/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cultura</w:t>
            </w:r>
            <w:proofErr w:type="gramEnd"/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.</w:t>
            </w:r>
          </w:p>
          <w:p w:rsidR="0024466A" w:rsidRPr="0019573E" w:rsidRDefault="0024466A" w:rsidP="007F26D4">
            <w:pPr>
              <w:autoSpaceDE w:val="0"/>
              <w:autoSpaceDN w:val="0"/>
              <w:adjustRightInd w:val="0"/>
              <w:spacing w:after="0" w:line="240" w:lineRule="auto"/>
            </w:pPr>
          </w:p>
          <w:p w:rsidR="0024466A" w:rsidRPr="0019573E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Comparo características de las primeras</w:t>
            </w:r>
          </w:p>
          <w:p w:rsidR="0024466A" w:rsidRPr="0019573E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organizaciones humanas con las de las organizaciones</w:t>
            </w:r>
          </w:p>
          <w:p w:rsidR="0024466A" w:rsidRPr="0019573E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proofErr w:type="gramStart"/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de</w:t>
            </w:r>
            <w:proofErr w:type="gramEnd"/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 xml:space="preserve"> mi entorno.</w:t>
            </w:r>
          </w:p>
          <w:p w:rsidR="0024466A" w:rsidRPr="0019573E" w:rsidRDefault="0024466A" w:rsidP="007F26D4">
            <w:pPr>
              <w:spacing w:after="0" w:line="240" w:lineRule="auto"/>
              <w:rPr>
                <w:lang w:val="es-ES"/>
              </w:rPr>
            </w:pPr>
          </w:p>
          <w:p w:rsidR="0024466A" w:rsidRPr="0019573E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Explico el impacto de algunos hechos</w:t>
            </w:r>
          </w:p>
          <w:p w:rsidR="0024466A" w:rsidRPr="0019573E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históricos en la formación limítrofe</w:t>
            </w:r>
          </w:p>
          <w:p w:rsidR="0024466A" w:rsidRPr="0019573E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del territorio colombiano</w:t>
            </w:r>
          </w:p>
          <w:p w:rsidR="0024466A" w:rsidRPr="0019573E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(Virreinato de la Nueva Granada,</w:t>
            </w:r>
          </w:p>
          <w:p w:rsidR="0024466A" w:rsidRPr="0019573E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Gran Colombia, separación de Panamá…).</w:t>
            </w:r>
          </w:p>
          <w:p w:rsidR="0024466A" w:rsidRPr="0019573E" w:rsidRDefault="0024466A" w:rsidP="007F26D4">
            <w:pPr>
              <w:spacing w:after="0" w:line="240" w:lineRule="auto"/>
              <w:rPr>
                <w:lang w:val="es-ES"/>
              </w:rPr>
            </w:pPr>
          </w:p>
          <w:p w:rsidR="0024466A" w:rsidRPr="0019573E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Reconozco la importancia de los aportes</w:t>
            </w:r>
          </w:p>
          <w:p w:rsidR="0024466A" w:rsidRPr="0019573E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proofErr w:type="gramStart"/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de</w:t>
            </w:r>
            <w:proofErr w:type="gramEnd"/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 xml:space="preserve"> algunos legados culturales, científicos, tecnológicos, artísticos, religiosos…</w:t>
            </w:r>
          </w:p>
          <w:p w:rsidR="0024466A" w:rsidRPr="0019573E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proofErr w:type="gramStart"/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en</w:t>
            </w:r>
            <w:proofErr w:type="gramEnd"/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 xml:space="preserve"> diversas épocas y entornos.</w:t>
            </w:r>
          </w:p>
          <w:p w:rsidR="0024466A" w:rsidRPr="0019573E" w:rsidRDefault="0024466A" w:rsidP="007F26D4">
            <w:pPr>
              <w:spacing w:after="0" w:line="240" w:lineRule="auto"/>
              <w:rPr>
                <w:lang w:val="es-ES"/>
              </w:rPr>
            </w:pPr>
          </w:p>
          <w:p w:rsidR="0024466A" w:rsidRPr="0019573E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Utilizo diferentes tipos de fuentes para obtener la información que necesito</w:t>
            </w:r>
          </w:p>
          <w:p w:rsidR="0024466A" w:rsidRPr="0019573E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(textos escolares, cuentos y relatos, entrevistas a profesores y familiares,</w:t>
            </w:r>
          </w:p>
          <w:p w:rsidR="0024466A" w:rsidRPr="0019573E" w:rsidRDefault="0024466A" w:rsidP="007F26D4">
            <w:pPr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proofErr w:type="gramStart"/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dibujos</w:t>
            </w:r>
            <w:proofErr w:type="gramEnd"/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, fotografías y recursos virtuales…)</w:t>
            </w:r>
          </w:p>
          <w:p w:rsidR="0024466A" w:rsidRPr="0019573E" w:rsidRDefault="0024466A" w:rsidP="007F26D4">
            <w:pPr>
              <w:spacing w:after="0" w:line="240" w:lineRule="auto"/>
              <w:rPr>
                <w:lang w:val="es-ES"/>
              </w:rPr>
            </w:pPr>
          </w:p>
          <w:p w:rsidR="0024466A" w:rsidRPr="0019573E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Utilizo diversas formas de expresión (exposición oral, dibujos, carteleras,</w:t>
            </w:r>
          </w:p>
          <w:p w:rsidR="0024466A" w:rsidRPr="0019573E" w:rsidRDefault="0024466A" w:rsidP="007F26D4">
            <w:pPr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proofErr w:type="gramStart"/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textos</w:t>
            </w:r>
            <w:proofErr w:type="gramEnd"/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 xml:space="preserve"> cortos…) para comunicar los resultados de mi investigación.</w:t>
            </w:r>
          </w:p>
          <w:p w:rsidR="0024466A" w:rsidRPr="0019573E" w:rsidRDefault="0024466A" w:rsidP="007F26D4">
            <w:pPr>
              <w:spacing w:after="0" w:line="240" w:lineRule="auto"/>
              <w:rPr>
                <w:lang w:val="es-ES"/>
              </w:rPr>
            </w:pPr>
          </w:p>
          <w:p w:rsidR="0024466A" w:rsidRPr="0019573E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Me ubico en el entorno físico utilizando</w:t>
            </w:r>
          </w:p>
          <w:p w:rsidR="0024466A" w:rsidRPr="0019573E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referentes espaciales (izquierda, derecha,</w:t>
            </w:r>
          </w:p>
          <w:p w:rsidR="0024466A" w:rsidRPr="0019573E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proofErr w:type="gramStart"/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puntos</w:t>
            </w:r>
            <w:proofErr w:type="gramEnd"/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 xml:space="preserve"> cardinales).</w:t>
            </w:r>
          </w:p>
          <w:p w:rsidR="0024466A" w:rsidRPr="0019573E" w:rsidRDefault="0024466A" w:rsidP="007F26D4">
            <w:pPr>
              <w:spacing w:after="0" w:line="240" w:lineRule="auto"/>
              <w:rPr>
                <w:lang w:val="es-ES"/>
              </w:rPr>
            </w:pPr>
          </w:p>
          <w:p w:rsidR="0024466A" w:rsidRPr="0019573E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Utilizo coordenadas, escalas y convenciones</w:t>
            </w:r>
          </w:p>
          <w:p w:rsidR="0024466A" w:rsidRPr="0019573E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para ubicar los fenómenos históricos</w:t>
            </w:r>
          </w:p>
          <w:p w:rsidR="0024466A" w:rsidRPr="0019573E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y culturales en mapas y planos</w:t>
            </w:r>
          </w:p>
          <w:p w:rsidR="0024466A" w:rsidRPr="0019573E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proofErr w:type="gramStart"/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de</w:t>
            </w:r>
            <w:proofErr w:type="gramEnd"/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 xml:space="preserve"> representación.</w:t>
            </w:r>
          </w:p>
          <w:p w:rsidR="0024466A" w:rsidRPr="0019573E" w:rsidRDefault="0024466A" w:rsidP="007F26D4">
            <w:pPr>
              <w:spacing w:after="0" w:line="240" w:lineRule="auto"/>
              <w:rPr>
                <w:lang w:val="es-ES"/>
              </w:rPr>
            </w:pPr>
          </w:p>
          <w:p w:rsidR="0024466A" w:rsidRPr="0019573E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Doy crédito a las diferentes fuentes de la información obtenida (cuento a</w:t>
            </w:r>
          </w:p>
          <w:p w:rsidR="0024466A" w:rsidRPr="0019573E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mis compañeros a quién entrevisté, qué libros leí, qué dibujos comparé, cito</w:t>
            </w:r>
          </w:p>
          <w:p w:rsidR="0024466A" w:rsidRPr="0019573E" w:rsidRDefault="0024466A" w:rsidP="007F26D4">
            <w:pPr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proofErr w:type="gramStart"/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información</w:t>
            </w:r>
            <w:proofErr w:type="gramEnd"/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 xml:space="preserve"> de fuentes escritas…).</w:t>
            </w:r>
          </w:p>
          <w:p w:rsidR="0024466A" w:rsidRPr="0019573E" w:rsidRDefault="0024466A" w:rsidP="007F26D4">
            <w:pPr>
              <w:spacing w:after="0" w:line="240" w:lineRule="auto"/>
              <w:rPr>
                <w:lang w:val="es-ES"/>
              </w:rPr>
            </w:pPr>
          </w:p>
          <w:p w:rsidR="0024466A" w:rsidRPr="0019573E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Reconozco y respeto diferentes puntos</w:t>
            </w:r>
          </w:p>
          <w:p w:rsidR="0024466A" w:rsidRPr="0019573E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de vista acerca de un fenómeno</w:t>
            </w:r>
          </w:p>
          <w:p w:rsidR="0024466A" w:rsidRPr="0019573E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proofErr w:type="gramStart"/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social</w:t>
            </w:r>
            <w:proofErr w:type="gramEnd"/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.</w:t>
            </w:r>
          </w:p>
          <w:p w:rsidR="0024466A" w:rsidRPr="0019573E" w:rsidRDefault="0024466A" w:rsidP="007F26D4">
            <w:pPr>
              <w:spacing w:after="0" w:line="240" w:lineRule="auto"/>
              <w:rPr>
                <w:lang w:val="es-ES"/>
              </w:rPr>
            </w:pPr>
          </w:p>
          <w:p w:rsidR="0024466A" w:rsidRPr="0019573E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Respeto mis rasgos individuales y culturales</w:t>
            </w:r>
          </w:p>
          <w:p w:rsidR="0024466A" w:rsidRPr="0019573E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y los de otras personas (género,</w:t>
            </w:r>
          </w:p>
          <w:p w:rsidR="0024466A" w:rsidRPr="0019573E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proofErr w:type="gramStart"/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etnia</w:t>
            </w:r>
            <w:proofErr w:type="gramEnd"/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…).</w:t>
            </w:r>
          </w:p>
          <w:p w:rsidR="0024466A" w:rsidRPr="0019573E" w:rsidRDefault="0024466A" w:rsidP="007F26D4">
            <w:pPr>
              <w:spacing w:after="0" w:line="240" w:lineRule="auto"/>
              <w:rPr>
                <w:lang w:val="es-ES"/>
              </w:rPr>
            </w:pPr>
          </w:p>
          <w:p w:rsidR="0024466A" w:rsidRPr="0019573E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Asumo una posición crítica frente a</w:t>
            </w:r>
          </w:p>
          <w:p w:rsidR="0024466A" w:rsidRPr="0019573E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situaciones de discriminación y abuso</w:t>
            </w:r>
          </w:p>
          <w:p w:rsidR="0024466A" w:rsidRPr="0019573E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por irrespeto a los rasgos individuales</w:t>
            </w:r>
          </w:p>
          <w:p w:rsidR="0024466A" w:rsidRPr="0019573E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de las personas (etnia, género…) y</w:t>
            </w:r>
          </w:p>
          <w:p w:rsidR="0024466A" w:rsidRPr="0019573E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proofErr w:type="gramStart"/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propongo</w:t>
            </w:r>
            <w:proofErr w:type="gramEnd"/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 xml:space="preserve"> formas de cambiarlas.</w:t>
            </w:r>
          </w:p>
          <w:p w:rsidR="0024466A" w:rsidRPr="0019573E" w:rsidRDefault="0024466A" w:rsidP="007F26D4">
            <w:pPr>
              <w:spacing w:after="0" w:line="240" w:lineRule="auto"/>
              <w:rPr>
                <w:lang w:val="es-ES"/>
              </w:rPr>
            </w:pPr>
          </w:p>
          <w:p w:rsidR="0024466A" w:rsidRPr="0019573E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Cuido mi cuerpo y mis relaciones con</w:t>
            </w:r>
          </w:p>
          <w:p w:rsidR="0024466A" w:rsidRPr="0019573E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proofErr w:type="gramStart"/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las</w:t>
            </w:r>
            <w:proofErr w:type="gramEnd"/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 xml:space="preserve"> demás personas.</w:t>
            </w:r>
          </w:p>
          <w:p w:rsidR="0024466A" w:rsidRPr="0019573E" w:rsidRDefault="0024466A" w:rsidP="007F26D4">
            <w:pPr>
              <w:spacing w:after="0" w:line="240" w:lineRule="auto"/>
              <w:rPr>
                <w:lang w:val="es-ES"/>
              </w:rPr>
            </w:pPr>
          </w:p>
          <w:p w:rsidR="0024466A" w:rsidRPr="0019573E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Cuido el entorno que me rodea y manejo</w:t>
            </w:r>
          </w:p>
          <w:p w:rsidR="0024466A" w:rsidRPr="0019573E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proofErr w:type="gramStart"/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responsablemente</w:t>
            </w:r>
            <w:proofErr w:type="gramEnd"/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 xml:space="preserve"> las basuras.</w:t>
            </w:r>
          </w:p>
          <w:p w:rsidR="0024466A" w:rsidRDefault="0024466A" w:rsidP="007F26D4">
            <w:pPr>
              <w:ind w:left="360"/>
              <w:rPr>
                <w:sz w:val="18"/>
                <w:szCs w:val="18"/>
              </w:rPr>
            </w:pPr>
          </w:p>
          <w:p w:rsidR="0024466A" w:rsidRDefault="0024466A" w:rsidP="007F26D4">
            <w:pPr>
              <w:ind w:left="360"/>
              <w:rPr>
                <w:sz w:val="18"/>
                <w:szCs w:val="18"/>
              </w:rPr>
            </w:pPr>
          </w:p>
          <w:p w:rsidR="0024466A" w:rsidRPr="00B544A2" w:rsidRDefault="0024466A" w:rsidP="007F26D4">
            <w:pPr>
              <w:ind w:left="360"/>
              <w:rPr>
                <w:sz w:val="18"/>
                <w:szCs w:val="18"/>
              </w:rPr>
            </w:pPr>
          </w:p>
        </w:tc>
        <w:tc>
          <w:tcPr>
            <w:tcW w:w="2545" w:type="pct"/>
          </w:tcPr>
          <w:p w:rsidR="0024466A" w:rsidRPr="0019573E" w:rsidRDefault="0024466A" w:rsidP="007F26D4">
            <w:pPr>
              <w:tabs>
                <w:tab w:val="left" w:pos="1542"/>
              </w:tabs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Planteo conjeturas que respondan provisionalmente a estas preguntas.</w:t>
            </w:r>
          </w:p>
          <w:p w:rsidR="0024466A" w:rsidRPr="0019573E" w:rsidRDefault="0024466A" w:rsidP="007F26D4">
            <w:pPr>
              <w:spacing w:after="0" w:line="240" w:lineRule="auto"/>
              <w:rPr>
                <w:lang w:val="es-ES"/>
              </w:rPr>
            </w:pPr>
          </w:p>
          <w:p w:rsidR="0024466A" w:rsidRPr="0019573E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Identifico y describo características sociales,</w:t>
            </w:r>
          </w:p>
          <w:p w:rsidR="0024466A" w:rsidRPr="0019573E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políticas, económicas y culturales</w:t>
            </w:r>
          </w:p>
          <w:p w:rsidR="0024466A" w:rsidRPr="0019573E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de las primeras organizaciones humanas</w:t>
            </w:r>
          </w:p>
          <w:p w:rsidR="0024466A" w:rsidRPr="0019573E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(</w:t>
            </w:r>
            <w:proofErr w:type="gramStart"/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banda</w:t>
            </w:r>
            <w:proofErr w:type="gramEnd"/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, clan, tribu...).</w:t>
            </w:r>
          </w:p>
          <w:p w:rsidR="0024466A" w:rsidRPr="0019573E" w:rsidRDefault="0024466A" w:rsidP="007F26D4">
            <w:pPr>
              <w:spacing w:after="0" w:line="240" w:lineRule="auto"/>
              <w:rPr>
                <w:lang w:val="es-ES"/>
              </w:rPr>
            </w:pPr>
          </w:p>
          <w:p w:rsidR="0024466A" w:rsidRPr="0019573E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Explico el impacto de algunos hechos</w:t>
            </w:r>
          </w:p>
          <w:p w:rsidR="0024466A" w:rsidRPr="0019573E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históricos en la formación limítrofe</w:t>
            </w:r>
          </w:p>
          <w:p w:rsidR="0024466A" w:rsidRPr="0019573E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del territorio colombiano</w:t>
            </w:r>
          </w:p>
          <w:p w:rsidR="0024466A" w:rsidRPr="0019573E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(Virreinato de la Nueva Granada,</w:t>
            </w:r>
          </w:p>
          <w:p w:rsidR="0024466A" w:rsidRPr="0019573E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Gran Colombia, separación de Panamá…).</w:t>
            </w:r>
          </w:p>
          <w:p w:rsidR="0024466A" w:rsidRPr="0019573E" w:rsidRDefault="0024466A" w:rsidP="007F26D4">
            <w:pPr>
              <w:spacing w:after="0" w:line="240" w:lineRule="auto"/>
              <w:rPr>
                <w:lang w:val="es-ES"/>
              </w:rPr>
            </w:pPr>
          </w:p>
          <w:p w:rsidR="0024466A" w:rsidRPr="0019573E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Reconozco la importancia de los aportes</w:t>
            </w:r>
          </w:p>
          <w:p w:rsidR="0024466A" w:rsidRPr="0019573E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proofErr w:type="gramStart"/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de</w:t>
            </w:r>
            <w:proofErr w:type="gramEnd"/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 xml:space="preserve"> algunos legados culturales, científicos, tecnológicos, artísticos, religiosos…</w:t>
            </w:r>
          </w:p>
          <w:p w:rsidR="0024466A" w:rsidRPr="0019573E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proofErr w:type="gramStart"/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en</w:t>
            </w:r>
            <w:proofErr w:type="gramEnd"/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 xml:space="preserve"> diversas épocas y entornos.</w:t>
            </w:r>
          </w:p>
          <w:p w:rsidR="0024466A" w:rsidRPr="0019573E" w:rsidRDefault="0024466A" w:rsidP="007F26D4">
            <w:pPr>
              <w:spacing w:after="0" w:line="240" w:lineRule="auto"/>
              <w:rPr>
                <w:lang w:val="es-ES"/>
              </w:rPr>
            </w:pPr>
          </w:p>
          <w:p w:rsidR="0024466A" w:rsidRPr="0019573E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Utilizo diferentes tipos de fuentes para obtener la información que necesito</w:t>
            </w:r>
          </w:p>
          <w:p w:rsidR="0024466A" w:rsidRPr="0019573E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(textos escolares, cuentos y relatos, entrevistas a profesores y familiares,</w:t>
            </w:r>
          </w:p>
          <w:p w:rsidR="0024466A" w:rsidRPr="0019573E" w:rsidRDefault="0024466A" w:rsidP="007F26D4">
            <w:pPr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proofErr w:type="gramStart"/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dibujos</w:t>
            </w:r>
            <w:proofErr w:type="gramEnd"/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, fotografías y recursos virtuales…)</w:t>
            </w:r>
          </w:p>
          <w:p w:rsidR="0024466A" w:rsidRPr="0019573E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Utilizo diversas formas de expresión (exposición oral, dibujos, carteleras,</w:t>
            </w:r>
          </w:p>
          <w:p w:rsidR="0024466A" w:rsidRPr="0019573E" w:rsidRDefault="0024466A" w:rsidP="007F26D4">
            <w:pPr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proofErr w:type="gramStart"/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textos</w:t>
            </w:r>
            <w:proofErr w:type="gramEnd"/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 xml:space="preserve"> cortos…) para comunicar los resultados de mi investigación.</w:t>
            </w:r>
          </w:p>
          <w:p w:rsidR="0024466A" w:rsidRPr="0019573E" w:rsidRDefault="0024466A" w:rsidP="007F26D4">
            <w:pPr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</w:p>
          <w:p w:rsidR="0024466A" w:rsidRPr="0019573E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Me ubico en el entorno físico utilizando</w:t>
            </w:r>
          </w:p>
          <w:p w:rsidR="0024466A" w:rsidRPr="0019573E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referentes espaciales (izquierda, derecha,</w:t>
            </w:r>
          </w:p>
          <w:p w:rsidR="0024466A" w:rsidRPr="0019573E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proofErr w:type="gramStart"/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puntos</w:t>
            </w:r>
            <w:proofErr w:type="gramEnd"/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 xml:space="preserve"> cardinales).</w:t>
            </w:r>
          </w:p>
          <w:p w:rsidR="0024466A" w:rsidRPr="0019573E" w:rsidRDefault="0024466A" w:rsidP="007F26D4">
            <w:pPr>
              <w:spacing w:after="0" w:line="240" w:lineRule="auto"/>
              <w:rPr>
                <w:lang w:val="es-ES"/>
              </w:rPr>
            </w:pPr>
          </w:p>
          <w:p w:rsidR="0024466A" w:rsidRPr="0019573E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Utilizo coordenadas, escalas y convenciones</w:t>
            </w:r>
          </w:p>
          <w:p w:rsidR="0024466A" w:rsidRPr="0019573E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para ubicar los fenómenos históricos</w:t>
            </w:r>
          </w:p>
          <w:p w:rsidR="0024466A" w:rsidRPr="0019573E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y culturales en mapas y planos</w:t>
            </w:r>
          </w:p>
          <w:p w:rsidR="0024466A" w:rsidRPr="0019573E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proofErr w:type="gramStart"/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de</w:t>
            </w:r>
            <w:proofErr w:type="gramEnd"/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 xml:space="preserve"> representación.</w:t>
            </w:r>
          </w:p>
          <w:p w:rsidR="0024466A" w:rsidRPr="0019573E" w:rsidRDefault="0024466A" w:rsidP="007F26D4">
            <w:pPr>
              <w:spacing w:after="0" w:line="240" w:lineRule="auto"/>
              <w:rPr>
                <w:lang w:val="es-ES"/>
              </w:rPr>
            </w:pPr>
          </w:p>
          <w:p w:rsidR="0024466A" w:rsidRPr="0019573E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Doy crédito a las diferentes fuentes de la información obtenida (cuento a</w:t>
            </w:r>
          </w:p>
          <w:p w:rsidR="0024466A" w:rsidRPr="0019573E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mis compañeros a quién entrevisté, qué libros leí, qué dibujos comparé, cito</w:t>
            </w:r>
          </w:p>
          <w:p w:rsidR="0024466A" w:rsidRPr="0019573E" w:rsidRDefault="0024466A" w:rsidP="007F26D4">
            <w:pPr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proofErr w:type="gramStart"/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información</w:t>
            </w:r>
            <w:proofErr w:type="gramEnd"/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 xml:space="preserve"> de fuentes escritas…).</w:t>
            </w:r>
          </w:p>
          <w:p w:rsidR="0024466A" w:rsidRPr="0019573E" w:rsidRDefault="0024466A" w:rsidP="007F26D4">
            <w:pPr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</w:p>
          <w:p w:rsidR="0024466A" w:rsidRPr="0019573E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Reconozco y respeto diferentes puntos</w:t>
            </w:r>
          </w:p>
          <w:p w:rsidR="0024466A" w:rsidRPr="0019573E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de vista acerca de un fenómeno</w:t>
            </w:r>
          </w:p>
          <w:p w:rsidR="0024466A" w:rsidRPr="0019573E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proofErr w:type="gramStart"/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social</w:t>
            </w:r>
            <w:proofErr w:type="gramEnd"/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.</w:t>
            </w:r>
          </w:p>
          <w:p w:rsidR="0024466A" w:rsidRPr="0019573E" w:rsidRDefault="0024466A" w:rsidP="007F26D4">
            <w:pPr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</w:p>
          <w:p w:rsidR="0024466A" w:rsidRPr="0019573E" w:rsidRDefault="0024466A" w:rsidP="007F26D4">
            <w:pPr>
              <w:spacing w:after="0" w:line="240" w:lineRule="auto"/>
              <w:rPr>
                <w:lang w:val="es-ES"/>
              </w:rPr>
            </w:pPr>
          </w:p>
          <w:p w:rsidR="0024466A" w:rsidRPr="0019573E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Asumo una posición crítica frente a</w:t>
            </w:r>
          </w:p>
          <w:p w:rsidR="0024466A" w:rsidRPr="0019573E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situaciones de discriminación y abuso</w:t>
            </w:r>
          </w:p>
          <w:p w:rsidR="0024466A" w:rsidRPr="0019573E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por irrespeto a los rasgos individuales</w:t>
            </w:r>
          </w:p>
          <w:p w:rsidR="0024466A" w:rsidRPr="0019573E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de las personas (etnia, género…) y</w:t>
            </w:r>
          </w:p>
          <w:p w:rsidR="0024466A" w:rsidRPr="0019573E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proofErr w:type="gramStart"/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propongo</w:t>
            </w:r>
            <w:proofErr w:type="gramEnd"/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 xml:space="preserve"> formas de cambiarlas.</w:t>
            </w:r>
          </w:p>
          <w:p w:rsidR="0024466A" w:rsidRPr="0019573E" w:rsidRDefault="0024466A" w:rsidP="007F26D4">
            <w:pPr>
              <w:spacing w:after="0" w:line="240" w:lineRule="auto"/>
              <w:rPr>
                <w:lang w:val="es-ES"/>
              </w:rPr>
            </w:pPr>
          </w:p>
          <w:p w:rsidR="0024466A" w:rsidRPr="0019573E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Cuido mi cuerpo y mis relaciones con</w:t>
            </w:r>
          </w:p>
          <w:p w:rsidR="0024466A" w:rsidRPr="0019573E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proofErr w:type="gramStart"/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las</w:t>
            </w:r>
            <w:proofErr w:type="gramEnd"/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 xml:space="preserve"> demás personas.</w:t>
            </w:r>
          </w:p>
          <w:p w:rsidR="0024466A" w:rsidRPr="0019573E" w:rsidRDefault="0024466A" w:rsidP="007F26D4">
            <w:pPr>
              <w:spacing w:after="0" w:line="240" w:lineRule="auto"/>
              <w:rPr>
                <w:lang w:val="es-ES"/>
              </w:rPr>
            </w:pPr>
          </w:p>
          <w:p w:rsidR="0024466A" w:rsidRPr="0019573E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Cuido el entorno que me rodea y manejo</w:t>
            </w:r>
          </w:p>
          <w:p w:rsidR="0024466A" w:rsidRPr="0019573E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proofErr w:type="gramStart"/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responsablemente</w:t>
            </w:r>
            <w:proofErr w:type="gramEnd"/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 xml:space="preserve"> las basuras.</w:t>
            </w:r>
          </w:p>
          <w:p w:rsidR="0024466A" w:rsidRPr="00B544A2" w:rsidRDefault="0024466A" w:rsidP="007F26D4">
            <w:pPr>
              <w:spacing w:after="0" w:line="240" w:lineRule="auto"/>
              <w:ind w:left="360"/>
              <w:rPr>
                <w:sz w:val="16"/>
                <w:szCs w:val="16"/>
              </w:rPr>
            </w:pPr>
          </w:p>
        </w:tc>
      </w:tr>
    </w:tbl>
    <w:p w:rsidR="0024466A" w:rsidRDefault="0024466A" w:rsidP="0024466A">
      <w:pPr>
        <w:rPr>
          <w:sz w:val="18"/>
          <w:szCs w:val="18"/>
        </w:rPr>
      </w:pPr>
    </w:p>
    <w:p w:rsidR="0024466A" w:rsidRDefault="0024466A" w:rsidP="0024466A">
      <w:pPr>
        <w:rPr>
          <w:sz w:val="18"/>
          <w:szCs w:val="18"/>
        </w:rPr>
      </w:pPr>
    </w:p>
    <w:p w:rsidR="0024466A" w:rsidRDefault="0024466A" w:rsidP="0024466A">
      <w:pPr>
        <w:rPr>
          <w:sz w:val="18"/>
          <w:szCs w:val="18"/>
        </w:rPr>
      </w:pPr>
    </w:p>
    <w:p w:rsidR="0024466A" w:rsidRDefault="0024466A" w:rsidP="0024466A">
      <w:pPr>
        <w:rPr>
          <w:sz w:val="18"/>
          <w:szCs w:val="18"/>
        </w:rPr>
      </w:pPr>
    </w:p>
    <w:p w:rsidR="0024466A" w:rsidRDefault="0024466A" w:rsidP="0024466A">
      <w:pPr>
        <w:rPr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83"/>
        <w:gridCol w:w="4688"/>
        <w:gridCol w:w="4851"/>
      </w:tblGrid>
      <w:tr w:rsidR="0024466A" w:rsidRPr="002B336E" w:rsidTr="007F26D4">
        <w:tc>
          <w:tcPr>
            <w:tcW w:w="202" w:type="pct"/>
            <w:vMerge w:val="restart"/>
            <w:shd w:val="clear" w:color="auto" w:fill="548DD4"/>
            <w:textDirection w:val="btLr"/>
          </w:tcPr>
          <w:p w:rsidR="0024466A" w:rsidRPr="002B336E" w:rsidRDefault="0024466A" w:rsidP="007F26D4">
            <w:pPr>
              <w:ind w:left="113" w:right="113"/>
              <w:jc w:val="center"/>
              <w:rPr>
                <w:b/>
                <w:sz w:val="32"/>
                <w:szCs w:val="18"/>
              </w:rPr>
            </w:pPr>
            <w:r w:rsidRPr="002B336E">
              <w:rPr>
                <w:b/>
                <w:sz w:val="32"/>
                <w:szCs w:val="18"/>
              </w:rPr>
              <w:t xml:space="preserve">Periodo </w:t>
            </w:r>
            <w:r>
              <w:rPr>
                <w:b/>
                <w:sz w:val="32"/>
                <w:szCs w:val="18"/>
              </w:rPr>
              <w:t>3</w:t>
            </w:r>
          </w:p>
          <w:p w:rsidR="0024466A" w:rsidRPr="002B336E" w:rsidRDefault="0024466A" w:rsidP="007F26D4">
            <w:pPr>
              <w:ind w:left="113" w:right="113"/>
              <w:rPr>
                <w:sz w:val="18"/>
                <w:szCs w:val="18"/>
              </w:rPr>
            </w:pPr>
          </w:p>
        </w:tc>
        <w:tc>
          <w:tcPr>
            <w:tcW w:w="2360" w:type="pct"/>
            <w:shd w:val="clear" w:color="auto" w:fill="365F91"/>
            <w:vAlign w:val="center"/>
          </w:tcPr>
          <w:p w:rsidR="0024466A" w:rsidRPr="00A3449A" w:rsidRDefault="0024466A" w:rsidP="007F26D4">
            <w:pPr>
              <w:spacing w:after="0" w:line="240" w:lineRule="auto"/>
              <w:jc w:val="center"/>
              <w:rPr>
                <w:b/>
                <w:color w:val="FF0000"/>
                <w:sz w:val="28"/>
                <w:szCs w:val="28"/>
              </w:rPr>
            </w:pPr>
            <w:r>
              <w:rPr>
                <w:b/>
                <w:color w:val="FF0000"/>
                <w:sz w:val="28"/>
                <w:szCs w:val="28"/>
              </w:rPr>
              <w:t>CUARTO</w:t>
            </w:r>
          </w:p>
        </w:tc>
        <w:tc>
          <w:tcPr>
            <w:tcW w:w="2438" w:type="pct"/>
            <w:shd w:val="clear" w:color="auto" w:fill="365F91"/>
            <w:vAlign w:val="center"/>
          </w:tcPr>
          <w:p w:rsidR="0024466A" w:rsidRPr="002B336E" w:rsidRDefault="0024466A" w:rsidP="007F26D4">
            <w:pPr>
              <w:spacing w:after="0" w:line="240" w:lineRule="auto"/>
              <w:jc w:val="center"/>
              <w:rPr>
                <w:b/>
                <w:sz w:val="8"/>
                <w:szCs w:val="8"/>
              </w:rPr>
            </w:pPr>
          </w:p>
          <w:p w:rsidR="0024466A" w:rsidRPr="00A3449A" w:rsidRDefault="0024466A" w:rsidP="007F26D4">
            <w:pPr>
              <w:spacing w:after="0" w:line="240" w:lineRule="auto"/>
              <w:jc w:val="center"/>
              <w:rPr>
                <w:b/>
                <w:color w:val="FF0000"/>
                <w:sz w:val="28"/>
                <w:szCs w:val="28"/>
              </w:rPr>
            </w:pPr>
            <w:r>
              <w:rPr>
                <w:b/>
                <w:color w:val="FF0000"/>
                <w:sz w:val="28"/>
                <w:szCs w:val="28"/>
              </w:rPr>
              <w:t>QUINTO</w:t>
            </w:r>
          </w:p>
        </w:tc>
      </w:tr>
      <w:tr w:rsidR="0024466A" w:rsidRPr="002B336E" w:rsidTr="007F26D4">
        <w:tc>
          <w:tcPr>
            <w:tcW w:w="202" w:type="pct"/>
            <w:vMerge/>
            <w:shd w:val="clear" w:color="auto" w:fill="548DD4"/>
          </w:tcPr>
          <w:p w:rsidR="0024466A" w:rsidRPr="002B336E" w:rsidRDefault="0024466A" w:rsidP="007F26D4">
            <w:pPr>
              <w:rPr>
                <w:sz w:val="18"/>
                <w:szCs w:val="18"/>
              </w:rPr>
            </w:pPr>
          </w:p>
        </w:tc>
        <w:tc>
          <w:tcPr>
            <w:tcW w:w="2360" w:type="pct"/>
          </w:tcPr>
          <w:p w:rsidR="0024466A" w:rsidRPr="0019573E" w:rsidRDefault="0024466A" w:rsidP="007F26D4">
            <w:pPr>
              <w:tabs>
                <w:tab w:val="left" w:pos="1542"/>
              </w:tabs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Planteo conjeturas que respondan provisionalmente a estas preguntas.</w:t>
            </w:r>
          </w:p>
          <w:p w:rsidR="0024466A" w:rsidRPr="0019573E" w:rsidRDefault="0024466A" w:rsidP="007F26D4">
            <w:pPr>
              <w:spacing w:after="0" w:line="240" w:lineRule="auto"/>
              <w:rPr>
                <w:lang w:val="es-ES"/>
              </w:rPr>
            </w:pPr>
          </w:p>
          <w:p w:rsidR="0024466A" w:rsidRPr="0019573E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Reconozco que los fenómenos estudiados tienen diversos aspectos que deben</w:t>
            </w:r>
          </w:p>
          <w:p w:rsidR="0024466A" w:rsidRPr="0019573E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proofErr w:type="gramStart"/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ser</w:t>
            </w:r>
            <w:proofErr w:type="gramEnd"/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 xml:space="preserve"> tenidos en cuenta (cambios a lo largo del tiempo, ubicación geográfica, aspectos económicos…).</w:t>
            </w:r>
          </w:p>
          <w:p w:rsidR="0024466A" w:rsidRPr="0019573E" w:rsidRDefault="0024466A" w:rsidP="007F26D4">
            <w:pPr>
              <w:spacing w:after="0" w:line="240" w:lineRule="auto"/>
            </w:pPr>
          </w:p>
          <w:p w:rsidR="0024466A" w:rsidRPr="0019573E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Identifico y describo características sociales,</w:t>
            </w:r>
          </w:p>
          <w:p w:rsidR="0024466A" w:rsidRPr="0019573E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políticas, económicas y culturales</w:t>
            </w:r>
          </w:p>
          <w:p w:rsidR="0024466A" w:rsidRPr="0019573E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de las primeras organizaciones humanas</w:t>
            </w:r>
          </w:p>
          <w:p w:rsidR="0024466A" w:rsidRPr="0019573E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(</w:t>
            </w:r>
            <w:proofErr w:type="gramStart"/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banda</w:t>
            </w:r>
            <w:proofErr w:type="gramEnd"/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, clan, tribu...).</w:t>
            </w:r>
          </w:p>
          <w:p w:rsidR="0024466A" w:rsidRPr="0019573E" w:rsidRDefault="0024466A" w:rsidP="007F26D4">
            <w:pPr>
              <w:spacing w:after="0" w:line="240" w:lineRule="auto"/>
            </w:pPr>
          </w:p>
          <w:p w:rsidR="0024466A" w:rsidRPr="0019573E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Relaciono estas características con las</w:t>
            </w:r>
          </w:p>
          <w:p w:rsidR="0024466A" w:rsidRPr="0019573E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condiciones del entorno particular de cada</w:t>
            </w:r>
          </w:p>
          <w:p w:rsidR="0024466A" w:rsidRPr="0019573E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proofErr w:type="gramStart"/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cultura</w:t>
            </w:r>
            <w:proofErr w:type="gramEnd"/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.</w:t>
            </w:r>
          </w:p>
          <w:p w:rsidR="0024466A" w:rsidRPr="0019573E" w:rsidRDefault="0024466A" w:rsidP="007F26D4">
            <w:pPr>
              <w:autoSpaceDE w:val="0"/>
              <w:autoSpaceDN w:val="0"/>
              <w:adjustRightInd w:val="0"/>
              <w:spacing w:after="0" w:line="240" w:lineRule="auto"/>
            </w:pPr>
          </w:p>
          <w:p w:rsidR="0024466A" w:rsidRPr="0019573E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Identifico los propósitos de las organizaciones</w:t>
            </w:r>
          </w:p>
          <w:p w:rsidR="0024466A" w:rsidRPr="0019573E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coloniales españolas y describo</w:t>
            </w:r>
          </w:p>
          <w:p w:rsidR="0024466A" w:rsidRPr="0019573E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proofErr w:type="gramStart"/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aspectos</w:t>
            </w:r>
            <w:proofErr w:type="gramEnd"/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 xml:space="preserve"> básicos de su funcionamiento.</w:t>
            </w:r>
          </w:p>
          <w:p w:rsidR="0024466A" w:rsidRPr="0019573E" w:rsidRDefault="0024466A" w:rsidP="007F26D4">
            <w:pPr>
              <w:spacing w:after="0" w:line="240" w:lineRule="auto"/>
              <w:rPr>
                <w:lang w:val="es-ES"/>
              </w:rPr>
            </w:pPr>
          </w:p>
          <w:p w:rsidR="0024466A" w:rsidRPr="0019573E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Identifico y describo características de</w:t>
            </w:r>
          </w:p>
          <w:p w:rsidR="0024466A" w:rsidRPr="0019573E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las diferentes regiones naturales del</w:t>
            </w:r>
          </w:p>
          <w:p w:rsidR="0024466A" w:rsidRPr="0019573E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mundo (desiertos, polos, selva húmeda</w:t>
            </w:r>
          </w:p>
          <w:p w:rsidR="0024466A" w:rsidRPr="0019573E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proofErr w:type="gramStart"/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tropical</w:t>
            </w:r>
            <w:proofErr w:type="gramEnd"/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, océanos…).</w:t>
            </w:r>
          </w:p>
          <w:p w:rsidR="0024466A" w:rsidRPr="0019573E" w:rsidRDefault="0024466A" w:rsidP="007F26D4">
            <w:pPr>
              <w:spacing w:after="0" w:line="240" w:lineRule="auto"/>
              <w:rPr>
                <w:lang w:val="es-ES"/>
              </w:rPr>
            </w:pPr>
          </w:p>
          <w:p w:rsidR="0024466A" w:rsidRPr="0019573E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Clasifico y describo diferentes actividades</w:t>
            </w:r>
          </w:p>
          <w:p w:rsidR="0024466A" w:rsidRPr="0019573E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económicas (producción, distribución,</w:t>
            </w:r>
          </w:p>
          <w:p w:rsidR="0024466A" w:rsidRPr="0019573E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consumo…) en diferentes sectores</w:t>
            </w:r>
          </w:p>
          <w:p w:rsidR="0024466A" w:rsidRPr="0019573E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económicos (agrícola, ganadero,</w:t>
            </w:r>
          </w:p>
          <w:p w:rsidR="0024466A" w:rsidRPr="0019573E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minero, industrial...) y reconozco su</w:t>
            </w:r>
          </w:p>
          <w:p w:rsidR="0024466A" w:rsidRPr="0019573E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proofErr w:type="gramStart"/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impacto</w:t>
            </w:r>
            <w:proofErr w:type="gramEnd"/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 xml:space="preserve"> en las comunidades.</w:t>
            </w:r>
          </w:p>
          <w:p w:rsidR="0024466A" w:rsidRPr="0019573E" w:rsidRDefault="0024466A" w:rsidP="007F26D4">
            <w:pPr>
              <w:spacing w:after="0" w:line="240" w:lineRule="auto"/>
              <w:rPr>
                <w:lang w:val="es-ES"/>
              </w:rPr>
            </w:pPr>
          </w:p>
          <w:p w:rsidR="0024466A" w:rsidRPr="0019573E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Reconozco los diferentes usos que se</w:t>
            </w:r>
          </w:p>
          <w:p w:rsidR="0024466A" w:rsidRPr="0019573E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le dan a la tierra y a los recursos naturales</w:t>
            </w:r>
          </w:p>
          <w:p w:rsidR="0024466A" w:rsidRPr="0019573E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en mi entorno y en otros (parques</w:t>
            </w:r>
          </w:p>
          <w:p w:rsidR="0024466A" w:rsidRPr="0019573E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naturales, ecoturismo, ganadería,</w:t>
            </w:r>
          </w:p>
          <w:p w:rsidR="0024466A" w:rsidRPr="0019573E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proofErr w:type="gramStart"/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agricultura</w:t>
            </w:r>
            <w:proofErr w:type="gramEnd"/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…).</w:t>
            </w:r>
          </w:p>
          <w:p w:rsidR="0024466A" w:rsidRPr="0019573E" w:rsidRDefault="0024466A" w:rsidP="007F26D4">
            <w:pPr>
              <w:spacing w:after="0" w:line="240" w:lineRule="auto"/>
              <w:rPr>
                <w:lang w:val="es-ES"/>
              </w:rPr>
            </w:pPr>
          </w:p>
          <w:p w:rsidR="0024466A" w:rsidRPr="0019573E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Identifico y describo algunas de las</w:t>
            </w:r>
          </w:p>
          <w:p w:rsidR="0024466A" w:rsidRPr="0019573E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proofErr w:type="gramStart"/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características</w:t>
            </w:r>
            <w:proofErr w:type="gramEnd"/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 xml:space="preserve"> humanas (sociales, culturales…)</w:t>
            </w:r>
          </w:p>
          <w:p w:rsidR="0024466A" w:rsidRPr="0019573E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de las diferentes regiones</w:t>
            </w:r>
          </w:p>
          <w:p w:rsidR="0024466A" w:rsidRPr="0019573E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proofErr w:type="gramStart"/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naturales</w:t>
            </w:r>
            <w:proofErr w:type="gramEnd"/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 xml:space="preserve"> del mundo. </w:t>
            </w:r>
          </w:p>
          <w:p w:rsidR="0024466A" w:rsidRPr="0019573E" w:rsidRDefault="0024466A" w:rsidP="007F26D4">
            <w:pPr>
              <w:spacing w:after="0" w:line="240" w:lineRule="auto"/>
              <w:rPr>
                <w:lang w:val="es-ES"/>
              </w:rPr>
            </w:pPr>
          </w:p>
          <w:p w:rsidR="0024466A" w:rsidRPr="0019573E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Identifico organizaciones que resuelven</w:t>
            </w:r>
          </w:p>
          <w:p w:rsidR="0024466A" w:rsidRPr="0019573E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las necesidades básicas (salud,</w:t>
            </w:r>
          </w:p>
          <w:p w:rsidR="0024466A" w:rsidRPr="0019573E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educación, vivienda, servicios públicos,</w:t>
            </w:r>
          </w:p>
          <w:p w:rsidR="0024466A" w:rsidRPr="0019573E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vías de comunicación…) en mi comunidad,</w:t>
            </w:r>
          </w:p>
          <w:p w:rsidR="0024466A" w:rsidRPr="0019573E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en otras y en diferentes épocas y</w:t>
            </w:r>
          </w:p>
          <w:p w:rsidR="0024466A" w:rsidRPr="0019573E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culturas; identifico su impacto sobre el</w:t>
            </w:r>
          </w:p>
          <w:p w:rsidR="0024466A" w:rsidRPr="0019573E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proofErr w:type="gramStart"/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desarrollo</w:t>
            </w:r>
            <w:proofErr w:type="gramEnd"/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.</w:t>
            </w:r>
          </w:p>
          <w:p w:rsidR="0024466A" w:rsidRPr="0019573E" w:rsidRDefault="0024466A" w:rsidP="007F26D4">
            <w:pPr>
              <w:spacing w:after="0" w:line="240" w:lineRule="auto"/>
              <w:rPr>
                <w:lang w:val="es-ES"/>
              </w:rPr>
            </w:pPr>
          </w:p>
          <w:p w:rsidR="0024466A" w:rsidRPr="0019573E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Comparo características del sistema</w:t>
            </w:r>
          </w:p>
          <w:p w:rsidR="0024466A" w:rsidRPr="0019573E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político-administrativo de</w:t>
            </w:r>
          </w:p>
          <w:p w:rsidR="0024466A" w:rsidRPr="0019573E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Colombia –ramas del poder público–</w:t>
            </w:r>
          </w:p>
          <w:p w:rsidR="0024466A" w:rsidRPr="0019573E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proofErr w:type="gramStart"/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en</w:t>
            </w:r>
            <w:proofErr w:type="gramEnd"/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 xml:space="preserve"> las diferentes épocas.</w:t>
            </w:r>
          </w:p>
          <w:p w:rsidR="0024466A" w:rsidRPr="0019573E" w:rsidRDefault="0024466A" w:rsidP="007F26D4">
            <w:pPr>
              <w:spacing w:after="0" w:line="240" w:lineRule="auto"/>
              <w:rPr>
                <w:lang w:val="es-ES"/>
              </w:rPr>
            </w:pPr>
          </w:p>
          <w:p w:rsidR="0024466A" w:rsidRPr="0019573E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Explico semejanzas y diferencias</w:t>
            </w:r>
          </w:p>
          <w:p w:rsidR="0024466A" w:rsidRPr="0019573E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entre organizaciones político-administrativas</w:t>
            </w:r>
          </w:p>
          <w:p w:rsidR="0024466A" w:rsidRPr="0019573E" w:rsidRDefault="0024466A" w:rsidP="007F26D4">
            <w:pPr>
              <w:spacing w:after="0" w:line="240" w:lineRule="auto"/>
              <w:rPr>
                <w:lang w:val="es-ES"/>
              </w:rPr>
            </w:pPr>
          </w:p>
          <w:p w:rsidR="0024466A" w:rsidRPr="0019573E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Utilizo diferentes tipos de fuentes para obtener la información que necesito</w:t>
            </w:r>
          </w:p>
          <w:p w:rsidR="0024466A" w:rsidRPr="0019573E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(textos escolares, cuentos y relatos, entrevistas a profesores y familiares,</w:t>
            </w:r>
          </w:p>
          <w:p w:rsidR="0024466A" w:rsidRPr="0019573E" w:rsidRDefault="0024466A" w:rsidP="007F26D4">
            <w:pPr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proofErr w:type="gramStart"/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dibujos</w:t>
            </w:r>
            <w:proofErr w:type="gramEnd"/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, fotografías y recursos virtuales…)</w:t>
            </w:r>
          </w:p>
          <w:p w:rsidR="0024466A" w:rsidRPr="0019573E" w:rsidRDefault="0024466A" w:rsidP="007F26D4">
            <w:pPr>
              <w:spacing w:after="0" w:line="240" w:lineRule="auto"/>
              <w:rPr>
                <w:lang w:val="es-ES"/>
              </w:rPr>
            </w:pPr>
          </w:p>
          <w:p w:rsidR="0024466A" w:rsidRPr="0019573E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Organizo la información obtenida utilizando cuadros, gráficas… y la archivo</w:t>
            </w:r>
          </w:p>
          <w:p w:rsidR="0024466A" w:rsidRPr="0019573E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proofErr w:type="gramStart"/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en</w:t>
            </w:r>
            <w:proofErr w:type="gramEnd"/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 xml:space="preserve"> orden.</w:t>
            </w:r>
          </w:p>
          <w:p w:rsidR="0024466A" w:rsidRPr="0019573E" w:rsidRDefault="0024466A" w:rsidP="007F26D4">
            <w:pPr>
              <w:spacing w:after="0" w:line="240" w:lineRule="auto"/>
              <w:rPr>
                <w:lang w:val="es-ES"/>
              </w:rPr>
            </w:pPr>
          </w:p>
          <w:p w:rsidR="0024466A" w:rsidRPr="0019573E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Establezco relaciones entre información localizada en diferentes fuentes y</w:t>
            </w:r>
          </w:p>
          <w:p w:rsidR="0024466A" w:rsidRPr="0019573E" w:rsidRDefault="0024466A" w:rsidP="007F26D4">
            <w:pPr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proofErr w:type="gramStart"/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propongo</w:t>
            </w:r>
            <w:proofErr w:type="gramEnd"/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 xml:space="preserve"> respuestas a las preguntas que planteo.</w:t>
            </w:r>
          </w:p>
          <w:p w:rsidR="0024466A" w:rsidRPr="0019573E" w:rsidRDefault="0024466A" w:rsidP="007F26D4">
            <w:pPr>
              <w:spacing w:after="0" w:line="240" w:lineRule="auto"/>
              <w:rPr>
                <w:lang w:val="es-ES"/>
              </w:rPr>
            </w:pPr>
          </w:p>
          <w:p w:rsidR="0024466A" w:rsidRPr="0019573E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Utilizo diversas formas de expresión (exposición oral, dibujos, carteleras,</w:t>
            </w:r>
          </w:p>
          <w:p w:rsidR="0024466A" w:rsidRPr="0019573E" w:rsidRDefault="0024466A" w:rsidP="007F26D4">
            <w:pPr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proofErr w:type="gramStart"/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textos</w:t>
            </w:r>
            <w:proofErr w:type="gramEnd"/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 xml:space="preserve"> cortos…) para comunicar los resultados de mi investigación.</w:t>
            </w:r>
          </w:p>
          <w:p w:rsidR="0024466A" w:rsidRPr="0019573E" w:rsidRDefault="0024466A" w:rsidP="007F26D4">
            <w:pPr>
              <w:spacing w:after="0" w:line="240" w:lineRule="auto"/>
              <w:rPr>
                <w:lang w:val="es-ES"/>
              </w:rPr>
            </w:pPr>
          </w:p>
          <w:p w:rsidR="0024466A" w:rsidRPr="0019573E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Me ubico en el entorno físico utilizando</w:t>
            </w:r>
          </w:p>
          <w:p w:rsidR="0024466A" w:rsidRPr="0019573E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referentes espaciales (izquierda, derecha,</w:t>
            </w:r>
          </w:p>
          <w:p w:rsidR="0024466A" w:rsidRPr="0019573E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proofErr w:type="gramStart"/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puntos</w:t>
            </w:r>
            <w:proofErr w:type="gramEnd"/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 xml:space="preserve"> cardinales).</w:t>
            </w:r>
          </w:p>
          <w:p w:rsidR="0024466A" w:rsidRPr="0019573E" w:rsidRDefault="0024466A" w:rsidP="007F26D4">
            <w:pPr>
              <w:spacing w:after="0" w:line="240" w:lineRule="auto"/>
              <w:rPr>
                <w:lang w:val="es-ES"/>
              </w:rPr>
            </w:pPr>
          </w:p>
          <w:p w:rsidR="0024466A" w:rsidRPr="0019573E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Utilizo coordenadas, escalas y convenciones</w:t>
            </w:r>
          </w:p>
          <w:p w:rsidR="0024466A" w:rsidRPr="0019573E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para ubicar los fenómenos históricos</w:t>
            </w:r>
          </w:p>
          <w:p w:rsidR="0024466A" w:rsidRPr="0019573E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y culturales en mapas y planos</w:t>
            </w:r>
          </w:p>
          <w:p w:rsidR="0024466A" w:rsidRPr="0019573E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proofErr w:type="gramStart"/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de</w:t>
            </w:r>
            <w:proofErr w:type="gramEnd"/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 xml:space="preserve"> representación.</w:t>
            </w:r>
          </w:p>
          <w:p w:rsidR="0024466A" w:rsidRPr="0019573E" w:rsidRDefault="0024466A" w:rsidP="007F26D4">
            <w:pPr>
              <w:spacing w:after="0" w:line="240" w:lineRule="auto"/>
              <w:rPr>
                <w:lang w:val="es-ES"/>
              </w:rPr>
            </w:pPr>
          </w:p>
          <w:p w:rsidR="0024466A" w:rsidRPr="0019573E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Uso responsablemente los recursos</w:t>
            </w:r>
          </w:p>
          <w:p w:rsidR="0024466A" w:rsidRPr="0019573E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(</w:t>
            </w:r>
            <w:proofErr w:type="gramStart"/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papel</w:t>
            </w:r>
            <w:proofErr w:type="gramEnd"/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, agua, alimento, energía…).</w:t>
            </w:r>
          </w:p>
          <w:p w:rsidR="0024466A" w:rsidRPr="0019573E" w:rsidRDefault="0024466A" w:rsidP="007F26D4">
            <w:pPr>
              <w:spacing w:after="0" w:line="240" w:lineRule="auto"/>
              <w:rPr>
                <w:lang w:val="es-ES"/>
              </w:rPr>
            </w:pPr>
          </w:p>
          <w:p w:rsidR="0024466A" w:rsidRPr="0019573E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Doy crédito a las diferentes fuentes de la información obtenida (cuento a</w:t>
            </w:r>
          </w:p>
          <w:p w:rsidR="0024466A" w:rsidRPr="0019573E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mis compañeros a quién entrevisté, qué libros leí, qué dibujos comparé, cito</w:t>
            </w:r>
          </w:p>
          <w:p w:rsidR="0024466A" w:rsidRPr="0019573E" w:rsidRDefault="0024466A" w:rsidP="007F26D4">
            <w:pPr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proofErr w:type="gramStart"/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información</w:t>
            </w:r>
            <w:proofErr w:type="gramEnd"/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 xml:space="preserve"> de fuentes escritas…).</w:t>
            </w:r>
          </w:p>
          <w:p w:rsidR="0024466A" w:rsidRPr="0019573E" w:rsidRDefault="0024466A" w:rsidP="007F26D4">
            <w:pPr>
              <w:spacing w:after="0" w:line="240" w:lineRule="auto"/>
              <w:rPr>
                <w:lang w:val="es-ES"/>
              </w:rPr>
            </w:pPr>
          </w:p>
          <w:p w:rsidR="0024466A" w:rsidRPr="0019573E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Reviso mis conjeturas iniciales.</w:t>
            </w:r>
          </w:p>
          <w:p w:rsidR="0024466A" w:rsidRPr="0019573E" w:rsidRDefault="0024466A" w:rsidP="007F26D4">
            <w:pPr>
              <w:spacing w:after="0" w:line="240" w:lineRule="auto"/>
              <w:rPr>
                <w:lang w:val="es-ES"/>
              </w:rPr>
            </w:pPr>
          </w:p>
          <w:p w:rsidR="0024466A" w:rsidRPr="0019573E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Reconozco y respeto diferentes puntos</w:t>
            </w:r>
          </w:p>
          <w:p w:rsidR="0024466A" w:rsidRPr="0019573E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de vista acerca de un fenómeno</w:t>
            </w:r>
          </w:p>
          <w:p w:rsidR="0024466A" w:rsidRPr="0019573E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proofErr w:type="gramStart"/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social</w:t>
            </w:r>
            <w:proofErr w:type="gramEnd"/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.</w:t>
            </w:r>
          </w:p>
          <w:p w:rsidR="0024466A" w:rsidRPr="0019573E" w:rsidRDefault="0024466A" w:rsidP="007F26D4">
            <w:pPr>
              <w:spacing w:after="0" w:line="240" w:lineRule="auto"/>
              <w:rPr>
                <w:lang w:val="es-ES"/>
              </w:rPr>
            </w:pPr>
          </w:p>
          <w:p w:rsidR="0024466A" w:rsidRPr="0019573E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Cuido mi cuerpo y mis relaciones con</w:t>
            </w:r>
          </w:p>
          <w:p w:rsidR="0024466A" w:rsidRPr="0019573E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proofErr w:type="gramStart"/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las</w:t>
            </w:r>
            <w:proofErr w:type="gramEnd"/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 xml:space="preserve"> demás personas.</w:t>
            </w:r>
          </w:p>
          <w:p w:rsidR="0024466A" w:rsidRPr="0019573E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lang w:val="es-ES"/>
              </w:rPr>
            </w:pPr>
          </w:p>
          <w:p w:rsidR="0024466A" w:rsidRPr="0019573E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Cuido el entorno que me rodea y manejo</w:t>
            </w:r>
          </w:p>
          <w:p w:rsidR="0024466A" w:rsidRPr="0019573E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proofErr w:type="gramStart"/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responsablemente</w:t>
            </w:r>
            <w:proofErr w:type="gramEnd"/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 xml:space="preserve"> las basuras.</w:t>
            </w:r>
          </w:p>
          <w:p w:rsidR="0024466A" w:rsidRDefault="0024466A" w:rsidP="007F26D4">
            <w:pPr>
              <w:ind w:left="360"/>
              <w:rPr>
                <w:sz w:val="18"/>
                <w:szCs w:val="18"/>
              </w:rPr>
            </w:pPr>
          </w:p>
          <w:p w:rsidR="0024466A" w:rsidRDefault="0024466A" w:rsidP="007F26D4">
            <w:pPr>
              <w:ind w:left="360"/>
              <w:rPr>
                <w:sz w:val="18"/>
                <w:szCs w:val="18"/>
              </w:rPr>
            </w:pPr>
          </w:p>
          <w:p w:rsidR="0024466A" w:rsidRDefault="0024466A" w:rsidP="007F26D4">
            <w:pPr>
              <w:ind w:left="360"/>
              <w:rPr>
                <w:sz w:val="18"/>
                <w:szCs w:val="18"/>
              </w:rPr>
            </w:pPr>
          </w:p>
          <w:p w:rsidR="0024466A" w:rsidRPr="002B336E" w:rsidRDefault="0024466A" w:rsidP="007F26D4">
            <w:pPr>
              <w:ind w:left="360"/>
              <w:rPr>
                <w:sz w:val="18"/>
                <w:szCs w:val="18"/>
              </w:rPr>
            </w:pPr>
          </w:p>
        </w:tc>
        <w:tc>
          <w:tcPr>
            <w:tcW w:w="2438" w:type="pct"/>
          </w:tcPr>
          <w:p w:rsidR="0024466A" w:rsidRPr="0019573E" w:rsidRDefault="0024466A" w:rsidP="007F26D4">
            <w:pPr>
              <w:tabs>
                <w:tab w:val="left" w:pos="1542"/>
              </w:tabs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Planteo conjeturas que respondan provisionalmente a estas preguntas.</w:t>
            </w:r>
          </w:p>
          <w:p w:rsidR="0024466A" w:rsidRPr="0019573E" w:rsidRDefault="0024466A" w:rsidP="007F26D4">
            <w:pPr>
              <w:spacing w:after="0" w:line="240" w:lineRule="auto"/>
              <w:rPr>
                <w:lang w:val="es-ES"/>
              </w:rPr>
            </w:pPr>
          </w:p>
          <w:p w:rsidR="0024466A" w:rsidRPr="0019573E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Reconozco que los fenómenos estudiados tienen diversos aspectos que deben</w:t>
            </w:r>
          </w:p>
          <w:p w:rsidR="0024466A" w:rsidRPr="0019573E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proofErr w:type="gramStart"/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ser</w:t>
            </w:r>
            <w:proofErr w:type="gramEnd"/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 xml:space="preserve"> tenidos en cuenta (cambios a lo largo del tiempo, ubicación geográfica, aspectos económicos…).</w:t>
            </w:r>
          </w:p>
          <w:p w:rsidR="0024466A" w:rsidRPr="0019573E" w:rsidRDefault="0024466A" w:rsidP="007F26D4">
            <w:pPr>
              <w:spacing w:after="0" w:line="240" w:lineRule="auto"/>
            </w:pPr>
          </w:p>
          <w:p w:rsidR="0024466A" w:rsidRPr="0019573E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Identifico y describo características sociales,</w:t>
            </w:r>
          </w:p>
          <w:p w:rsidR="0024466A" w:rsidRPr="0019573E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políticas, económicas y culturales</w:t>
            </w:r>
          </w:p>
          <w:p w:rsidR="0024466A" w:rsidRPr="0019573E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de las primeras organizaciones humanas</w:t>
            </w:r>
          </w:p>
          <w:p w:rsidR="0024466A" w:rsidRPr="0019573E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(</w:t>
            </w:r>
            <w:proofErr w:type="gramStart"/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banda</w:t>
            </w:r>
            <w:proofErr w:type="gramEnd"/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, clan, tribu...).</w:t>
            </w:r>
          </w:p>
          <w:p w:rsidR="0024466A" w:rsidRPr="0019573E" w:rsidRDefault="0024466A" w:rsidP="007F26D4">
            <w:pPr>
              <w:spacing w:after="0" w:line="240" w:lineRule="auto"/>
            </w:pPr>
          </w:p>
          <w:p w:rsidR="0024466A" w:rsidRPr="0019573E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Identifico algunas condiciones políticas,</w:t>
            </w:r>
          </w:p>
          <w:p w:rsidR="0024466A" w:rsidRPr="0019573E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sociales, económicas y tecnológicas que</w:t>
            </w:r>
          </w:p>
          <w:p w:rsidR="0024466A" w:rsidRPr="0019573E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permitieron las exploraciones de la antigüedad</w:t>
            </w:r>
          </w:p>
          <w:p w:rsidR="0024466A" w:rsidRPr="0019573E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proofErr w:type="gramStart"/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y</w:t>
            </w:r>
            <w:proofErr w:type="gramEnd"/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 xml:space="preserve"> el medioevo.</w:t>
            </w:r>
          </w:p>
          <w:p w:rsidR="0024466A" w:rsidRPr="0019573E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</w:p>
          <w:p w:rsidR="0024466A" w:rsidRPr="0019573E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Identifico los propósitos de las organizaciones</w:t>
            </w:r>
          </w:p>
          <w:p w:rsidR="0024466A" w:rsidRPr="0019573E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coloniales españolas y describo</w:t>
            </w:r>
          </w:p>
          <w:p w:rsidR="0024466A" w:rsidRPr="0019573E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proofErr w:type="gramStart"/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aspectos</w:t>
            </w:r>
            <w:proofErr w:type="gramEnd"/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 xml:space="preserve"> básicos de su funcionamiento.</w:t>
            </w:r>
          </w:p>
          <w:p w:rsidR="0024466A" w:rsidRPr="0019573E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</w:p>
          <w:p w:rsidR="0024466A" w:rsidRPr="0019573E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Identifico y describo características de</w:t>
            </w:r>
          </w:p>
          <w:p w:rsidR="0024466A" w:rsidRPr="0019573E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las diferentes regiones naturales del</w:t>
            </w:r>
          </w:p>
          <w:p w:rsidR="0024466A" w:rsidRPr="0019573E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mundo (desiertos, polos, selva húmeda</w:t>
            </w:r>
          </w:p>
          <w:p w:rsidR="0024466A" w:rsidRPr="0019573E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proofErr w:type="gramStart"/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tropical</w:t>
            </w:r>
            <w:proofErr w:type="gramEnd"/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, océanos…).</w:t>
            </w:r>
          </w:p>
          <w:p w:rsidR="0024466A" w:rsidRPr="0019573E" w:rsidRDefault="0024466A" w:rsidP="007F26D4">
            <w:pPr>
              <w:spacing w:after="0" w:line="240" w:lineRule="auto"/>
              <w:rPr>
                <w:lang w:val="es-ES"/>
              </w:rPr>
            </w:pPr>
          </w:p>
          <w:p w:rsidR="0024466A" w:rsidRPr="0019573E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Clasifico y describo diferentes actividades</w:t>
            </w:r>
          </w:p>
          <w:p w:rsidR="0024466A" w:rsidRPr="0019573E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económicas (producción, distribución,</w:t>
            </w:r>
          </w:p>
          <w:p w:rsidR="0024466A" w:rsidRPr="0019573E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consumo…) en diferentes sectores</w:t>
            </w:r>
          </w:p>
          <w:p w:rsidR="0024466A" w:rsidRPr="0019573E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económicos (agrícola, ganadero,</w:t>
            </w:r>
          </w:p>
          <w:p w:rsidR="0024466A" w:rsidRPr="0019573E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minero, industrial...) y reconozco su</w:t>
            </w:r>
          </w:p>
          <w:p w:rsidR="0024466A" w:rsidRPr="0019573E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proofErr w:type="gramStart"/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impacto</w:t>
            </w:r>
            <w:proofErr w:type="gramEnd"/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 xml:space="preserve"> en las comunidades.</w:t>
            </w:r>
          </w:p>
          <w:p w:rsidR="0024466A" w:rsidRPr="0019573E" w:rsidRDefault="0024466A" w:rsidP="007F26D4">
            <w:pPr>
              <w:spacing w:after="0" w:line="240" w:lineRule="auto"/>
              <w:rPr>
                <w:lang w:val="es-ES"/>
              </w:rPr>
            </w:pPr>
          </w:p>
          <w:p w:rsidR="0024466A" w:rsidRPr="0019573E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Reconozco los diferentes usos que se</w:t>
            </w:r>
          </w:p>
          <w:p w:rsidR="0024466A" w:rsidRPr="0019573E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le dan a la tierra y a los recursos naturales</w:t>
            </w:r>
          </w:p>
          <w:p w:rsidR="0024466A" w:rsidRPr="0019573E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en mi entorno y en otros (parques</w:t>
            </w:r>
          </w:p>
          <w:p w:rsidR="0024466A" w:rsidRPr="0019573E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naturales, ecoturismo, ganadería,</w:t>
            </w:r>
          </w:p>
          <w:p w:rsidR="0024466A" w:rsidRPr="0019573E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proofErr w:type="gramStart"/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agricultura</w:t>
            </w:r>
            <w:proofErr w:type="gramEnd"/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…).</w:t>
            </w:r>
          </w:p>
          <w:p w:rsidR="0024466A" w:rsidRPr="0019573E" w:rsidRDefault="0024466A" w:rsidP="007F26D4">
            <w:pPr>
              <w:spacing w:after="0" w:line="240" w:lineRule="auto"/>
              <w:rPr>
                <w:lang w:val="es-ES"/>
              </w:rPr>
            </w:pPr>
          </w:p>
          <w:p w:rsidR="0024466A" w:rsidRPr="0019573E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Identifico y describo algunas de las</w:t>
            </w:r>
          </w:p>
          <w:p w:rsidR="0024466A" w:rsidRPr="0019573E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proofErr w:type="gramStart"/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características</w:t>
            </w:r>
            <w:proofErr w:type="gramEnd"/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 xml:space="preserve"> humanas (sociales, culturales…)</w:t>
            </w:r>
          </w:p>
          <w:p w:rsidR="0024466A" w:rsidRPr="0019573E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de las diferentes regiones</w:t>
            </w:r>
          </w:p>
          <w:p w:rsidR="0024466A" w:rsidRPr="0019573E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proofErr w:type="gramStart"/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naturales</w:t>
            </w:r>
            <w:proofErr w:type="gramEnd"/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 xml:space="preserve"> del mundo. </w:t>
            </w:r>
          </w:p>
          <w:p w:rsidR="0024466A" w:rsidRPr="0019573E" w:rsidRDefault="0024466A" w:rsidP="007F26D4">
            <w:pPr>
              <w:spacing w:after="0" w:line="240" w:lineRule="auto"/>
              <w:rPr>
                <w:lang w:val="es-ES"/>
              </w:rPr>
            </w:pPr>
          </w:p>
          <w:p w:rsidR="0024466A" w:rsidRPr="0019573E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Identifico organizaciones que resuelven</w:t>
            </w:r>
          </w:p>
          <w:p w:rsidR="0024466A" w:rsidRPr="0019573E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las necesidades básicas (salud,</w:t>
            </w:r>
          </w:p>
          <w:p w:rsidR="0024466A" w:rsidRPr="0019573E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educación, vivienda, servicios públicos,</w:t>
            </w:r>
          </w:p>
          <w:p w:rsidR="0024466A" w:rsidRPr="0019573E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vías de comunicación…) en mi comunidad,</w:t>
            </w:r>
          </w:p>
          <w:p w:rsidR="0024466A" w:rsidRPr="0019573E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en otras y en diferentes épocas y</w:t>
            </w:r>
          </w:p>
          <w:p w:rsidR="0024466A" w:rsidRPr="0019573E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culturas; identifico su impacto sobre el</w:t>
            </w:r>
          </w:p>
          <w:p w:rsidR="0024466A" w:rsidRPr="0019573E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proofErr w:type="gramStart"/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desarrollo</w:t>
            </w:r>
            <w:proofErr w:type="gramEnd"/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.</w:t>
            </w:r>
          </w:p>
          <w:p w:rsidR="0024466A" w:rsidRPr="0019573E" w:rsidRDefault="0024466A" w:rsidP="007F26D4">
            <w:pPr>
              <w:spacing w:after="0" w:line="240" w:lineRule="auto"/>
              <w:rPr>
                <w:lang w:val="es-ES"/>
              </w:rPr>
            </w:pPr>
          </w:p>
          <w:p w:rsidR="0024466A" w:rsidRPr="0019573E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Comparo características del sistema</w:t>
            </w:r>
          </w:p>
          <w:p w:rsidR="0024466A" w:rsidRPr="0019573E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político-administrativo de</w:t>
            </w:r>
          </w:p>
          <w:p w:rsidR="0024466A" w:rsidRPr="0019573E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Colombia –ramas del poder público–</w:t>
            </w:r>
          </w:p>
          <w:p w:rsidR="0024466A" w:rsidRPr="0019573E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proofErr w:type="gramStart"/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en</w:t>
            </w:r>
            <w:proofErr w:type="gramEnd"/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 xml:space="preserve"> las diferentes épocas.</w:t>
            </w:r>
          </w:p>
          <w:p w:rsidR="0024466A" w:rsidRPr="0019573E" w:rsidRDefault="0024466A" w:rsidP="007F26D4">
            <w:pPr>
              <w:spacing w:after="0" w:line="240" w:lineRule="auto"/>
              <w:rPr>
                <w:lang w:val="es-ES"/>
              </w:rPr>
            </w:pPr>
          </w:p>
          <w:p w:rsidR="0024466A" w:rsidRPr="0019573E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Explico semejanzas y diferencias</w:t>
            </w:r>
          </w:p>
          <w:p w:rsidR="0024466A" w:rsidRPr="0019573E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entre organizaciones político-administrativas</w:t>
            </w:r>
          </w:p>
          <w:p w:rsidR="0024466A" w:rsidRPr="0019573E" w:rsidRDefault="0024466A" w:rsidP="007F26D4">
            <w:pPr>
              <w:spacing w:after="0" w:line="240" w:lineRule="auto"/>
              <w:rPr>
                <w:lang w:val="es-ES"/>
              </w:rPr>
            </w:pPr>
          </w:p>
          <w:p w:rsidR="0024466A" w:rsidRPr="0019573E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Hago preguntas acerca de los fenómenos políticos, económicos sociales y culturales</w:t>
            </w:r>
          </w:p>
          <w:p w:rsidR="0024466A" w:rsidRPr="0019573E" w:rsidRDefault="0024466A" w:rsidP="007F26D4">
            <w:pPr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proofErr w:type="gramStart"/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estudiados</w:t>
            </w:r>
            <w:proofErr w:type="gramEnd"/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 xml:space="preserve"> (Prehistoria, pueblos prehispánicos colombianos…).</w:t>
            </w:r>
          </w:p>
          <w:p w:rsidR="0024466A" w:rsidRPr="0019573E" w:rsidRDefault="0024466A" w:rsidP="007F26D4">
            <w:pPr>
              <w:spacing w:after="0" w:line="240" w:lineRule="auto"/>
              <w:rPr>
                <w:lang w:val="es-ES"/>
              </w:rPr>
            </w:pPr>
          </w:p>
          <w:p w:rsidR="0024466A" w:rsidRPr="0019573E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Utilizo diferentes tipos de fuentes para obtener la información que necesito</w:t>
            </w:r>
          </w:p>
          <w:p w:rsidR="0024466A" w:rsidRPr="0019573E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(textos escolares, cuentos y relatos, entrevistas a profesores y familiares,</w:t>
            </w:r>
          </w:p>
          <w:p w:rsidR="0024466A" w:rsidRPr="0019573E" w:rsidRDefault="0024466A" w:rsidP="007F26D4">
            <w:pPr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proofErr w:type="gramStart"/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dibujos</w:t>
            </w:r>
            <w:proofErr w:type="gramEnd"/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, fotografías y recursos virtuales…)</w:t>
            </w:r>
          </w:p>
          <w:p w:rsidR="0024466A" w:rsidRPr="0019573E" w:rsidRDefault="0024466A" w:rsidP="007F26D4">
            <w:pPr>
              <w:spacing w:after="0" w:line="240" w:lineRule="auto"/>
              <w:rPr>
                <w:lang w:val="es-ES"/>
              </w:rPr>
            </w:pPr>
          </w:p>
          <w:p w:rsidR="0024466A" w:rsidRPr="0019573E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Organizo la información obtenida utilizando cuadros, gráficas… y la archivo</w:t>
            </w:r>
          </w:p>
          <w:p w:rsidR="0024466A" w:rsidRPr="0019573E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proofErr w:type="gramStart"/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en</w:t>
            </w:r>
            <w:proofErr w:type="gramEnd"/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 xml:space="preserve"> orden.</w:t>
            </w:r>
          </w:p>
          <w:p w:rsidR="0024466A" w:rsidRPr="0019573E" w:rsidRDefault="0024466A" w:rsidP="007F26D4">
            <w:pPr>
              <w:spacing w:after="0" w:line="240" w:lineRule="auto"/>
              <w:rPr>
                <w:lang w:val="es-ES"/>
              </w:rPr>
            </w:pPr>
          </w:p>
          <w:p w:rsidR="0024466A" w:rsidRPr="0019573E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Establezco relaciones entre información localizada en diferentes fuentes y</w:t>
            </w:r>
          </w:p>
          <w:p w:rsidR="0024466A" w:rsidRPr="0019573E" w:rsidRDefault="0024466A" w:rsidP="007F26D4">
            <w:pPr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proofErr w:type="gramStart"/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propongo</w:t>
            </w:r>
            <w:proofErr w:type="gramEnd"/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 xml:space="preserve"> respuestas a las preguntas que planteo.</w:t>
            </w:r>
          </w:p>
          <w:p w:rsidR="0024466A" w:rsidRPr="0019573E" w:rsidRDefault="0024466A" w:rsidP="007F26D4">
            <w:pPr>
              <w:spacing w:after="0" w:line="240" w:lineRule="auto"/>
              <w:rPr>
                <w:lang w:val="es-ES"/>
              </w:rPr>
            </w:pPr>
          </w:p>
          <w:p w:rsidR="0024466A" w:rsidRPr="0019573E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Utilizo diversas formas de expresión (exposición oral, dibujos, carteleras,</w:t>
            </w:r>
          </w:p>
          <w:p w:rsidR="0024466A" w:rsidRPr="0019573E" w:rsidRDefault="0024466A" w:rsidP="007F26D4">
            <w:pPr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proofErr w:type="gramStart"/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textos</w:t>
            </w:r>
            <w:proofErr w:type="gramEnd"/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 xml:space="preserve"> cortos…) para comunicar los resultados de mi investigación.</w:t>
            </w:r>
          </w:p>
          <w:p w:rsidR="0024466A" w:rsidRPr="0019573E" w:rsidRDefault="0024466A" w:rsidP="007F26D4">
            <w:pPr>
              <w:spacing w:after="0" w:line="240" w:lineRule="auto"/>
              <w:rPr>
                <w:lang w:val="es-ES"/>
              </w:rPr>
            </w:pPr>
          </w:p>
          <w:p w:rsidR="0024466A" w:rsidRPr="0019573E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Me ubico en el entorno físico utilizando</w:t>
            </w:r>
          </w:p>
          <w:p w:rsidR="0024466A" w:rsidRPr="0019573E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referentes espaciales (izquierda, derecha,</w:t>
            </w:r>
          </w:p>
          <w:p w:rsidR="0024466A" w:rsidRPr="0019573E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proofErr w:type="gramStart"/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puntos</w:t>
            </w:r>
            <w:proofErr w:type="gramEnd"/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 xml:space="preserve"> cardinales).</w:t>
            </w:r>
          </w:p>
          <w:p w:rsidR="0024466A" w:rsidRPr="0019573E" w:rsidRDefault="0024466A" w:rsidP="007F26D4">
            <w:pPr>
              <w:spacing w:after="0" w:line="240" w:lineRule="auto"/>
              <w:rPr>
                <w:lang w:val="es-ES"/>
              </w:rPr>
            </w:pPr>
          </w:p>
          <w:p w:rsidR="0024466A" w:rsidRPr="0019573E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Utilizo coordenadas, escalas y convenciones</w:t>
            </w:r>
          </w:p>
          <w:p w:rsidR="0024466A" w:rsidRPr="0019573E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para ubicar los fenómenos históricos</w:t>
            </w:r>
          </w:p>
          <w:p w:rsidR="0024466A" w:rsidRPr="0019573E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y culturales en mapas y planos</w:t>
            </w:r>
          </w:p>
          <w:p w:rsidR="0024466A" w:rsidRPr="0019573E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proofErr w:type="gramStart"/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de</w:t>
            </w:r>
            <w:proofErr w:type="gramEnd"/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 xml:space="preserve"> representación.</w:t>
            </w:r>
          </w:p>
          <w:p w:rsidR="0024466A" w:rsidRPr="0019573E" w:rsidRDefault="0024466A" w:rsidP="007F26D4">
            <w:pPr>
              <w:spacing w:after="0" w:line="240" w:lineRule="auto"/>
              <w:rPr>
                <w:lang w:val="es-ES"/>
              </w:rPr>
            </w:pPr>
          </w:p>
          <w:p w:rsidR="0024466A" w:rsidRPr="0019573E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Uso responsablemente los recursos</w:t>
            </w:r>
          </w:p>
          <w:p w:rsidR="0024466A" w:rsidRPr="0019573E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(</w:t>
            </w:r>
            <w:proofErr w:type="gramStart"/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papel</w:t>
            </w:r>
            <w:proofErr w:type="gramEnd"/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, agua, alimento, energía…).</w:t>
            </w:r>
          </w:p>
          <w:p w:rsidR="0024466A" w:rsidRPr="0019573E" w:rsidRDefault="0024466A" w:rsidP="007F26D4">
            <w:pPr>
              <w:spacing w:after="0" w:line="240" w:lineRule="auto"/>
              <w:rPr>
                <w:lang w:val="es-ES"/>
              </w:rPr>
            </w:pPr>
          </w:p>
          <w:p w:rsidR="0024466A" w:rsidRPr="0019573E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Doy crédito a las diferentes fuentes de la información obtenida (cuento a</w:t>
            </w:r>
          </w:p>
          <w:p w:rsidR="0024466A" w:rsidRPr="0019573E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mis compañeros a quién entrevisté, qué libros leí, qué dibujos comparé, cito</w:t>
            </w:r>
          </w:p>
          <w:p w:rsidR="0024466A" w:rsidRPr="0019573E" w:rsidRDefault="0024466A" w:rsidP="007F26D4">
            <w:pPr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proofErr w:type="gramStart"/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información</w:t>
            </w:r>
            <w:proofErr w:type="gramEnd"/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 xml:space="preserve"> de fuentes escritas…).</w:t>
            </w:r>
          </w:p>
          <w:p w:rsidR="0024466A" w:rsidRPr="0019573E" w:rsidRDefault="0024466A" w:rsidP="007F26D4">
            <w:pPr>
              <w:spacing w:after="0" w:line="240" w:lineRule="auto"/>
              <w:rPr>
                <w:lang w:val="es-ES"/>
              </w:rPr>
            </w:pPr>
          </w:p>
          <w:p w:rsidR="0024466A" w:rsidRPr="0019573E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Reviso mis conjeturas iniciales.</w:t>
            </w:r>
          </w:p>
          <w:p w:rsidR="0024466A" w:rsidRPr="0019573E" w:rsidRDefault="0024466A" w:rsidP="007F26D4">
            <w:pPr>
              <w:spacing w:after="0" w:line="240" w:lineRule="auto"/>
              <w:rPr>
                <w:lang w:val="es-ES"/>
              </w:rPr>
            </w:pPr>
          </w:p>
          <w:p w:rsidR="0024466A" w:rsidRPr="0019573E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Reconozco y respeto diferentes puntos</w:t>
            </w:r>
          </w:p>
          <w:p w:rsidR="0024466A" w:rsidRPr="0019573E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de vista acerca de un fenómeno</w:t>
            </w:r>
          </w:p>
          <w:p w:rsidR="0024466A" w:rsidRPr="0019573E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proofErr w:type="gramStart"/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social</w:t>
            </w:r>
            <w:proofErr w:type="gramEnd"/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.</w:t>
            </w:r>
          </w:p>
          <w:p w:rsidR="0024466A" w:rsidRPr="0019573E" w:rsidRDefault="0024466A" w:rsidP="007F26D4">
            <w:pPr>
              <w:spacing w:after="0" w:line="240" w:lineRule="auto"/>
              <w:rPr>
                <w:lang w:val="es-ES"/>
              </w:rPr>
            </w:pPr>
          </w:p>
          <w:p w:rsidR="0024466A" w:rsidRPr="0019573E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Cuido mi cuerpo y mis relaciones con</w:t>
            </w:r>
          </w:p>
          <w:p w:rsidR="0024466A" w:rsidRPr="0019573E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proofErr w:type="gramStart"/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las</w:t>
            </w:r>
            <w:proofErr w:type="gramEnd"/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 xml:space="preserve"> demás personas.</w:t>
            </w:r>
          </w:p>
          <w:p w:rsidR="0024466A" w:rsidRPr="0019573E" w:rsidRDefault="0024466A" w:rsidP="007F26D4">
            <w:pPr>
              <w:spacing w:after="0" w:line="240" w:lineRule="auto"/>
              <w:rPr>
                <w:lang w:val="es-ES"/>
              </w:rPr>
            </w:pPr>
          </w:p>
          <w:p w:rsidR="0024466A" w:rsidRPr="0019573E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Cuido el entorno que me rodea y manejo</w:t>
            </w:r>
          </w:p>
          <w:p w:rsidR="0024466A" w:rsidRPr="0019573E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proofErr w:type="gramStart"/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responsablemente</w:t>
            </w:r>
            <w:proofErr w:type="gramEnd"/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 xml:space="preserve"> las basuras.</w:t>
            </w:r>
          </w:p>
          <w:p w:rsidR="0024466A" w:rsidRPr="002B336E" w:rsidRDefault="0024466A" w:rsidP="007F26D4">
            <w:pPr>
              <w:spacing w:after="0" w:line="240" w:lineRule="auto"/>
              <w:ind w:left="360"/>
              <w:rPr>
                <w:sz w:val="16"/>
                <w:szCs w:val="16"/>
              </w:rPr>
            </w:pPr>
          </w:p>
        </w:tc>
      </w:tr>
    </w:tbl>
    <w:p w:rsidR="0024466A" w:rsidRDefault="0024466A" w:rsidP="0024466A">
      <w:pPr>
        <w:rPr>
          <w:sz w:val="18"/>
          <w:szCs w:val="18"/>
        </w:rPr>
      </w:pPr>
    </w:p>
    <w:p w:rsidR="0024466A" w:rsidRDefault="0024466A" w:rsidP="0024466A">
      <w:pPr>
        <w:rPr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83"/>
        <w:gridCol w:w="4465"/>
        <w:gridCol w:w="5074"/>
      </w:tblGrid>
      <w:tr w:rsidR="0024466A" w:rsidRPr="002B336E" w:rsidTr="007F26D4">
        <w:tc>
          <w:tcPr>
            <w:tcW w:w="202" w:type="pct"/>
            <w:vMerge w:val="restart"/>
            <w:shd w:val="clear" w:color="auto" w:fill="548DD4"/>
            <w:textDirection w:val="btLr"/>
          </w:tcPr>
          <w:p w:rsidR="0024466A" w:rsidRPr="002B336E" w:rsidRDefault="0024466A" w:rsidP="007F26D4">
            <w:pPr>
              <w:ind w:left="113" w:right="113"/>
              <w:jc w:val="center"/>
              <w:rPr>
                <w:b/>
                <w:sz w:val="32"/>
                <w:szCs w:val="18"/>
              </w:rPr>
            </w:pPr>
            <w:r w:rsidRPr="002B336E">
              <w:rPr>
                <w:b/>
                <w:sz w:val="32"/>
                <w:szCs w:val="18"/>
              </w:rPr>
              <w:t xml:space="preserve">Periodo </w:t>
            </w:r>
            <w:r>
              <w:rPr>
                <w:b/>
                <w:sz w:val="32"/>
                <w:szCs w:val="18"/>
              </w:rPr>
              <w:t>4</w:t>
            </w:r>
          </w:p>
          <w:p w:rsidR="0024466A" w:rsidRPr="002B336E" w:rsidRDefault="0024466A" w:rsidP="007F26D4">
            <w:pPr>
              <w:ind w:left="113" w:right="113"/>
              <w:rPr>
                <w:sz w:val="18"/>
                <w:szCs w:val="18"/>
              </w:rPr>
            </w:pPr>
          </w:p>
        </w:tc>
        <w:tc>
          <w:tcPr>
            <w:tcW w:w="2253" w:type="pct"/>
            <w:shd w:val="clear" w:color="auto" w:fill="365F91"/>
            <w:vAlign w:val="center"/>
          </w:tcPr>
          <w:p w:rsidR="0024466A" w:rsidRPr="002B336E" w:rsidRDefault="0024466A" w:rsidP="007F26D4">
            <w:pPr>
              <w:spacing w:after="0" w:line="240" w:lineRule="auto"/>
              <w:jc w:val="center"/>
              <w:rPr>
                <w:b/>
                <w:sz w:val="8"/>
                <w:szCs w:val="8"/>
              </w:rPr>
            </w:pPr>
          </w:p>
          <w:p w:rsidR="0024466A" w:rsidRPr="00A3449A" w:rsidRDefault="0024466A" w:rsidP="007F26D4">
            <w:pPr>
              <w:spacing w:after="0" w:line="240" w:lineRule="auto"/>
              <w:jc w:val="center"/>
              <w:rPr>
                <w:b/>
                <w:color w:val="FF0000"/>
                <w:sz w:val="28"/>
                <w:szCs w:val="28"/>
              </w:rPr>
            </w:pPr>
            <w:r>
              <w:rPr>
                <w:b/>
                <w:color w:val="FF0000"/>
                <w:sz w:val="28"/>
                <w:szCs w:val="28"/>
              </w:rPr>
              <w:t>CUARTO</w:t>
            </w:r>
          </w:p>
        </w:tc>
        <w:tc>
          <w:tcPr>
            <w:tcW w:w="2545" w:type="pct"/>
            <w:shd w:val="clear" w:color="auto" w:fill="365F91"/>
            <w:vAlign w:val="center"/>
          </w:tcPr>
          <w:p w:rsidR="0024466A" w:rsidRPr="002B336E" w:rsidRDefault="0024466A" w:rsidP="007F26D4">
            <w:pPr>
              <w:spacing w:after="0" w:line="240" w:lineRule="auto"/>
              <w:jc w:val="center"/>
              <w:rPr>
                <w:b/>
                <w:sz w:val="8"/>
                <w:szCs w:val="8"/>
              </w:rPr>
            </w:pPr>
          </w:p>
          <w:p w:rsidR="0024466A" w:rsidRPr="00A3449A" w:rsidRDefault="0024466A" w:rsidP="007F26D4">
            <w:pPr>
              <w:spacing w:after="0" w:line="240" w:lineRule="auto"/>
              <w:jc w:val="center"/>
              <w:rPr>
                <w:b/>
                <w:color w:val="FF0000"/>
                <w:sz w:val="28"/>
                <w:szCs w:val="28"/>
              </w:rPr>
            </w:pPr>
            <w:r>
              <w:rPr>
                <w:b/>
                <w:color w:val="FF0000"/>
                <w:sz w:val="28"/>
                <w:szCs w:val="28"/>
              </w:rPr>
              <w:t>QUINTO</w:t>
            </w:r>
          </w:p>
        </w:tc>
      </w:tr>
      <w:tr w:rsidR="0024466A" w:rsidRPr="002B336E" w:rsidTr="007F26D4">
        <w:tc>
          <w:tcPr>
            <w:tcW w:w="202" w:type="pct"/>
            <w:vMerge/>
            <w:shd w:val="clear" w:color="auto" w:fill="548DD4"/>
          </w:tcPr>
          <w:p w:rsidR="0024466A" w:rsidRPr="002B336E" w:rsidRDefault="0024466A" w:rsidP="007F26D4">
            <w:pPr>
              <w:rPr>
                <w:sz w:val="18"/>
                <w:szCs w:val="18"/>
              </w:rPr>
            </w:pPr>
          </w:p>
        </w:tc>
        <w:tc>
          <w:tcPr>
            <w:tcW w:w="2253" w:type="pct"/>
          </w:tcPr>
          <w:p w:rsidR="0024466A" w:rsidRPr="0019573E" w:rsidRDefault="0024466A" w:rsidP="007F26D4">
            <w:pPr>
              <w:tabs>
                <w:tab w:val="left" w:pos="1542"/>
              </w:tabs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Planteo conjeturas que respondan provisionalmente a estas preguntas.</w:t>
            </w:r>
          </w:p>
          <w:p w:rsidR="0024466A" w:rsidRPr="0019573E" w:rsidRDefault="0024466A" w:rsidP="007F26D4">
            <w:pPr>
              <w:spacing w:after="0" w:line="240" w:lineRule="auto"/>
              <w:rPr>
                <w:lang w:val="es-ES"/>
              </w:rPr>
            </w:pPr>
          </w:p>
          <w:p w:rsidR="0024466A" w:rsidRPr="0019573E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Comparo características de los grupos prehispánicos</w:t>
            </w:r>
          </w:p>
          <w:p w:rsidR="0024466A" w:rsidRPr="0019573E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con las características sociales,</w:t>
            </w:r>
          </w:p>
          <w:p w:rsidR="0024466A" w:rsidRPr="0019573E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proofErr w:type="gramStart"/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políticas</w:t>
            </w:r>
            <w:proofErr w:type="gramEnd"/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, económicas y culturales actuales.</w:t>
            </w:r>
          </w:p>
          <w:p w:rsidR="0024466A" w:rsidRPr="0019573E" w:rsidRDefault="0024466A" w:rsidP="007F26D4">
            <w:pPr>
              <w:spacing w:after="0" w:line="240" w:lineRule="auto"/>
              <w:rPr>
                <w:lang w:val="es-ES"/>
              </w:rPr>
            </w:pPr>
          </w:p>
          <w:p w:rsidR="0024466A" w:rsidRPr="0019573E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Identifico los propósitos de las organizaciones</w:t>
            </w:r>
          </w:p>
          <w:p w:rsidR="0024466A" w:rsidRPr="0019573E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coloniales españolas y describo</w:t>
            </w:r>
          </w:p>
          <w:p w:rsidR="0024466A" w:rsidRPr="0019573E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proofErr w:type="gramStart"/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aspectos</w:t>
            </w:r>
            <w:proofErr w:type="gramEnd"/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 xml:space="preserve"> básicos de su funcionamiento.</w:t>
            </w:r>
          </w:p>
          <w:p w:rsidR="0024466A" w:rsidRPr="0019573E" w:rsidRDefault="0024466A" w:rsidP="007F26D4">
            <w:pPr>
              <w:spacing w:after="0" w:line="240" w:lineRule="auto"/>
              <w:rPr>
                <w:lang w:val="es-ES"/>
              </w:rPr>
            </w:pPr>
          </w:p>
          <w:p w:rsidR="0024466A" w:rsidRPr="0019573E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Explico el impacto de algunos hechos</w:t>
            </w:r>
          </w:p>
          <w:p w:rsidR="0024466A" w:rsidRPr="0019573E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históricos en la formación limítrofe</w:t>
            </w:r>
          </w:p>
          <w:p w:rsidR="0024466A" w:rsidRPr="0019573E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del territorio colombiano</w:t>
            </w:r>
          </w:p>
          <w:p w:rsidR="0024466A" w:rsidRPr="0019573E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(Virreinato de la Nueva Granada,</w:t>
            </w:r>
          </w:p>
          <w:p w:rsidR="0024466A" w:rsidRPr="0019573E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Gran Colombia, separación de Panamá…).</w:t>
            </w:r>
          </w:p>
          <w:p w:rsidR="0024466A" w:rsidRPr="0019573E" w:rsidRDefault="0024466A" w:rsidP="007F26D4">
            <w:pPr>
              <w:spacing w:after="0" w:line="240" w:lineRule="auto"/>
              <w:rPr>
                <w:lang w:val="es-ES"/>
              </w:rPr>
            </w:pPr>
          </w:p>
          <w:p w:rsidR="0024466A" w:rsidRPr="0019573E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Reconozco la importancia de los aportes</w:t>
            </w:r>
          </w:p>
          <w:p w:rsidR="0024466A" w:rsidRPr="0019573E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proofErr w:type="gramStart"/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de</w:t>
            </w:r>
            <w:proofErr w:type="gramEnd"/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 xml:space="preserve"> algunos legados culturales, científicos, tecnológicos, artísticos, religiosos…</w:t>
            </w:r>
          </w:p>
          <w:p w:rsidR="0024466A" w:rsidRPr="0019573E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proofErr w:type="gramStart"/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en</w:t>
            </w:r>
            <w:proofErr w:type="gramEnd"/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 xml:space="preserve"> diversas épocas y entornos.</w:t>
            </w:r>
          </w:p>
          <w:p w:rsidR="0024466A" w:rsidRPr="0019573E" w:rsidRDefault="0024466A" w:rsidP="007F26D4">
            <w:pPr>
              <w:spacing w:after="0" w:line="240" w:lineRule="auto"/>
              <w:rPr>
                <w:lang w:val="es-ES"/>
              </w:rPr>
            </w:pPr>
          </w:p>
          <w:p w:rsidR="0024466A" w:rsidRPr="0019573E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Utilizo diferentes tipos de fuentes para obtener la información que necesito</w:t>
            </w:r>
          </w:p>
          <w:p w:rsidR="0024466A" w:rsidRPr="0019573E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(textos escolares, cuentos y relatos, entrevistas a profesores y familiares,</w:t>
            </w:r>
          </w:p>
          <w:p w:rsidR="0024466A" w:rsidRPr="0019573E" w:rsidRDefault="0024466A" w:rsidP="007F26D4">
            <w:pPr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proofErr w:type="gramStart"/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dibujos</w:t>
            </w:r>
            <w:proofErr w:type="gramEnd"/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, fotografías y recursos virtuales…)</w:t>
            </w:r>
          </w:p>
          <w:p w:rsidR="0024466A" w:rsidRPr="0019573E" w:rsidRDefault="0024466A" w:rsidP="007F26D4">
            <w:pPr>
              <w:spacing w:after="0" w:line="240" w:lineRule="auto"/>
              <w:rPr>
                <w:lang w:val="es-ES"/>
              </w:rPr>
            </w:pPr>
          </w:p>
          <w:p w:rsidR="0024466A" w:rsidRPr="0019573E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Organizo la información obtenida utilizando cuadros, gráficas… y la archivo</w:t>
            </w:r>
          </w:p>
          <w:p w:rsidR="0024466A" w:rsidRPr="0019573E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proofErr w:type="gramStart"/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en</w:t>
            </w:r>
            <w:proofErr w:type="gramEnd"/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 xml:space="preserve"> orden.</w:t>
            </w:r>
          </w:p>
          <w:p w:rsidR="0024466A" w:rsidRPr="0019573E" w:rsidRDefault="0024466A" w:rsidP="007F26D4">
            <w:pPr>
              <w:spacing w:after="0" w:line="240" w:lineRule="auto"/>
              <w:rPr>
                <w:lang w:val="es-ES"/>
              </w:rPr>
            </w:pPr>
          </w:p>
          <w:p w:rsidR="0024466A" w:rsidRPr="0019573E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Establezco relaciones entre información localizada en diferentes fuentes y</w:t>
            </w:r>
          </w:p>
          <w:p w:rsidR="0024466A" w:rsidRPr="0019573E" w:rsidRDefault="0024466A" w:rsidP="007F26D4">
            <w:pPr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proofErr w:type="gramStart"/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propongo</w:t>
            </w:r>
            <w:proofErr w:type="gramEnd"/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 xml:space="preserve"> respuestas a las preguntas que planteo.</w:t>
            </w:r>
          </w:p>
          <w:p w:rsidR="0024466A" w:rsidRPr="0019573E" w:rsidRDefault="0024466A" w:rsidP="007F26D4">
            <w:pPr>
              <w:spacing w:after="0" w:line="240" w:lineRule="auto"/>
              <w:rPr>
                <w:lang w:val="es-ES"/>
              </w:rPr>
            </w:pPr>
          </w:p>
          <w:p w:rsidR="0024466A" w:rsidRPr="0019573E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Utilizo diversas formas de expresión (exposición oral, dibujos, carteleras,</w:t>
            </w:r>
          </w:p>
          <w:p w:rsidR="0024466A" w:rsidRPr="0019573E" w:rsidRDefault="0024466A" w:rsidP="007F26D4">
            <w:pPr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proofErr w:type="gramStart"/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textos</w:t>
            </w:r>
            <w:proofErr w:type="gramEnd"/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 xml:space="preserve"> cortos…) para comunicar los resultados de mi investigación.</w:t>
            </w:r>
          </w:p>
          <w:p w:rsidR="0024466A" w:rsidRPr="0019573E" w:rsidRDefault="0024466A" w:rsidP="007F26D4">
            <w:pPr>
              <w:spacing w:after="0" w:line="240" w:lineRule="auto"/>
              <w:rPr>
                <w:lang w:val="es-ES"/>
              </w:rPr>
            </w:pPr>
          </w:p>
          <w:p w:rsidR="0024466A" w:rsidRPr="0019573E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Me ubico en el entorno físico utilizando</w:t>
            </w:r>
          </w:p>
          <w:p w:rsidR="0024466A" w:rsidRPr="0019573E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referentes espaciales (izquierda, derecha,</w:t>
            </w:r>
          </w:p>
          <w:p w:rsidR="0024466A" w:rsidRPr="0019573E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proofErr w:type="gramStart"/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puntos</w:t>
            </w:r>
            <w:proofErr w:type="gramEnd"/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 xml:space="preserve"> cardinales).</w:t>
            </w:r>
          </w:p>
          <w:p w:rsidR="0024466A" w:rsidRPr="0019573E" w:rsidRDefault="0024466A" w:rsidP="007F26D4">
            <w:pPr>
              <w:spacing w:after="0" w:line="240" w:lineRule="auto"/>
              <w:rPr>
                <w:lang w:val="es-ES"/>
              </w:rPr>
            </w:pPr>
          </w:p>
          <w:p w:rsidR="0024466A" w:rsidRPr="0019573E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Doy crédito a las diferentes fuentes de la información obtenida (cuento a</w:t>
            </w:r>
          </w:p>
          <w:p w:rsidR="0024466A" w:rsidRPr="0019573E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mis compañeros a quién entrevisté, qué libros leí, qué dibujos comparé, cito</w:t>
            </w:r>
          </w:p>
          <w:p w:rsidR="0024466A" w:rsidRPr="0019573E" w:rsidRDefault="0024466A" w:rsidP="007F26D4">
            <w:pPr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proofErr w:type="gramStart"/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información</w:t>
            </w:r>
            <w:proofErr w:type="gramEnd"/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 xml:space="preserve"> de fuentes escritas…).</w:t>
            </w:r>
          </w:p>
          <w:p w:rsidR="0024466A" w:rsidRPr="0019573E" w:rsidRDefault="0024466A" w:rsidP="007F26D4">
            <w:pPr>
              <w:spacing w:after="0" w:line="240" w:lineRule="auto"/>
              <w:rPr>
                <w:lang w:val="es-ES"/>
              </w:rPr>
            </w:pPr>
          </w:p>
          <w:p w:rsidR="0024466A" w:rsidRPr="0019573E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Reviso mis conjeturas iniciales.</w:t>
            </w:r>
          </w:p>
          <w:p w:rsidR="0024466A" w:rsidRPr="0019573E" w:rsidRDefault="0024466A" w:rsidP="007F26D4">
            <w:pPr>
              <w:spacing w:after="0" w:line="240" w:lineRule="auto"/>
              <w:rPr>
                <w:lang w:val="es-ES"/>
              </w:rPr>
            </w:pPr>
          </w:p>
          <w:p w:rsidR="0024466A" w:rsidRPr="0019573E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Reconozco y respeto diferentes puntos</w:t>
            </w:r>
          </w:p>
          <w:p w:rsidR="0024466A" w:rsidRPr="0019573E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de vista acerca de un fenómeno</w:t>
            </w:r>
          </w:p>
          <w:p w:rsidR="0024466A" w:rsidRPr="0019573E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proofErr w:type="gramStart"/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social</w:t>
            </w:r>
            <w:proofErr w:type="gramEnd"/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.</w:t>
            </w:r>
          </w:p>
          <w:p w:rsidR="0024466A" w:rsidRPr="0019573E" w:rsidRDefault="0024466A" w:rsidP="007F26D4">
            <w:pPr>
              <w:spacing w:after="0" w:line="240" w:lineRule="auto"/>
              <w:rPr>
                <w:lang w:val="es-ES"/>
              </w:rPr>
            </w:pPr>
          </w:p>
          <w:p w:rsidR="0024466A" w:rsidRPr="0019573E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Participo en debates y discusiones:</w:t>
            </w:r>
          </w:p>
          <w:p w:rsidR="0024466A" w:rsidRPr="0019573E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asumo una posición, la confronto con</w:t>
            </w:r>
          </w:p>
          <w:p w:rsidR="0024466A" w:rsidRPr="0019573E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la de otros, la defiendo y soy capaz de</w:t>
            </w:r>
          </w:p>
          <w:p w:rsidR="0024466A" w:rsidRPr="0019573E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modificar mis posturas si lo considero</w:t>
            </w:r>
          </w:p>
          <w:p w:rsidR="0024466A" w:rsidRPr="0019573E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proofErr w:type="gramStart"/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pertinente</w:t>
            </w:r>
            <w:proofErr w:type="gramEnd"/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.</w:t>
            </w:r>
          </w:p>
          <w:p w:rsidR="0024466A" w:rsidRPr="0019573E" w:rsidRDefault="0024466A" w:rsidP="007F26D4">
            <w:pPr>
              <w:spacing w:after="0" w:line="240" w:lineRule="auto"/>
              <w:rPr>
                <w:lang w:val="es-ES"/>
              </w:rPr>
            </w:pPr>
          </w:p>
          <w:p w:rsidR="0024466A" w:rsidRPr="0019573E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Cuido mi cuerpo y mis relaciones con</w:t>
            </w:r>
          </w:p>
          <w:p w:rsidR="0024466A" w:rsidRPr="0019573E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proofErr w:type="gramStart"/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las</w:t>
            </w:r>
            <w:proofErr w:type="gramEnd"/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 xml:space="preserve"> demás personas.</w:t>
            </w:r>
          </w:p>
          <w:p w:rsidR="0024466A" w:rsidRPr="0019573E" w:rsidRDefault="0024466A" w:rsidP="007F26D4">
            <w:pPr>
              <w:spacing w:after="0" w:line="240" w:lineRule="auto"/>
              <w:rPr>
                <w:lang w:val="es-ES"/>
              </w:rPr>
            </w:pPr>
          </w:p>
          <w:p w:rsidR="0024466A" w:rsidRPr="0019573E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Cuido el entorno que me rodea y manejo</w:t>
            </w:r>
          </w:p>
          <w:p w:rsidR="0024466A" w:rsidRPr="0019573E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proofErr w:type="gramStart"/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responsablemente</w:t>
            </w:r>
            <w:proofErr w:type="gramEnd"/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 xml:space="preserve"> las basuras.</w:t>
            </w:r>
          </w:p>
          <w:p w:rsidR="0024466A" w:rsidRDefault="0024466A" w:rsidP="007F26D4">
            <w:pPr>
              <w:ind w:left="360"/>
              <w:rPr>
                <w:sz w:val="18"/>
                <w:szCs w:val="18"/>
              </w:rPr>
            </w:pPr>
          </w:p>
          <w:p w:rsidR="0024466A" w:rsidRDefault="0024466A" w:rsidP="007F26D4">
            <w:pPr>
              <w:ind w:left="360"/>
              <w:rPr>
                <w:sz w:val="18"/>
                <w:szCs w:val="18"/>
              </w:rPr>
            </w:pPr>
          </w:p>
          <w:p w:rsidR="0024466A" w:rsidRPr="002B336E" w:rsidRDefault="0024466A" w:rsidP="007F26D4">
            <w:pPr>
              <w:ind w:left="360"/>
              <w:rPr>
                <w:sz w:val="18"/>
                <w:szCs w:val="18"/>
              </w:rPr>
            </w:pPr>
          </w:p>
        </w:tc>
        <w:tc>
          <w:tcPr>
            <w:tcW w:w="2545" w:type="pct"/>
          </w:tcPr>
          <w:p w:rsidR="0024466A" w:rsidRPr="0019573E" w:rsidRDefault="0024466A" w:rsidP="007F26D4">
            <w:pPr>
              <w:tabs>
                <w:tab w:val="left" w:pos="1542"/>
              </w:tabs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Planteo conjeturas que respondan provisionalmente a estas preguntas.</w:t>
            </w:r>
          </w:p>
          <w:p w:rsidR="0024466A" w:rsidRPr="0019573E" w:rsidRDefault="0024466A" w:rsidP="007F26D4">
            <w:pPr>
              <w:spacing w:after="0" w:line="240" w:lineRule="auto"/>
              <w:rPr>
                <w:lang w:val="es-ES"/>
              </w:rPr>
            </w:pPr>
          </w:p>
          <w:p w:rsidR="0024466A" w:rsidRPr="0019573E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Reconozco que los fenómenos estudiados tienen diversos aspectos que deben</w:t>
            </w:r>
          </w:p>
          <w:p w:rsidR="0024466A" w:rsidRPr="0019573E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proofErr w:type="gramStart"/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ser</w:t>
            </w:r>
            <w:proofErr w:type="gramEnd"/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 xml:space="preserve"> tenidos en cuenta (cambios a lo largo del tiempo, ubicación geográfica, aspectos económicos…).</w:t>
            </w:r>
          </w:p>
          <w:p w:rsidR="0024466A" w:rsidRPr="0019573E" w:rsidRDefault="0024466A" w:rsidP="007F26D4">
            <w:pPr>
              <w:spacing w:after="0" w:line="240" w:lineRule="auto"/>
            </w:pPr>
          </w:p>
          <w:p w:rsidR="0024466A" w:rsidRPr="0019573E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Identifico y describo características sociales,</w:t>
            </w:r>
          </w:p>
          <w:p w:rsidR="0024466A" w:rsidRPr="0019573E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políticas, económicas y culturales</w:t>
            </w:r>
          </w:p>
          <w:p w:rsidR="0024466A" w:rsidRPr="0019573E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de las primeras organizaciones humanas</w:t>
            </w:r>
          </w:p>
          <w:p w:rsidR="0024466A" w:rsidRPr="0019573E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(</w:t>
            </w:r>
            <w:proofErr w:type="gramStart"/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banda</w:t>
            </w:r>
            <w:proofErr w:type="gramEnd"/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, clan, tribu...).</w:t>
            </w:r>
          </w:p>
          <w:p w:rsidR="0024466A" w:rsidRPr="0019573E" w:rsidRDefault="0024466A" w:rsidP="007F26D4">
            <w:pPr>
              <w:spacing w:after="0" w:line="240" w:lineRule="auto"/>
            </w:pPr>
          </w:p>
          <w:p w:rsidR="0024466A" w:rsidRPr="0019573E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Identifico algunas condiciones políticas,</w:t>
            </w:r>
          </w:p>
          <w:p w:rsidR="0024466A" w:rsidRPr="0019573E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sociales, económicas y tecnológicas que</w:t>
            </w:r>
          </w:p>
          <w:p w:rsidR="0024466A" w:rsidRPr="0019573E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permitieron las exploraciones de la antigüedad</w:t>
            </w:r>
          </w:p>
          <w:p w:rsidR="0024466A" w:rsidRPr="0019573E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proofErr w:type="gramStart"/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y</w:t>
            </w:r>
            <w:proofErr w:type="gramEnd"/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 xml:space="preserve"> el medioevo.</w:t>
            </w:r>
          </w:p>
          <w:p w:rsidR="0024466A" w:rsidRPr="0019573E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</w:p>
          <w:p w:rsidR="0024466A" w:rsidRPr="0019573E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Identifico los propósitos de las organizaciones</w:t>
            </w:r>
          </w:p>
          <w:p w:rsidR="0024466A" w:rsidRPr="0019573E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coloniales españolas y describo</w:t>
            </w:r>
          </w:p>
          <w:p w:rsidR="0024466A" w:rsidRPr="0019573E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proofErr w:type="gramStart"/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aspectos</w:t>
            </w:r>
            <w:proofErr w:type="gramEnd"/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 xml:space="preserve"> básicos de su funcionamiento.</w:t>
            </w:r>
          </w:p>
          <w:p w:rsidR="0024466A" w:rsidRPr="0019573E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</w:p>
          <w:p w:rsidR="0024466A" w:rsidRPr="0019573E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Identifico y describo características de</w:t>
            </w:r>
          </w:p>
          <w:p w:rsidR="0024466A" w:rsidRPr="0019573E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las diferentes regiones naturales del</w:t>
            </w:r>
          </w:p>
          <w:p w:rsidR="0024466A" w:rsidRPr="0019573E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mundo (desiertos, polos, selva húmeda</w:t>
            </w:r>
          </w:p>
          <w:p w:rsidR="0024466A" w:rsidRPr="0019573E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proofErr w:type="gramStart"/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tropical</w:t>
            </w:r>
            <w:proofErr w:type="gramEnd"/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, océanos…).</w:t>
            </w:r>
          </w:p>
          <w:p w:rsidR="0024466A" w:rsidRPr="0019573E" w:rsidRDefault="0024466A" w:rsidP="007F26D4">
            <w:pPr>
              <w:spacing w:after="0" w:line="240" w:lineRule="auto"/>
              <w:rPr>
                <w:lang w:val="es-ES"/>
              </w:rPr>
            </w:pPr>
          </w:p>
          <w:p w:rsidR="0024466A" w:rsidRPr="0019573E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Clasifico y describo diferentes actividades</w:t>
            </w:r>
          </w:p>
          <w:p w:rsidR="0024466A" w:rsidRPr="0019573E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económicas (producción, distribución,</w:t>
            </w:r>
          </w:p>
          <w:p w:rsidR="0024466A" w:rsidRPr="0019573E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consumo…) en diferentes sectores</w:t>
            </w:r>
          </w:p>
          <w:p w:rsidR="0024466A" w:rsidRPr="0019573E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económicos (agrícola, ganadero,</w:t>
            </w:r>
          </w:p>
          <w:p w:rsidR="0024466A" w:rsidRPr="0019573E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minero, industrial...) y reconozco su</w:t>
            </w:r>
          </w:p>
          <w:p w:rsidR="0024466A" w:rsidRPr="0019573E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proofErr w:type="gramStart"/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impacto</w:t>
            </w:r>
            <w:proofErr w:type="gramEnd"/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 xml:space="preserve"> en las comunidades.</w:t>
            </w:r>
          </w:p>
          <w:p w:rsidR="0024466A" w:rsidRPr="0019573E" w:rsidRDefault="0024466A" w:rsidP="007F26D4">
            <w:pPr>
              <w:spacing w:after="0" w:line="240" w:lineRule="auto"/>
              <w:rPr>
                <w:lang w:val="es-ES"/>
              </w:rPr>
            </w:pPr>
          </w:p>
          <w:p w:rsidR="0024466A" w:rsidRPr="0019573E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Reconozco los diferentes usos que se</w:t>
            </w:r>
          </w:p>
          <w:p w:rsidR="0024466A" w:rsidRPr="0019573E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le dan a la tierra y a los recursos naturales</w:t>
            </w:r>
          </w:p>
          <w:p w:rsidR="0024466A" w:rsidRPr="0019573E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en mi entorno y en otros (parques</w:t>
            </w:r>
          </w:p>
          <w:p w:rsidR="0024466A" w:rsidRPr="0019573E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naturales, ecoturismo, ganadería,</w:t>
            </w:r>
          </w:p>
          <w:p w:rsidR="0024466A" w:rsidRPr="0019573E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proofErr w:type="gramStart"/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agricultura</w:t>
            </w:r>
            <w:proofErr w:type="gramEnd"/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…).</w:t>
            </w:r>
          </w:p>
          <w:p w:rsidR="0024466A" w:rsidRPr="0019573E" w:rsidRDefault="0024466A" w:rsidP="007F26D4">
            <w:pPr>
              <w:spacing w:after="0" w:line="240" w:lineRule="auto"/>
              <w:rPr>
                <w:lang w:val="es-ES"/>
              </w:rPr>
            </w:pPr>
          </w:p>
          <w:p w:rsidR="0024466A" w:rsidRPr="0019573E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Identifico y describo algunas de las</w:t>
            </w:r>
          </w:p>
          <w:p w:rsidR="0024466A" w:rsidRPr="0019573E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proofErr w:type="gramStart"/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características</w:t>
            </w:r>
            <w:proofErr w:type="gramEnd"/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 xml:space="preserve"> humanas (sociales, culturales…)</w:t>
            </w:r>
          </w:p>
          <w:p w:rsidR="0024466A" w:rsidRPr="0019573E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de las diferentes regiones</w:t>
            </w:r>
          </w:p>
          <w:p w:rsidR="0024466A" w:rsidRPr="0019573E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proofErr w:type="gramStart"/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naturales</w:t>
            </w:r>
            <w:proofErr w:type="gramEnd"/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 xml:space="preserve"> del mundo. </w:t>
            </w:r>
          </w:p>
          <w:p w:rsidR="0024466A" w:rsidRPr="0019573E" w:rsidRDefault="0024466A" w:rsidP="007F26D4">
            <w:pPr>
              <w:spacing w:after="0" w:line="240" w:lineRule="auto"/>
              <w:rPr>
                <w:lang w:val="es-ES"/>
              </w:rPr>
            </w:pPr>
          </w:p>
          <w:p w:rsidR="0024466A" w:rsidRPr="0019573E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Identifico organizaciones que resuelven</w:t>
            </w:r>
          </w:p>
          <w:p w:rsidR="0024466A" w:rsidRPr="0019573E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las necesidades básicas (salud,</w:t>
            </w:r>
          </w:p>
          <w:p w:rsidR="0024466A" w:rsidRPr="0019573E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educación, vivienda, servicios públicos,</w:t>
            </w:r>
          </w:p>
          <w:p w:rsidR="0024466A" w:rsidRPr="0019573E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vías de comunicación…) en mi comunidad,</w:t>
            </w:r>
          </w:p>
          <w:p w:rsidR="0024466A" w:rsidRPr="0019573E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en otras y en diferentes épocas y</w:t>
            </w:r>
          </w:p>
          <w:p w:rsidR="0024466A" w:rsidRPr="0019573E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culturas; identifico su impacto sobre el</w:t>
            </w:r>
          </w:p>
          <w:p w:rsidR="0024466A" w:rsidRPr="0019573E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proofErr w:type="gramStart"/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desarrollo</w:t>
            </w:r>
            <w:proofErr w:type="gramEnd"/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.</w:t>
            </w:r>
          </w:p>
          <w:p w:rsidR="0024466A" w:rsidRPr="0019573E" w:rsidRDefault="0024466A" w:rsidP="007F26D4">
            <w:pPr>
              <w:spacing w:after="0" w:line="240" w:lineRule="auto"/>
              <w:rPr>
                <w:lang w:val="es-ES"/>
              </w:rPr>
            </w:pPr>
          </w:p>
          <w:p w:rsidR="0024466A" w:rsidRPr="0019573E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Comparo características del sistema</w:t>
            </w:r>
          </w:p>
          <w:p w:rsidR="0024466A" w:rsidRPr="0019573E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político-administrativo de</w:t>
            </w:r>
          </w:p>
          <w:p w:rsidR="0024466A" w:rsidRPr="0019573E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Colombia –ramas del poder público–</w:t>
            </w:r>
          </w:p>
          <w:p w:rsidR="0024466A" w:rsidRPr="0019573E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proofErr w:type="gramStart"/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en</w:t>
            </w:r>
            <w:proofErr w:type="gramEnd"/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 xml:space="preserve"> las diferentes épocas.</w:t>
            </w:r>
          </w:p>
          <w:p w:rsidR="0024466A" w:rsidRPr="0019573E" w:rsidRDefault="0024466A" w:rsidP="007F26D4">
            <w:pPr>
              <w:spacing w:after="0" w:line="240" w:lineRule="auto"/>
              <w:rPr>
                <w:lang w:val="es-ES"/>
              </w:rPr>
            </w:pPr>
          </w:p>
          <w:p w:rsidR="0024466A" w:rsidRPr="0019573E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Explico semejanzas y diferencias</w:t>
            </w:r>
          </w:p>
          <w:p w:rsidR="0024466A" w:rsidRPr="0019573E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entre organizaciones político-administrativas</w:t>
            </w:r>
          </w:p>
          <w:p w:rsidR="0024466A" w:rsidRPr="0019573E" w:rsidRDefault="0024466A" w:rsidP="007F26D4">
            <w:pPr>
              <w:spacing w:after="0" w:line="240" w:lineRule="auto"/>
              <w:rPr>
                <w:lang w:val="es-ES"/>
              </w:rPr>
            </w:pPr>
          </w:p>
          <w:p w:rsidR="0024466A" w:rsidRPr="0019573E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Hago preguntas acerca de los fenómenos políticos, económicos sociales y culturales</w:t>
            </w:r>
          </w:p>
          <w:p w:rsidR="0024466A" w:rsidRPr="0019573E" w:rsidRDefault="0024466A" w:rsidP="007F26D4">
            <w:pPr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proofErr w:type="gramStart"/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estudiados</w:t>
            </w:r>
            <w:proofErr w:type="gramEnd"/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 xml:space="preserve"> (Prehistoria, pueblos prehispánicos colombianos…).</w:t>
            </w:r>
          </w:p>
          <w:p w:rsidR="0024466A" w:rsidRPr="0019573E" w:rsidRDefault="0024466A" w:rsidP="007F26D4">
            <w:pPr>
              <w:spacing w:after="0" w:line="240" w:lineRule="auto"/>
              <w:rPr>
                <w:lang w:val="es-ES"/>
              </w:rPr>
            </w:pPr>
          </w:p>
          <w:p w:rsidR="0024466A" w:rsidRPr="0019573E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Utilizo diferentes tipos de fuentes para obtener la información que necesito</w:t>
            </w:r>
          </w:p>
          <w:p w:rsidR="0024466A" w:rsidRPr="0019573E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(textos escolares, cuentos y relatos, entrevistas a profesores y familiares,</w:t>
            </w:r>
          </w:p>
          <w:p w:rsidR="0024466A" w:rsidRPr="0019573E" w:rsidRDefault="0024466A" w:rsidP="007F26D4">
            <w:pPr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proofErr w:type="gramStart"/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dibujos</w:t>
            </w:r>
            <w:proofErr w:type="gramEnd"/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, fotografías y recursos virtuales…)</w:t>
            </w:r>
          </w:p>
          <w:p w:rsidR="0024466A" w:rsidRPr="0019573E" w:rsidRDefault="0024466A" w:rsidP="007F26D4">
            <w:pPr>
              <w:spacing w:after="0" w:line="240" w:lineRule="auto"/>
              <w:rPr>
                <w:lang w:val="es-ES"/>
              </w:rPr>
            </w:pPr>
          </w:p>
          <w:p w:rsidR="0024466A" w:rsidRPr="0019573E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Organizo la información obtenida utilizando cuadros, gráficas… y la archivo</w:t>
            </w:r>
          </w:p>
          <w:p w:rsidR="0024466A" w:rsidRPr="0019573E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proofErr w:type="gramStart"/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en</w:t>
            </w:r>
            <w:proofErr w:type="gramEnd"/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 xml:space="preserve"> orden.</w:t>
            </w:r>
          </w:p>
          <w:p w:rsidR="0024466A" w:rsidRPr="0019573E" w:rsidRDefault="0024466A" w:rsidP="007F26D4">
            <w:pPr>
              <w:spacing w:after="0" w:line="240" w:lineRule="auto"/>
              <w:rPr>
                <w:lang w:val="es-ES"/>
              </w:rPr>
            </w:pPr>
          </w:p>
          <w:p w:rsidR="0024466A" w:rsidRPr="0019573E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Establezco relaciones entre información localizada en diferentes fuentes y</w:t>
            </w:r>
          </w:p>
          <w:p w:rsidR="0024466A" w:rsidRPr="0019573E" w:rsidRDefault="0024466A" w:rsidP="007F26D4">
            <w:pPr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proofErr w:type="gramStart"/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propongo</w:t>
            </w:r>
            <w:proofErr w:type="gramEnd"/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 xml:space="preserve"> respuestas a las preguntas que planteo.</w:t>
            </w:r>
          </w:p>
          <w:p w:rsidR="0024466A" w:rsidRPr="0019573E" w:rsidRDefault="0024466A" w:rsidP="007F26D4">
            <w:pPr>
              <w:spacing w:after="0" w:line="240" w:lineRule="auto"/>
              <w:rPr>
                <w:lang w:val="es-ES"/>
              </w:rPr>
            </w:pPr>
          </w:p>
          <w:p w:rsidR="0024466A" w:rsidRPr="0019573E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Utilizo diversas formas de expresión (exposición oral, dibujos, carteleras,</w:t>
            </w:r>
          </w:p>
          <w:p w:rsidR="0024466A" w:rsidRPr="0019573E" w:rsidRDefault="0024466A" w:rsidP="007F26D4">
            <w:pPr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proofErr w:type="gramStart"/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textos</w:t>
            </w:r>
            <w:proofErr w:type="gramEnd"/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 xml:space="preserve"> cortos…) para comunicar los resultados de mi investigación.</w:t>
            </w:r>
          </w:p>
          <w:p w:rsidR="0024466A" w:rsidRPr="0019573E" w:rsidRDefault="0024466A" w:rsidP="007F26D4">
            <w:pPr>
              <w:spacing w:after="0" w:line="240" w:lineRule="auto"/>
              <w:rPr>
                <w:lang w:val="es-ES"/>
              </w:rPr>
            </w:pPr>
          </w:p>
          <w:p w:rsidR="0024466A" w:rsidRPr="0019573E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Me ubico en el entorno físico utilizando</w:t>
            </w:r>
          </w:p>
          <w:p w:rsidR="0024466A" w:rsidRPr="0019573E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referentes espaciales (izquierda, derecha,</w:t>
            </w:r>
          </w:p>
          <w:p w:rsidR="0024466A" w:rsidRPr="0019573E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proofErr w:type="gramStart"/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puntos</w:t>
            </w:r>
            <w:proofErr w:type="gramEnd"/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 xml:space="preserve"> cardinales).</w:t>
            </w:r>
          </w:p>
          <w:p w:rsidR="0024466A" w:rsidRPr="0019573E" w:rsidRDefault="0024466A" w:rsidP="007F26D4">
            <w:pPr>
              <w:spacing w:after="0" w:line="240" w:lineRule="auto"/>
              <w:rPr>
                <w:lang w:val="es-ES"/>
              </w:rPr>
            </w:pPr>
          </w:p>
          <w:p w:rsidR="0024466A" w:rsidRPr="0019573E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Utilizo coordenadas, escalas y convenciones</w:t>
            </w:r>
          </w:p>
          <w:p w:rsidR="0024466A" w:rsidRPr="0019573E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para ubicar los fenómenos históricos</w:t>
            </w:r>
          </w:p>
          <w:p w:rsidR="0024466A" w:rsidRPr="0019573E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y culturales en mapas y planos</w:t>
            </w:r>
          </w:p>
          <w:p w:rsidR="0024466A" w:rsidRPr="0019573E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proofErr w:type="gramStart"/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de</w:t>
            </w:r>
            <w:proofErr w:type="gramEnd"/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 xml:space="preserve"> representación.</w:t>
            </w:r>
          </w:p>
          <w:p w:rsidR="0024466A" w:rsidRPr="0019573E" w:rsidRDefault="0024466A" w:rsidP="007F26D4">
            <w:pPr>
              <w:spacing w:after="0" w:line="240" w:lineRule="auto"/>
              <w:rPr>
                <w:lang w:val="es-ES"/>
              </w:rPr>
            </w:pPr>
          </w:p>
          <w:p w:rsidR="0024466A" w:rsidRPr="0019573E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Uso responsablemente los recursos</w:t>
            </w:r>
          </w:p>
          <w:p w:rsidR="0024466A" w:rsidRPr="0019573E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(</w:t>
            </w:r>
            <w:proofErr w:type="gramStart"/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papel</w:t>
            </w:r>
            <w:proofErr w:type="gramEnd"/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, agua, alimento, energía…).</w:t>
            </w:r>
          </w:p>
          <w:p w:rsidR="0024466A" w:rsidRPr="0019573E" w:rsidRDefault="0024466A" w:rsidP="007F26D4">
            <w:pPr>
              <w:spacing w:after="0" w:line="240" w:lineRule="auto"/>
              <w:rPr>
                <w:lang w:val="es-ES"/>
              </w:rPr>
            </w:pPr>
          </w:p>
          <w:p w:rsidR="0024466A" w:rsidRPr="0019573E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Doy crédito a las diferentes fuentes de la información obtenida (cuento a</w:t>
            </w:r>
          </w:p>
          <w:p w:rsidR="0024466A" w:rsidRPr="0019573E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mis compañeros a quién entrevisté, qué libros leí, qué dibujos comparé, cito</w:t>
            </w:r>
          </w:p>
          <w:p w:rsidR="0024466A" w:rsidRPr="0019573E" w:rsidRDefault="0024466A" w:rsidP="007F26D4">
            <w:pPr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proofErr w:type="gramStart"/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información</w:t>
            </w:r>
            <w:proofErr w:type="gramEnd"/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 xml:space="preserve"> de fuentes escritas…).</w:t>
            </w:r>
          </w:p>
          <w:p w:rsidR="0024466A" w:rsidRPr="0019573E" w:rsidRDefault="0024466A" w:rsidP="007F26D4">
            <w:pPr>
              <w:spacing w:after="0" w:line="240" w:lineRule="auto"/>
              <w:rPr>
                <w:lang w:val="es-ES"/>
              </w:rPr>
            </w:pPr>
          </w:p>
          <w:p w:rsidR="0024466A" w:rsidRPr="0019573E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Reviso mis conjeturas iniciales.</w:t>
            </w:r>
          </w:p>
          <w:p w:rsidR="0024466A" w:rsidRPr="0019573E" w:rsidRDefault="0024466A" w:rsidP="007F26D4">
            <w:pPr>
              <w:spacing w:after="0" w:line="240" w:lineRule="auto"/>
              <w:rPr>
                <w:lang w:val="es-ES"/>
              </w:rPr>
            </w:pPr>
          </w:p>
          <w:p w:rsidR="0024466A" w:rsidRPr="0019573E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Reconozco y respeto diferentes puntos</w:t>
            </w:r>
          </w:p>
          <w:p w:rsidR="0024466A" w:rsidRPr="0019573E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de vista acerca de un fenómeno</w:t>
            </w:r>
          </w:p>
          <w:p w:rsidR="0024466A" w:rsidRPr="0019573E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proofErr w:type="gramStart"/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social</w:t>
            </w:r>
            <w:proofErr w:type="gramEnd"/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.</w:t>
            </w:r>
          </w:p>
          <w:p w:rsidR="0024466A" w:rsidRPr="0019573E" w:rsidRDefault="0024466A" w:rsidP="007F26D4">
            <w:pPr>
              <w:spacing w:after="0" w:line="240" w:lineRule="auto"/>
              <w:rPr>
                <w:lang w:val="es-ES"/>
              </w:rPr>
            </w:pPr>
          </w:p>
          <w:p w:rsidR="0024466A" w:rsidRPr="0019573E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Cuido mi cuerpo y mis relaciones con</w:t>
            </w:r>
          </w:p>
          <w:p w:rsidR="0024466A" w:rsidRPr="0019573E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proofErr w:type="gramStart"/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las</w:t>
            </w:r>
            <w:proofErr w:type="gramEnd"/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 xml:space="preserve"> demás personas.</w:t>
            </w:r>
          </w:p>
          <w:p w:rsidR="0024466A" w:rsidRPr="0019573E" w:rsidRDefault="0024466A" w:rsidP="007F26D4">
            <w:pPr>
              <w:spacing w:after="0" w:line="240" w:lineRule="auto"/>
              <w:rPr>
                <w:lang w:val="es-ES"/>
              </w:rPr>
            </w:pPr>
          </w:p>
          <w:p w:rsidR="0024466A" w:rsidRPr="0019573E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Cuido el entorno que me rodea y manejo</w:t>
            </w:r>
          </w:p>
          <w:p w:rsidR="0024466A" w:rsidRPr="0019573E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proofErr w:type="gramStart"/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responsablemente</w:t>
            </w:r>
            <w:proofErr w:type="gramEnd"/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 xml:space="preserve"> las basuras.</w:t>
            </w:r>
          </w:p>
          <w:p w:rsidR="0024466A" w:rsidRPr="002B336E" w:rsidRDefault="0024466A" w:rsidP="007F26D4">
            <w:pPr>
              <w:spacing w:after="0" w:line="240" w:lineRule="auto"/>
              <w:ind w:left="360"/>
              <w:rPr>
                <w:sz w:val="16"/>
                <w:szCs w:val="16"/>
              </w:rPr>
            </w:pPr>
          </w:p>
        </w:tc>
      </w:tr>
    </w:tbl>
    <w:p w:rsidR="0024466A" w:rsidRDefault="0024466A" w:rsidP="0024466A">
      <w:pPr>
        <w:rPr>
          <w:sz w:val="18"/>
          <w:szCs w:val="18"/>
        </w:rPr>
      </w:pPr>
    </w:p>
    <w:p w:rsidR="0024466A" w:rsidRPr="00EE01D0" w:rsidRDefault="0024466A" w:rsidP="0024466A">
      <w:pPr>
        <w:rPr>
          <w:b/>
          <w:sz w:val="40"/>
          <w:szCs w:val="40"/>
        </w:rPr>
      </w:pPr>
      <w:r w:rsidRPr="00EE01D0">
        <w:rPr>
          <w:b/>
          <w:sz w:val="40"/>
          <w:szCs w:val="40"/>
        </w:rPr>
        <w:t xml:space="preserve">F3: PLAN DE ESTUDIO: </w:t>
      </w:r>
      <w:r>
        <w:rPr>
          <w:b/>
          <w:sz w:val="40"/>
          <w:szCs w:val="40"/>
        </w:rPr>
        <w:t>CIENCIAS SOCIALES</w:t>
      </w:r>
    </w:p>
    <w:p w:rsidR="0024466A" w:rsidRPr="00EE01D0" w:rsidRDefault="0024466A" w:rsidP="0024466A">
      <w:pPr>
        <w:rPr>
          <w:b/>
          <w:sz w:val="40"/>
          <w:szCs w:val="40"/>
        </w:rPr>
      </w:pPr>
      <w:r>
        <w:rPr>
          <w:b/>
          <w:sz w:val="40"/>
          <w:szCs w:val="40"/>
        </w:rPr>
        <w:t>CICLO 2 -  GRADOS 4</w:t>
      </w:r>
      <w:r w:rsidRPr="00EE01D0">
        <w:rPr>
          <w:b/>
          <w:sz w:val="40"/>
          <w:szCs w:val="40"/>
        </w:rPr>
        <w:t xml:space="preserve">° - </w:t>
      </w:r>
      <w:r>
        <w:rPr>
          <w:b/>
          <w:sz w:val="40"/>
          <w:szCs w:val="40"/>
        </w:rPr>
        <w:t>5</w:t>
      </w:r>
      <w:r w:rsidRPr="00EE01D0">
        <w:rPr>
          <w:b/>
          <w:sz w:val="40"/>
          <w:szCs w:val="40"/>
        </w:rPr>
        <w:t>°</w:t>
      </w:r>
    </w:p>
    <w:tbl>
      <w:tblPr>
        <w:tblW w:w="10730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702"/>
        <w:gridCol w:w="4133"/>
        <w:gridCol w:w="4895"/>
      </w:tblGrid>
      <w:tr w:rsidR="0024466A" w:rsidRPr="009753E2" w:rsidTr="007F26D4">
        <w:trPr>
          <w:trHeight w:val="15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95B3D7" w:fill="548DD4"/>
          </w:tcPr>
          <w:p w:rsidR="0024466A" w:rsidRPr="00062EA7" w:rsidRDefault="0024466A" w:rsidP="007F26D4">
            <w:pPr>
              <w:spacing w:after="0" w:line="240" w:lineRule="auto"/>
              <w:jc w:val="center"/>
              <w:rPr>
                <w:rFonts w:eastAsia="Times New Roman" w:cs="Calibri"/>
                <w:b/>
                <w:sz w:val="24"/>
                <w:szCs w:val="24"/>
                <w:lang w:eastAsia="es-CO"/>
              </w:rPr>
            </w:pPr>
          </w:p>
          <w:p w:rsidR="0024466A" w:rsidRPr="00062EA7" w:rsidRDefault="0024466A" w:rsidP="007F26D4">
            <w:pPr>
              <w:spacing w:after="0" w:line="240" w:lineRule="auto"/>
              <w:jc w:val="center"/>
              <w:rPr>
                <w:rFonts w:cs="Calibri"/>
                <w:b/>
                <w:sz w:val="24"/>
                <w:szCs w:val="24"/>
              </w:rPr>
            </w:pPr>
            <w:r>
              <w:rPr>
                <w:rFonts w:eastAsia="Times New Roman" w:cs="Calibri"/>
                <w:b/>
                <w:sz w:val="24"/>
                <w:szCs w:val="24"/>
                <w:lang w:eastAsia="es-CO"/>
              </w:rPr>
              <w:t>CICLO 2</w:t>
            </w:r>
            <w:r w:rsidRPr="00062EA7">
              <w:rPr>
                <w:rFonts w:eastAsia="Times New Roman" w:cs="Calibri"/>
                <w:b/>
                <w:sz w:val="24"/>
                <w:szCs w:val="24"/>
                <w:lang w:eastAsia="es-CO"/>
              </w:rPr>
              <w:t xml:space="preserve">  </w:t>
            </w:r>
          </w:p>
        </w:tc>
        <w:tc>
          <w:tcPr>
            <w:tcW w:w="90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95B3D7" w:fill="548DD4"/>
          </w:tcPr>
          <w:p w:rsidR="0024466A" w:rsidRPr="00062EA7" w:rsidRDefault="0024466A" w:rsidP="007F26D4">
            <w:pPr>
              <w:spacing w:after="0" w:line="240" w:lineRule="auto"/>
              <w:jc w:val="center"/>
              <w:rPr>
                <w:rFonts w:eastAsia="Times New Roman" w:cs="Calibri"/>
                <w:b/>
                <w:sz w:val="24"/>
                <w:szCs w:val="24"/>
                <w:lang w:eastAsia="es-CO"/>
              </w:rPr>
            </w:pPr>
          </w:p>
          <w:p w:rsidR="0024466A" w:rsidRPr="00062EA7" w:rsidRDefault="0024466A" w:rsidP="007F26D4">
            <w:pPr>
              <w:spacing w:after="0" w:line="240" w:lineRule="auto"/>
              <w:jc w:val="center"/>
              <w:rPr>
                <w:rFonts w:cs="Calibri"/>
                <w:b/>
                <w:sz w:val="24"/>
                <w:szCs w:val="24"/>
              </w:rPr>
            </w:pPr>
            <w:r w:rsidRPr="00062EA7">
              <w:rPr>
                <w:rFonts w:eastAsia="Times New Roman" w:cs="Calibri"/>
                <w:b/>
                <w:sz w:val="24"/>
                <w:szCs w:val="24"/>
                <w:lang w:eastAsia="es-CO"/>
              </w:rPr>
              <w:t>GRAD</w:t>
            </w:r>
            <w:r w:rsidRPr="00BB17A3">
              <w:rPr>
                <w:rFonts w:eastAsia="Times New Roman" w:cs="Calibri"/>
                <w:b/>
                <w:sz w:val="24"/>
                <w:szCs w:val="24"/>
                <w:lang w:eastAsia="es-CO"/>
              </w:rPr>
              <w:t>OS</w:t>
            </w:r>
            <w:r>
              <w:rPr>
                <w:rFonts w:eastAsia="Times New Roman" w:cs="Calibri"/>
                <w:b/>
                <w:sz w:val="24"/>
                <w:szCs w:val="24"/>
                <w:lang w:eastAsia="es-CO"/>
              </w:rPr>
              <w:t>:  CUARTO Y QUINTO</w:t>
            </w:r>
            <w:r w:rsidRPr="00BB17A3">
              <w:rPr>
                <w:rFonts w:eastAsia="Times New Roman" w:cs="Calibri"/>
                <w:b/>
                <w:color w:val="FF0000"/>
                <w:sz w:val="24"/>
                <w:szCs w:val="24"/>
                <w:lang w:eastAsia="es-CO"/>
              </w:rPr>
              <w:t xml:space="preserve">  </w:t>
            </w:r>
          </w:p>
        </w:tc>
      </w:tr>
      <w:tr w:rsidR="0024466A" w:rsidRPr="009753E2" w:rsidTr="007F26D4">
        <w:trPr>
          <w:trHeight w:val="155"/>
        </w:trPr>
        <w:tc>
          <w:tcPr>
            <w:tcW w:w="1702" w:type="dxa"/>
            <w:tcBorders>
              <w:top w:val="single" w:sz="4" w:space="0" w:color="auto"/>
            </w:tcBorders>
            <w:shd w:val="clear" w:color="auto" w:fill="B8CCE4"/>
            <w:vAlign w:val="center"/>
          </w:tcPr>
          <w:p w:rsidR="0024466A" w:rsidRPr="009E2792" w:rsidRDefault="0024466A" w:rsidP="007F26D4">
            <w:pPr>
              <w:spacing w:after="0" w:line="240" w:lineRule="auto"/>
              <w:jc w:val="center"/>
              <w:rPr>
                <w:b/>
              </w:rPr>
            </w:pPr>
            <w:r w:rsidRPr="009E2792">
              <w:rPr>
                <w:b/>
              </w:rPr>
              <w:t>META</w:t>
            </w:r>
          </w:p>
          <w:p w:rsidR="0024466A" w:rsidRPr="009E2792" w:rsidRDefault="0024466A" w:rsidP="007F26D4">
            <w:pPr>
              <w:spacing w:after="0" w:line="240" w:lineRule="auto"/>
              <w:jc w:val="center"/>
              <w:rPr>
                <w:b/>
              </w:rPr>
            </w:pPr>
            <w:r w:rsidRPr="009E2792">
              <w:rPr>
                <w:b/>
              </w:rPr>
              <w:t xml:space="preserve"> POR CICLO</w:t>
            </w:r>
          </w:p>
        </w:tc>
        <w:tc>
          <w:tcPr>
            <w:tcW w:w="9028" w:type="dxa"/>
            <w:gridSpan w:val="2"/>
            <w:tcBorders>
              <w:top w:val="single" w:sz="4" w:space="0" w:color="auto"/>
            </w:tcBorders>
          </w:tcPr>
          <w:p w:rsidR="0024466A" w:rsidRDefault="0024466A" w:rsidP="007F26D4">
            <w:pPr>
              <w:spacing w:after="0"/>
              <w:jc w:val="both"/>
              <w:rPr>
                <w:b/>
                <w:sz w:val="18"/>
                <w:szCs w:val="18"/>
              </w:rPr>
            </w:pPr>
          </w:p>
          <w:p w:rsidR="0024466A" w:rsidRPr="0019573E" w:rsidRDefault="0024466A" w:rsidP="007F26D4">
            <w:pPr>
              <w:spacing w:after="0" w:line="240" w:lineRule="auto"/>
              <w:jc w:val="both"/>
              <w:rPr>
                <w:lang w:val="es-ES"/>
              </w:rPr>
            </w:pPr>
            <w:r w:rsidRPr="0019573E">
              <w:rPr>
                <w:lang w:val="es-ES"/>
              </w:rPr>
              <w:t>El estudiante de la Institución Educativa Arzobispo Tulio Botero Salazar, al terminar el ciclo dos está en capacidad de participar de las organizaciones sociales; consciente de todos los cambios de transformación por la que ha venido atravesando la sociedad pasada, actual y futura; teniendo en cuenta las características físicas y culturales de su entorno inmediato, su interacción y las consecuencias sociales, políticas y económicas que resultan de las organizaciones político administrativas y los cambios que ello conlleva a través del tiempo como resultado de acuerdos y conflictos.</w:t>
            </w:r>
          </w:p>
          <w:p w:rsidR="0024466A" w:rsidRPr="000759D7" w:rsidRDefault="0024466A" w:rsidP="007F26D4">
            <w:pPr>
              <w:spacing w:after="0"/>
              <w:jc w:val="both"/>
              <w:rPr>
                <w:b/>
                <w:lang w:val="es-ES"/>
              </w:rPr>
            </w:pPr>
          </w:p>
          <w:p w:rsidR="0024466A" w:rsidRDefault="0024466A" w:rsidP="007F26D4">
            <w:pPr>
              <w:spacing w:after="0"/>
              <w:jc w:val="both"/>
              <w:rPr>
                <w:sz w:val="18"/>
                <w:szCs w:val="18"/>
              </w:rPr>
            </w:pPr>
          </w:p>
          <w:p w:rsidR="0024466A" w:rsidRDefault="0024466A" w:rsidP="007F26D4">
            <w:pPr>
              <w:spacing w:after="0"/>
              <w:jc w:val="both"/>
              <w:rPr>
                <w:sz w:val="18"/>
                <w:szCs w:val="18"/>
              </w:rPr>
            </w:pPr>
          </w:p>
          <w:p w:rsidR="0024466A" w:rsidRDefault="0024466A" w:rsidP="007F26D4">
            <w:pPr>
              <w:spacing w:after="0"/>
              <w:jc w:val="both"/>
              <w:rPr>
                <w:sz w:val="18"/>
                <w:szCs w:val="18"/>
              </w:rPr>
            </w:pPr>
          </w:p>
          <w:p w:rsidR="0024466A" w:rsidRDefault="0024466A" w:rsidP="007F26D4">
            <w:pPr>
              <w:spacing w:after="0"/>
              <w:jc w:val="both"/>
              <w:rPr>
                <w:sz w:val="18"/>
                <w:szCs w:val="18"/>
              </w:rPr>
            </w:pPr>
          </w:p>
          <w:p w:rsidR="0024466A" w:rsidRDefault="0024466A" w:rsidP="007F26D4">
            <w:pPr>
              <w:spacing w:after="0"/>
              <w:jc w:val="both"/>
              <w:rPr>
                <w:sz w:val="18"/>
                <w:szCs w:val="18"/>
              </w:rPr>
            </w:pPr>
          </w:p>
          <w:p w:rsidR="0024466A" w:rsidRDefault="0024466A" w:rsidP="007F26D4">
            <w:pPr>
              <w:spacing w:after="0"/>
              <w:jc w:val="both"/>
              <w:rPr>
                <w:sz w:val="18"/>
                <w:szCs w:val="18"/>
              </w:rPr>
            </w:pPr>
          </w:p>
          <w:p w:rsidR="0024466A" w:rsidRPr="003A1A24" w:rsidRDefault="0024466A" w:rsidP="007F26D4">
            <w:pPr>
              <w:spacing w:after="0"/>
              <w:jc w:val="both"/>
              <w:rPr>
                <w:sz w:val="18"/>
                <w:szCs w:val="18"/>
              </w:rPr>
            </w:pPr>
          </w:p>
        </w:tc>
      </w:tr>
      <w:tr w:rsidR="0024466A" w:rsidRPr="009753E2" w:rsidTr="007F26D4">
        <w:trPr>
          <w:trHeight w:val="3880"/>
        </w:trPr>
        <w:tc>
          <w:tcPr>
            <w:tcW w:w="1702" w:type="dxa"/>
            <w:shd w:val="clear" w:color="auto" w:fill="B8CCE4"/>
            <w:vAlign w:val="center"/>
          </w:tcPr>
          <w:p w:rsidR="0024466A" w:rsidRPr="009E2792" w:rsidRDefault="0024466A" w:rsidP="007F26D4">
            <w:pPr>
              <w:spacing w:after="0" w:line="240" w:lineRule="auto"/>
              <w:jc w:val="center"/>
              <w:rPr>
                <w:b/>
              </w:rPr>
            </w:pPr>
            <w:r w:rsidRPr="009E2792">
              <w:rPr>
                <w:b/>
              </w:rPr>
              <w:t xml:space="preserve">OBJETIVO ESPECÍFICO </w:t>
            </w:r>
          </w:p>
          <w:p w:rsidR="0024466A" w:rsidRPr="009E2792" w:rsidRDefault="0024466A" w:rsidP="007F26D4">
            <w:pPr>
              <w:spacing w:after="0" w:line="240" w:lineRule="auto"/>
              <w:jc w:val="center"/>
              <w:rPr>
                <w:b/>
              </w:rPr>
            </w:pPr>
            <w:r w:rsidRPr="009E2792">
              <w:rPr>
                <w:b/>
              </w:rPr>
              <w:t>POR GRADO</w:t>
            </w:r>
          </w:p>
        </w:tc>
        <w:tc>
          <w:tcPr>
            <w:tcW w:w="4133" w:type="dxa"/>
          </w:tcPr>
          <w:p w:rsidR="0024466A" w:rsidRPr="007A5D56" w:rsidRDefault="0024466A" w:rsidP="007F26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FF0000"/>
                <w:u w:val="single"/>
                <w:lang w:eastAsia="es-CO"/>
              </w:rPr>
            </w:pPr>
          </w:p>
          <w:p w:rsidR="0024466A" w:rsidRPr="000759D7" w:rsidRDefault="0024466A" w:rsidP="007F26D4">
            <w:pPr>
              <w:spacing w:after="0" w:line="240" w:lineRule="auto"/>
              <w:jc w:val="both"/>
              <w:rPr>
                <w:b/>
                <w:u w:val="single"/>
              </w:rPr>
            </w:pPr>
            <w:r w:rsidRPr="000759D7">
              <w:rPr>
                <w:rFonts w:ascii="Arial" w:eastAsia="Times New Roman" w:hAnsi="Arial" w:cs="Arial"/>
                <w:b/>
                <w:u w:val="single"/>
                <w:lang w:eastAsia="es-CO"/>
              </w:rPr>
              <w:t xml:space="preserve">GRADO </w:t>
            </w:r>
            <w:r>
              <w:rPr>
                <w:rFonts w:ascii="Arial" w:eastAsia="Times New Roman" w:hAnsi="Arial" w:cs="Arial"/>
                <w:b/>
                <w:u w:val="single"/>
                <w:lang w:eastAsia="es-CO"/>
              </w:rPr>
              <w:t>CUARTO</w:t>
            </w:r>
            <w:r w:rsidRPr="000759D7">
              <w:rPr>
                <w:b/>
                <w:u w:val="single"/>
              </w:rPr>
              <w:t>:</w:t>
            </w:r>
          </w:p>
          <w:p w:rsidR="0024466A" w:rsidRPr="007A5D56" w:rsidRDefault="0024466A" w:rsidP="007F26D4">
            <w:pPr>
              <w:spacing w:after="0" w:line="240" w:lineRule="auto"/>
              <w:jc w:val="both"/>
              <w:rPr>
                <w:b/>
                <w:color w:val="FF0000"/>
                <w:u w:val="single"/>
              </w:rPr>
            </w:pPr>
          </w:p>
          <w:p w:rsidR="0024466A" w:rsidRPr="0019573E" w:rsidRDefault="0024466A" w:rsidP="007F26D4">
            <w:pPr>
              <w:pStyle w:val="Textoindependiente"/>
              <w:jc w:val="both"/>
              <w:rPr>
                <w:rFonts w:cs="Arial"/>
              </w:rPr>
            </w:pPr>
            <w:r w:rsidRPr="0019573E">
              <w:rPr>
                <w:rFonts w:cs="Arial"/>
              </w:rPr>
              <w:t>Reconocer el espacio colombiano desde el punto de vista de las Regiones Naturales, contemplando los aspectos geográficos, antropológicos, culturales y socio-económicos;  interpretando los hechos y factores q</w:t>
            </w:r>
            <w:r>
              <w:rPr>
                <w:rFonts w:cs="Arial"/>
              </w:rPr>
              <w:t>ue inciden en la diversidad étnica y cultural del país en los diferentes períodos históricos.</w:t>
            </w:r>
            <w:r w:rsidRPr="0019573E">
              <w:rPr>
                <w:rFonts w:cs="Arial"/>
              </w:rPr>
              <w:t xml:space="preserve">  </w:t>
            </w:r>
          </w:p>
          <w:p w:rsidR="0024466A" w:rsidRPr="007A5D56" w:rsidRDefault="0024466A" w:rsidP="007F26D4">
            <w:pPr>
              <w:spacing w:after="0" w:line="240" w:lineRule="auto"/>
              <w:jc w:val="both"/>
              <w:rPr>
                <w:b/>
                <w:color w:val="FF0000"/>
              </w:rPr>
            </w:pPr>
          </w:p>
          <w:p w:rsidR="0024466A" w:rsidRPr="007A5D56" w:rsidRDefault="0024466A" w:rsidP="007F26D4">
            <w:pPr>
              <w:spacing w:after="0" w:line="240" w:lineRule="auto"/>
              <w:jc w:val="both"/>
              <w:rPr>
                <w:b/>
                <w:color w:val="FF0000"/>
              </w:rPr>
            </w:pPr>
          </w:p>
          <w:p w:rsidR="0024466A" w:rsidRPr="007A5D56" w:rsidRDefault="0024466A" w:rsidP="007F26D4">
            <w:pPr>
              <w:spacing w:after="0" w:line="240" w:lineRule="auto"/>
              <w:jc w:val="both"/>
              <w:rPr>
                <w:b/>
                <w:color w:val="FF0000"/>
              </w:rPr>
            </w:pPr>
          </w:p>
          <w:p w:rsidR="0024466A" w:rsidRPr="007A5D56" w:rsidRDefault="0024466A" w:rsidP="007F26D4">
            <w:pPr>
              <w:spacing w:after="0" w:line="240" w:lineRule="auto"/>
              <w:jc w:val="both"/>
              <w:rPr>
                <w:b/>
                <w:color w:val="FF0000"/>
              </w:rPr>
            </w:pPr>
          </w:p>
          <w:p w:rsidR="0024466A" w:rsidRPr="007A5D56" w:rsidRDefault="0024466A" w:rsidP="007F26D4">
            <w:pPr>
              <w:spacing w:after="0" w:line="240" w:lineRule="auto"/>
              <w:jc w:val="both"/>
              <w:rPr>
                <w:b/>
                <w:color w:val="FF0000"/>
              </w:rPr>
            </w:pPr>
          </w:p>
          <w:p w:rsidR="0024466A" w:rsidRPr="007A5D56" w:rsidRDefault="0024466A" w:rsidP="007F26D4">
            <w:pPr>
              <w:spacing w:after="0" w:line="240" w:lineRule="auto"/>
              <w:jc w:val="both"/>
              <w:rPr>
                <w:b/>
                <w:color w:val="FF0000"/>
              </w:rPr>
            </w:pPr>
          </w:p>
          <w:p w:rsidR="0024466A" w:rsidRPr="007A5D56" w:rsidRDefault="0024466A" w:rsidP="007F26D4">
            <w:pPr>
              <w:spacing w:after="0" w:line="240" w:lineRule="auto"/>
              <w:jc w:val="both"/>
              <w:rPr>
                <w:b/>
                <w:color w:val="FF0000"/>
              </w:rPr>
            </w:pPr>
          </w:p>
          <w:p w:rsidR="0024466A" w:rsidRPr="007A5D56" w:rsidRDefault="0024466A" w:rsidP="007F26D4">
            <w:pPr>
              <w:spacing w:after="0" w:line="240" w:lineRule="auto"/>
              <w:jc w:val="both"/>
              <w:rPr>
                <w:b/>
                <w:color w:val="FF0000"/>
              </w:rPr>
            </w:pPr>
          </w:p>
          <w:p w:rsidR="0024466A" w:rsidRPr="007A5D56" w:rsidRDefault="0024466A" w:rsidP="007F26D4">
            <w:pPr>
              <w:spacing w:after="0" w:line="240" w:lineRule="auto"/>
              <w:jc w:val="both"/>
              <w:rPr>
                <w:b/>
                <w:color w:val="FF0000"/>
              </w:rPr>
            </w:pPr>
          </w:p>
        </w:tc>
        <w:tc>
          <w:tcPr>
            <w:tcW w:w="4895" w:type="dxa"/>
          </w:tcPr>
          <w:p w:rsidR="0024466A" w:rsidRPr="007A5D56" w:rsidRDefault="0024466A" w:rsidP="007F26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FF0000"/>
                <w:u w:val="single"/>
                <w:lang w:eastAsia="es-CO"/>
              </w:rPr>
            </w:pPr>
          </w:p>
          <w:p w:rsidR="0024466A" w:rsidRPr="000759D7" w:rsidRDefault="0024466A" w:rsidP="007F26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u w:val="single"/>
                <w:lang w:eastAsia="es-CO"/>
              </w:rPr>
            </w:pPr>
            <w:r>
              <w:rPr>
                <w:rFonts w:ascii="Arial" w:eastAsia="Times New Roman" w:hAnsi="Arial" w:cs="Arial"/>
                <w:b/>
                <w:u w:val="single"/>
                <w:lang w:eastAsia="es-CO"/>
              </w:rPr>
              <w:t>GRADO QUINTO</w:t>
            </w:r>
            <w:r w:rsidRPr="000759D7">
              <w:rPr>
                <w:rFonts w:ascii="Arial" w:eastAsia="Times New Roman" w:hAnsi="Arial" w:cs="Arial"/>
                <w:b/>
                <w:u w:val="single"/>
                <w:lang w:eastAsia="es-CO"/>
              </w:rPr>
              <w:t>:</w:t>
            </w:r>
          </w:p>
          <w:p w:rsidR="0024466A" w:rsidRPr="007A5D56" w:rsidRDefault="0024466A" w:rsidP="007F26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FF0000"/>
                <w:u w:val="single"/>
                <w:lang w:eastAsia="es-CO"/>
              </w:rPr>
            </w:pPr>
          </w:p>
          <w:p w:rsidR="0024466A" w:rsidRPr="0019573E" w:rsidRDefault="0024466A" w:rsidP="007F26D4">
            <w:pPr>
              <w:pStyle w:val="Textoindependiente"/>
              <w:spacing w:after="0"/>
              <w:jc w:val="both"/>
              <w:rPr>
                <w:rFonts w:cs="Arial"/>
                <w:b/>
              </w:rPr>
            </w:pPr>
            <w:r w:rsidRPr="0019573E">
              <w:rPr>
                <w:rFonts w:cs="Arial"/>
              </w:rPr>
              <w:t>Adquirir las herramientas necesarias para reconocer las características geográficas, económicas y político-administrativas de Colombia en los diferentes periodos históricos, buscando una mejor comprensión e interpretación de la relación del presente c</w:t>
            </w:r>
            <w:r>
              <w:rPr>
                <w:rFonts w:cs="Arial"/>
              </w:rPr>
              <w:t>on el pasado histórico del país apropiándose de la realidad local, regional y nacional.</w:t>
            </w:r>
          </w:p>
          <w:p w:rsidR="0024466A" w:rsidRPr="007A5D56" w:rsidRDefault="0024466A" w:rsidP="007F26D4">
            <w:pPr>
              <w:spacing w:after="0" w:line="240" w:lineRule="auto"/>
              <w:jc w:val="both"/>
              <w:rPr>
                <w:color w:val="FF0000"/>
              </w:rPr>
            </w:pPr>
          </w:p>
        </w:tc>
      </w:tr>
    </w:tbl>
    <w:p w:rsidR="0024466A" w:rsidRDefault="0024466A" w:rsidP="0024466A">
      <w:pPr>
        <w:jc w:val="center"/>
        <w:rPr>
          <w:b/>
          <w:sz w:val="32"/>
          <w:szCs w:val="32"/>
        </w:rPr>
      </w:pPr>
    </w:p>
    <w:p w:rsidR="0024466A" w:rsidRDefault="0024466A" w:rsidP="0024466A">
      <w:pPr>
        <w:jc w:val="center"/>
        <w:rPr>
          <w:b/>
          <w:sz w:val="32"/>
          <w:szCs w:val="32"/>
        </w:rPr>
      </w:pPr>
      <w:r w:rsidRPr="00F34F79">
        <w:rPr>
          <w:b/>
          <w:sz w:val="32"/>
          <w:szCs w:val="32"/>
        </w:rPr>
        <w:t>COMPETENCIAS DEL COMPONENTE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376"/>
        <w:gridCol w:w="7970"/>
      </w:tblGrid>
      <w:tr w:rsidR="0024466A" w:rsidRPr="00F85AE4" w:rsidTr="007F26D4">
        <w:tc>
          <w:tcPr>
            <w:tcW w:w="2376" w:type="dxa"/>
            <w:tcBorders>
              <w:bottom w:val="single" w:sz="4" w:space="0" w:color="000000"/>
            </w:tcBorders>
            <w:shd w:val="clear" w:color="auto" w:fill="548DD4"/>
          </w:tcPr>
          <w:p w:rsidR="0024466A" w:rsidRPr="00931DD8" w:rsidRDefault="0024466A" w:rsidP="007F26D4">
            <w:pPr>
              <w:spacing w:after="0" w:line="240" w:lineRule="auto"/>
              <w:jc w:val="center"/>
              <w:rPr>
                <w:rFonts w:cs="Calibri"/>
                <w:b/>
              </w:rPr>
            </w:pPr>
          </w:p>
          <w:p w:rsidR="0024466A" w:rsidRPr="00931DD8" w:rsidRDefault="0024466A" w:rsidP="007F26D4">
            <w:pPr>
              <w:spacing w:after="0" w:line="240" w:lineRule="auto"/>
              <w:jc w:val="center"/>
              <w:rPr>
                <w:rFonts w:cs="Calibri"/>
                <w:b/>
                <w:sz w:val="8"/>
                <w:szCs w:val="8"/>
              </w:rPr>
            </w:pPr>
          </w:p>
          <w:p w:rsidR="0024466A" w:rsidRPr="00931DD8" w:rsidRDefault="0024466A" w:rsidP="007F26D4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931DD8">
              <w:rPr>
                <w:rFonts w:cs="Calibri"/>
                <w:b/>
              </w:rPr>
              <w:t>COMPETENCIA</w:t>
            </w:r>
          </w:p>
        </w:tc>
        <w:tc>
          <w:tcPr>
            <w:tcW w:w="7970" w:type="dxa"/>
            <w:shd w:val="clear" w:color="auto" w:fill="548DD4"/>
          </w:tcPr>
          <w:p w:rsidR="0024466A" w:rsidRPr="00931DD8" w:rsidRDefault="0024466A" w:rsidP="007F26D4">
            <w:pPr>
              <w:spacing w:after="0" w:line="240" w:lineRule="auto"/>
            </w:pPr>
          </w:p>
          <w:p w:rsidR="0024466A" w:rsidRPr="00931DD8" w:rsidRDefault="0024466A" w:rsidP="007F26D4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DEFINI</w:t>
            </w:r>
            <w:r w:rsidRPr="00931DD8">
              <w:rPr>
                <w:b/>
              </w:rPr>
              <w:t>CIÓN</w:t>
            </w:r>
          </w:p>
        </w:tc>
      </w:tr>
      <w:tr w:rsidR="0024466A" w:rsidRPr="00F85AE4" w:rsidTr="007F26D4">
        <w:tc>
          <w:tcPr>
            <w:tcW w:w="2376" w:type="dxa"/>
            <w:shd w:val="clear" w:color="auto" w:fill="B8CCE4"/>
          </w:tcPr>
          <w:p w:rsidR="0024466A" w:rsidRPr="007B4966" w:rsidRDefault="0024466A" w:rsidP="007F26D4">
            <w:pPr>
              <w:spacing w:after="0" w:line="240" w:lineRule="auto"/>
              <w:jc w:val="both"/>
              <w:rPr>
                <w:b/>
                <w:bCs/>
                <w:sz w:val="8"/>
                <w:szCs w:val="8"/>
              </w:rPr>
            </w:pPr>
          </w:p>
          <w:p w:rsidR="0024466A" w:rsidRPr="007B4966" w:rsidRDefault="0024466A" w:rsidP="007F26D4">
            <w:pPr>
              <w:spacing w:after="0" w:line="240" w:lineRule="auto"/>
              <w:jc w:val="center"/>
            </w:pPr>
            <w:r w:rsidRPr="007B4966">
              <w:rPr>
                <w:b/>
                <w:bCs/>
              </w:rPr>
              <w:t>1. AXIOLOGIA</w:t>
            </w:r>
          </w:p>
        </w:tc>
        <w:tc>
          <w:tcPr>
            <w:tcW w:w="7970" w:type="dxa"/>
          </w:tcPr>
          <w:p w:rsidR="0024466A" w:rsidRPr="006E5B32" w:rsidRDefault="0024466A" w:rsidP="007F26D4">
            <w:pPr>
              <w:jc w:val="both"/>
              <w:rPr>
                <w:color w:val="000000"/>
              </w:rPr>
            </w:pPr>
            <w:r w:rsidRPr="006E5B32">
              <w:rPr>
                <w:color w:val="000000"/>
              </w:rPr>
              <w:t>Reconoce la importancia de la  práctica de los valores   para una mejor convivencia escolar, familiar y social,  asumiéndolos de manera responsable.</w:t>
            </w:r>
          </w:p>
          <w:p w:rsidR="0024466A" w:rsidRDefault="0024466A" w:rsidP="007F26D4">
            <w:pPr>
              <w:spacing w:after="0" w:line="240" w:lineRule="auto"/>
              <w:ind w:firstLine="14"/>
              <w:jc w:val="both"/>
            </w:pPr>
          </w:p>
        </w:tc>
      </w:tr>
      <w:tr w:rsidR="0024466A" w:rsidRPr="00F85AE4" w:rsidTr="007F26D4">
        <w:tc>
          <w:tcPr>
            <w:tcW w:w="2376" w:type="dxa"/>
            <w:shd w:val="clear" w:color="auto" w:fill="B8CCE4"/>
          </w:tcPr>
          <w:p w:rsidR="0024466A" w:rsidRPr="007B4966" w:rsidRDefault="0024466A" w:rsidP="007F26D4">
            <w:pPr>
              <w:spacing w:after="0" w:line="240" w:lineRule="auto"/>
              <w:jc w:val="both"/>
              <w:rPr>
                <w:b/>
                <w:bCs/>
                <w:sz w:val="8"/>
                <w:szCs w:val="8"/>
              </w:rPr>
            </w:pPr>
          </w:p>
          <w:p w:rsidR="0024466A" w:rsidRPr="007B4966" w:rsidRDefault="0024466A" w:rsidP="007F26D4">
            <w:pPr>
              <w:spacing w:after="0" w:line="240" w:lineRule="auto"/>
              <w:jc w:val="center"/>
            </w:pPr>
            <w:r w:rsidRPr="007B4966">
              <w:rPr>
                <w:b/>
                <w:bCs/>
              </w:rPr>
              <w:t>2. AUTONOMIA</w:t>
            </w:r>
          </w:p>
        </w:tc>
        <w:tc>
          <w:tcPr>
            <w:tcW w:w="7970" w:type="dxa"/>
          </w:tcPr>
          <w:p w:rsidR="0024466A" w:rsidRPr="006E5B32" w:rsidRDefault="0024466A" w:rsidP="007F26D4">
            <w:pPr>
              <w:jc w:val="both"/>
              <w:rPr>
                <w:color w:val="000000"/>
                <w:lang w:eastAsia="es-CO"/>
              </w:rPr>
            </w:pPr>
            <w:r w:rsidRPr="006E5B32">
              <w:rPr>
                <w:color w:val="000000"/>
                <w:lang w:eastAsia="es-CO"/>
              </w:rPr>
              <w:t>Desarrolla la capacidad de toma de decisiones para actuar con responsabilidad a través de su desempeño y la relación con el entorno de manera asertiva.</w:t>
            </w:r>
          </w:p>
          <w:p w:rsidR="0024466A" w:rsidRDefault="0024466A" w:rsidP="007F26D4">
            <w:pPr>
              <w:spacing w:after="0" w:line="240" w:lineRule="auto"/>
              <w:jc w:val="both"/>
            </w:pPr>
          </w:p>
        </w:tc>
      </w:tr>
      <w:tr w:rsidR="0024466A" w:rsidRPr="00F85AE4" w:rsidTr="007F26D4">
        <w:tc>
          <w:tcPr>
            <w:tcW w:w="2376" w:type="dxa"/>
            <w:shd w:val="clear" w:color="auto" w:fill="B8CCE4"/>
          </w:tcPr>
          <w:p w:rsidR="0024466A" w:rsidRPr="007B4966" w:rsidRDefault="0024466A" w:rsidP="007F26D4">
            <w:pPr>
              <w:spacing w:after="0" w:line="240" w:lineRule="auto"/>
              <w:jc w:val="both"/>
              <w:rPr>
                <w:b/>
                <w:bCs/>
                <w:sz w:val="8"/>
                <w:szCs w:val="8"/>
              </w:rPr>
            </w:pPr>
          </w:p>
          <w:p w:rsidR="0024466A" w:rsidRPr="007B4966" w:rsidRDefault="0024466A" w:rsidP="007F26D4">
            <w:pPr>
              <w:spacing w:after="0" w:line="240" w:lineRule="auto"/>
              <w:jc w:val="center"/>
            </w:pPr>
            <w:r w:rsidRPr="007B4966">
              <w:rPr>
                <w:b/>
                <w:bCs/>
              </w:rPr>
              <w:t>3. RELACIONES INTRA E INTER PERSONALES</w:t>
            </w:r>
          </w:p>
        </w:tc>
        <w:tc>
          <w:tcPr>
            <w:tcW w:w="7970" w:type="dxa"/>
          </w:tcPr>
          <w:p w:rsidR="0024466A" w:rsidRPr="006E5B32" w:rsidRDefault="0024466A" w:rsidP="007F26D4">
            <w:pPr>
              <w:jc w:val="both"/>
              <w:rPr>
                <w:color w:val="000000"/>
                <w:lang w:eastAsia="es-CO"/>
              </w:rPr>
            </w:pPr>
            <w:r w:rsidRPr="006E5B32">
              <w:rPr>
                <w:color w:val="000000"/>
                <w:lang w:eastAsia="es-CO"/>
              </w:rPr>
              <w:t>Comprende la importancia de las relaciones inter e intrapersonales a partir del desarrollo de trabajos en equipo que le permitan tener una sana convivencia con los demás.</w:t>
            </w:r>
          </w:p>
          <w:p w:rsidR="0024466A" w:rsidRDefault="0024466A" w:rsidP="007F26D4">
            <w:pPr>
              <w:spacing w:after="0" w:line="240" w:lineRule="auto"/>
              <w:jc w:val="both"/>
            </w:pPr>
          </w:p>
        </w:tc>
      </w:tr>
      <w:tr w:rsidR="0024466A" w:rsidRPr="00F85AE4" w:rsidTr="007F26D4">
        <w:tc>
          <w:tcPr>
            <w:tcW w:w="2376" w:type="dxa"/>
            <w:shd w:val="clear" w:color="auto" w:fill="B8CCE4"/>
          </w:tcPr>
          <w:p w:rsidR="0024466A" w:rsidRPr="007B4966" w:rsidRDefault="0024466A" w:rsidP="007F26D4">
            <w:pPr>
              <w:spacing w:after="0" w:line="240" w:lineRule="auto"/>
              <w:jc w:val="both"/>
              <w:rPr>
                <w:b/>
                <w:bCs/>
                <w:sz w:val="8"/>
                <w:szCs w:val="8"/>
              </w:rPr>
            </w:pPr>
          </w:p>
          <w:p w:rsidR="0024466A" w:rsidRPr="007B4966" w:rsidRDefault="0024466A" w:rsidP="007F26D4">
            <w:pPr>
              <w:spacing w:after="0" w:line="240" w:lineRule="auto"/>
              <w:jc w:val="center"/>
            </w:pPr>
            <w:r w:rsidRPr="007B4966">
              <w:rPr>
                <w:b/>
                <w:bCs/>
              </w:rPr>
              <w:t>4. RELACION CON LA TRASCENDENCIA</w:t>
            </w:r>
          </w:p>
        </w:tc>
        <w:tc>
          <w:tcPr>
            <w:tcW w:w="7970" w:type="dxa"/>
          </w:tcPr>
          <w:p w:rsidR="0024466A" w:rsidRDefault="0024466A" w:rsidP="007F26D4">
            <w:pPr>
              <w:spacing w:after="0" w:line="240" w:lineRule="auto"/>
              <w:jc w:val="both"/>
            </w:pPr>
            <w:r w:rsidRPr="006E5B32">
              <w:t>Se</w:t>
            </w:r>
            <w:r w:rsidRPr="006E5B32">
              <w:rPr>
                <w:b/>
                <w:bCs/>
              </w:rPr>
              <w:t xml:space="preserve"> </w:t>
            </w:r>
            <w:r w:rsidRPr="006E5B32">
              <w:t>reconoce como un ser individual  y social, que  respeta las diferencias, contribuyendo a una sana convivencia.</w:t>
            </w:r>
          </w:p>
        </w:tc>
      </w:tr>
      <w:tr w:rsidR="0024466A" w:rsidRPr="00F85AE4" w:rsidTr="007F26D4">
        <w:tc>
          <w:tcPr>
            <w:tcW w:w="2376" w:type="dxa"/>
            <w:shd w:val="clear" w:color="auto" w:fill="B8CCE4"/>
          </w:tcPr>
          <w:p w:rsidR="0024466A" w:rsidRPr="007B4966" w:rsidRDefault="0024466A" w:rsidP="007F26D4">
            <w:pPr>
              <w:spacing w:after="0" w:line="240" w:lineRule="auto"/>
              <w:jc w:val="both"/>
              <w:rPr>
                <w:b/>
                <w:bCs/>
                <w:sz w:val="8"/>
                <w:szCs w:val="8"/>
              </w:rPr>
            </w:pPr>
          </w:p>
          <w:p w:rsidR="0024466A" w:rsidRPr="007B4966" w:rsidRDefault="0024466A" w:rsidP="007F26D4">
            <w:pPr>
              <w:spacing w:after="0" w:line="240" w:lineRule="auto"/>
              <w:jc w:val="center"/>
            </w:pPr>
            <w:r w:rsidRPr="007B4966">
              <w:rPr>
                <w:b/>
                <w:bCs/>
              </w:rPr>
              <w:t>5. PENSAMIENTO CRITICO REFLEXIVO</w:t>
            </w:r>
          </w:p>
        </w:tc>
        <w:tc>
          <w:tcPr>
            <w:tcW w:w="7970" w:type="dxa"/>
          </w:tcPr>
          <w:p w:rsidR="0024466A" w:rsidRDefault="0024466A" w:rsidP="007F26D4">
            <w:pPr>
              <w:spacing w:after="0" w:line="240" w:lineRule="auto"/>
              <w:jc w:val="both"/>
            </w:pPr>
            <w:r>
              <w:t xml:space="preserve">Analiza de forma crítico </w:t>
            </w:r>
            <w:proofErr w:type="gramStart"/>
            <w:r>
              <w:t>reflexiva</w:t>
            </w:r>
            <w:proofErr w:type="gramEnd"/>
            <w:r>
              <w:t xml:space="preserve"> las distintas situaciones que se presentan en los contextos en los cuales se desenvuelven.</w:t>
            </w:r>
          </w:p>
        </w:tc>
      </w:tr>
      <w:tr w:rsidR="0024466A" w:rsidRPr="00F85AE4" w:rsidTr="007F26D4">
        <w:tc>
          <w:tcPr>
            <w:tcW w:w="2376" w:type="dxa"/>
            <w:shd w:val="clear" w:color="auto" w:fill="B8CCE4"/>
          </w:tcPr>
          <w:p w:rsidR="0024466A" w:rsidRPr="007B4966" w:rsidRDefault="0024466A" w:rsidP="007F26D4">
            <w:pPr>
              <w:spacing w:after="0" w:line="240" w:lineRule="auto"/>
              <w:jc w:val="both"/>
              <w:rPr>
                <w:b/>
                <w:bCs/>
                <w:sz w:val="8"/>
                <w:szCs w:val="8"/>
              </w:rPr>
            </w:pPr>
          </w:p>
          <w:p w:rsidR="0024466A" w:rsidRPr="007B4966" w:rsidRDefault="0024466A" w:rsidP="007F26D4">
            <w:pPr>
              <w:spacing w:after="0" w:line="240" w:lineRule="auto"/>
              <w:jc w:val="center"/>
            </w:pPr>
            <w:r w:rsidRPr="007B4966">
              <w:rPr>
                <w:b/>
                <w:bCs/>
              </w:rPr>
              <w:t>6. CREATIVIDAD</w:t>
            </w:r>
          </w:p>
        </w:tc>
        <w:tc>
          <w:tcPr>
            <w:tcW w:w="7970" w:type="dxa"/>
          </w:tcPr>
          <w:p w:rsidR="0024466A" w:rsidRDefault="0024466A" w:rsidP="007F26D4">
            <w:pPr>
              <w:spacing w:after="0" w:line="240" w:lineRule="auto"/>
              <w:jc w:val="both"/>
            </w:pPr>
            <w:r>
              <w:t>Desarrolla habilidades que permiten aplicar de una manera creativa l los diferentes conceptos, capacidades y aprendizajes para transformar su entorno, de manera responsable.</w:t>
            </w:r>
          </w:p>
        </w:tc>
      </w:tr>
      <w:tr w:rsidR="0024466A" w:rsidRPr="00F85AE4" w:rsidTr="007F26D4">
        <w:tc>
          <w:tcPr>
            <w:tcW w:w="2376" w:type="dxa"/>
            <w:shd w:val="clear" w:color="auto" w:fill="B8CCE4"/>
          </w:tcPr>
          <w:p w:rsidR="0024466A" w:rsidRPr="007B4966" w:rsidRDefault="0024466A" w:rsidP="007F26D4">
            <w:pPr>
              <w:spacing w:after="0" w:line="240" w:lineRule="auto"/>
              <w:jc w:val="both"/>
              <w:rPr>
                <w:b/>
                <w:bCs/>
                <w:sz w:val="8"/>
                <w:szCs w:val="8"/>
              </w:rPr>
            </w:pPr>
          </w:p>
          <w:p w:rsidR="0024466A" w:rsidRPr="007B4966" w:rsidRDefault="0024466A" w:rsidP="007F26D4">
            <w:pPr>
              <w:spacing w:after="0" w:line="240" w:lineRule="auto"/>
              <w:jc w:val="center"/>
            </w:pPr>
            <w:r w:rsidRPr="007B4966">
              <w:rPr>
                <w:b/>
                <w:bCs/>
              </w:rPr>
              <w:t>7. SOCIALES Y CIUDADANAS</w:t>
            </w:r>
          </w:p>
        </w:tc>
        <w:tc>
          <w:tcPr>
            <w:tcW w:w="7970" w:type="dxa"/>
          </w:tcPr>
          <w:p w:rsidR="0024466A" w:rsidRDefault="0024466A" w:rsidP="007F26D4">
            <w:pPr>
              <w:spacing w:after="0" w:line="240" w:lineRule="auto"/>
              <w:jc w:val="both"/>
            </w:pPr>
            <w:r>
              <w:t>Establece y ponen en práctica aquellas competencias ciudadanas que le permiten interactuar con los demás y su entorno.</w:t>
            </w:r>
          </w:p>
        </w:tc>
      </w:tr>
    </w:tbl>
    <w:p w:rsidR="0024466A" w:rsidRDefault="0024466A" w:rsidP="0024466A">
      <w:pPr>
        <w:jc w:val="center"/>
        <w:rPr>
          <w:b/>
          <w:sz w:val="32"/>
          <w:szCs w:val="32"/>
        </w:rPr>
      </w:pPr>
    </w:p>
    <w:p w:rsidR="0024466A" w:rsidRPr="00F85AE4" w:rsidRDefault="0024466A" w:rsidP="0024466A">
      <w:pPr>
        <w:jc w:val="center"/>
        <w:rPr>
          <w:b/>
          <w:sz w:val="32"/>
          <w:szCs w:val="32"/>
        </w:rPr>
      </w:pPr>
      <w:r w:rsidRPr="005E08C5">
        <w:rPr>
          <w:b/>
          <w:sz w:val="32"/>
          <w:szCs w:val="32"/>
        </w:rPr>
        <w:t xml:space="preserve">NIVEL DE DESARROLLO </w:t>
      </w:r>
      <w:r>
        <w:rPr>
          <w:b/>
          <w:sz w:val="32"/>
          <w:szCs w:val="32"/>
        </w:rPr>
        <w:t xml:space="preserve"> DE LAS </w:t>
      </w:r>
      <w:r w:rsidRPr="005E08C5">
        <w:rPr>
          <w:b/>
          <w:sz w:val="32"/>
          <w:szCs w:val="32"/>
        </w:rPr>
        <w:t>COMPETENCIAS</w:t>
      </w:r>
      <w:r w:rsidRPr="00F85AE4">
        <w:rPr>
          <w:b/>
          <w:sz w:val="32"/>
          <w:szCs w:val="32"/>
        </w:rPr>
        <w:t xml:space="preserve"> 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81"/>
        <w:gridCol w:w="1311"/>
        <w:gridCol w:w="1358"/>
        <w:gridCol w:w="1205"/>
        <w:gridCol w:w="1462"/>
        <w:gridCol w:w="1279"/>
        <w:gridCol w:w="1472"/>
        <w:gridCol w:w="1454"/>
      </w:tblGrid>
      <w:tr w:rsidR="0024466A" w:rsidRPr="00F85AE4" w:rsidTr="007F26D4">
        <w:tc>
          <w:tcPr>
            <w:tcW w:w="441" w:type="pct"/>
            <w:tcBorders>
              <w:bottom w:val="single" w:sz="4" w:space="0" w:color="000000"/>
            </w:tcBorders>
            <w:shd w:val="clear" w:color="auto" w:fill="548DD4"/>
          </w:tcPr>
          <w:p w:rsidR="0024466A" w:rsidRPr="00F85AE4" w:rsidRDefault="0024466A" w:rsidP="007F26D4">
            <w:pPr>
              <w:spacing w:after="0" w:line="240" w:lineRule="auto"/>
              <w:jc w:val="center"/>
              <w:rPr>
                <w:rFonts w:cs="Calibri"/>
                <w:b/>
              </w:rPr>
            </w:pPr>
          </w:p>
          <w:p w:rsidR="0024466A" w:rsidRDefault="0024466A" w:rsidP="007F26D4">
            <w:pPr>
              <w:spacing w:after="0" w:line="240" w:lineRule="auto"/>
              <w:ind w:left="-142" w:right="-103"/>
              <w:jc w:val="center"/>
              <w:rPr>
                <w:b/>
                <w:sz w:val="20"/>
                <w:szCs w:val="20"/>
              </w:rPr>
            </w:pPr>
            <w:r w:rsidRPr="000F3FE1">
              <w:rPr>
                <w:b/>
                <w:sz w:val="20"/>
                <w:szCs w:val="20"/>
              </w:rPr>
              <w:t>NIVEL DE DESARROLLO</w:t>
            </w:r>
          </w:p>
          <w:p w:rsidR="0024466A" w:rsidRPr="000F3FE1" w:rsidRDefault="0024466A" w:rsidP="007F26D4">
            <w:pPr>
              <w:spacing w:after="0" w:line="240" w:lineRule="auto"/>
              <w:ind w:left="-142" w:right="-103"/>
              <w:jc w:val="center"/>
              <w:rPr>
                <w:rFonts w:cs="Calibri"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4º - 5º</w:t>
            </w:r>
          </w:p>
        </w:tc>
        <w:tc>
          <w:tcPr>
            <w:tcW w:w="681" w:type="pct"/>
            <w:shd w:val="clear" w:color="auto" w:fill="548DD4"/>
            <w:vAlign w:val="center"/>
          </w:tcPr>
          <w:p w:rsidR="0024466A" w:rsidRPr="00BB17A3" w:rsidRDefault="0024466A" w:rsidP="007F26D4">
            <w:pPr>
              <w:jc w:val="center"/>
              <w:rPr>
                <w:rFonts w:cs="Calibri"/>
                <w:b/>
                <w:color w:val="FF0000"/>
              </w:rPr>
            </w:pPr>
          </w:p>
          <w:p w:rsidR="0024466A" w:rsidRPr="00415828" w:rsidRDefault="0024466A" w:rsidP="007F26D4">
            <w:pPr>
              <w:jc w:val="center"/>
              <w:rPr>
                <w:b/>
              </w:rPr>
            </w:pPr>
            <w:r w:rsidRPr="00415828">
              <w:rPr>
                <w:b/>
              </w:rPr>
              <w:t>AXIOLOGIA</w:t>
            </w:r>
          </w:p>
        </w:tc>
        <w:tc>
          <w:tcPr>
            <w:tcW w:w="667" w:type="pct"/>
            <w:shd w:val="clear" w:color="auto" w:fill="548DD4"/>
            <w:vAlign w:val="center"/>
          </w:tcPr>
          <w:p w:rsidR="0024466A" w:rsidRPr="00BB17A3" w:rsidRDefault="0024466A" w:rsidP="007F26D4">
            <w:pPr>
              <w:jc w:val="center"/>
              <w:rPr>
                <w:rFonts w:cs="Calibri"/>
                <w:b/>
                <w:color w:val="FF0000"/>
              </w:rPr>
            </w:pPr>
          </w:p>
          <w:p w:rsidR="0024466A" w:rsidRPr="00415828" w:rsidRDefault="0024466A" w:rsidP="007F26D4">
            <w:pPr>
              <w:jc w:val="center"/>
              <w:rPr>
                <w:b/>
              </w:rPr>
            </w:pPr>
            <w:r w:rsidRPr="00415828">
              <w:rPr>
                <w:rFonts w:cs="Calibri"/>
                <w:b/>
              </w:rPr>
              <w:t>AUTONOMIA</w:t>
            </w:r>
          </w:p>
        </w:tc>
        <w:tc>
          <w:tcPr>
            <w:tcW w:w="617" w:type="pct"/>
            <w:shd w:val="clear" w:color="auto" w:fill="548DD4"/>
          </w:tcPr>
          <w:p w:rsidR="0024466A" w:rsidRPr="007B4966" w:rsidRDefault="0024466A" w:rsidP="007F26D4">
            <w:pPr>
              <w:spacing w:after="0" w:line="240" w:lineRule="auto"/>
              <w:jc w:val="both"/>
              <w:rPr>
                <w:b/>
                <w:bCs/>
                <w:sz w:val="8"/>
                <w:szCs w:val="8"/>
              </w:rPr>
            </w:pPr>
          </w:p>
          <w:p w:rsidR="0024466A" w:rsidRPr="007B4966" w:rsidRDefault="0024466A" w:rsidP="007F26D4">
            <w:pPr>
              <w:spacing w:after="0" w:line="240" w:lineRule="auto"/>
              <w:jc w:val="center"/>
            </w:pPr>
            <w:r w:rsidRPr="007B4966">
              <w:rPr>
                <w:b/>
                <w:bCs/>
              </w:rPr>
              <w:t>RELACIONES INTRA E INTER PERSONALES</w:t>
            </w:r>
          </w:p>
        </w:tc>
        <w:tc>
          <w:tcPr>
            <w:tcW w:w="749" w:type="pct"/>
            <w:shd w:val="clear" w:color="auto" w:fill="548DD4"/>
          </w:tcPr>
          <w:p w:rsidR="0024466A" w:rsidRPr="007B4966" w:rsidRDefault="0024466A" w:rsidP="007F26D4">
            <w:pPr>
              <w:spacing w:after="0" w:line="240" w:lineRule="auto"/>
              <w:jc w:val="both"/>
              <w:rPr>
                <w:b/>
                <w:bCs/>
                <w:sz w:val="8"/>
                <w:szCs w:val="8"/>
              </w:rPr>
            </w:pPr>
          </w:p>
          <w:p w:rsidR="0024466A" w:rsidRPr="007B4966" w:rsidRDefault="0024466A" w:rsidP="007F26D4">
            <w:pPr>
              <w:spacing w:after="0" w:line="240" w:lineRule="auto"/>
              <w:jc w:val="center"/>
            </w:pPr>
            <w:r w:rsidRPr="007B4966">
              <w:rPr>
                <w:b/>
                <w:bCs/>
              </w:rPr>
              <w:t>RELACION CON LA TRASCENDENCIA</w:t>
            </w:r>
          </w:p>
        </w:tc>
        <w:tc>
          <w:tcPr>
            <w:tcW w:w="649" w:type="pct"/>
            <w:shd w:val="clear" w:color="auto" w:fill="548DD4"/>
            <w:vAlign w:val="center"/>
          </w:tcPr>
          <w:p w:rsidR="0024466A" w:rsidRDefault="0024466A" w:rsidP="007F26D4">
            <w:pPr>
              <w:spacing w:after="0" w:line="240" w:lineRule="auto"/>
              <w:jc w:val="center"/>
              <w:rPr>
                <w:b/>
                <w:color w:val="FF0000"/>
              </w:rPr>
            </w:pPr>
            <w:r w:rsidRPr="007B4966">
              <w:rPr>
                <w:b/>
                <w:bCs/>
              </w:rPr>
              <w:t>PENSAMIENTO CRITICO REFLEXIVO</w:t>
            </w:r>
          </w:p>
          <w:p w:rsidR="0024466A" w:rsidRPr="00755079" w:rsidRDefault="0024466A" w:rsidP="007F26D4">
            <w:pPr>
              <w:spacing w:after="0" w:line="240" w:lineRule="auto"/>
              <w:jc w:val="center"/>
              <w:rPr>
                <w:b/>
                <w:color w:val="FF0000"/>
              </w:rPr>
            </w:pPr>
          </w:p>
        </w:tc>
        <w:tc>
          <w:tcPr>
            <w:tcW w:w="599" w:type="pct"/>
            <w:shd w:val="clear" w:color="auto" w:fill="548DD4"/>
            <w:vAlign w:val="center"/>
          </w:tcPr>
          <w:p w:rsidR="0024466A" w:rsidRDefault="0024466A" w:rsidP="007F26D4">
            <w:pPr>
              <w:spacing w:after="0" w:line="240" w:lineRule="auto"/>
              <w:jc w:val="center"/>
              <w:rPr>
                <w:b/>
                <w:color w:val="FF0000"/>
              </w:rPr>
            </w:pPr>
            <w:r w:rsidRPr="007B4966">
              <w:rPr>
                <w:b/>
                <w:bCs/>
              </w:rPr>
              <w:t xml:space="preserve"> CREATIVIDAD</w:t>
            </w:r>
          </w:p>
          <w:p w:rsidR="0024466A" w:rsidRPr="00BB17A3" w:rsidRDefault="0024466A" w:rsidP="007F26D4">
            <w:pPr>
              <w:spacing w:after="0" w:line="240" w:lineRule="auto"/>
              <w:jc w:val="center"/>
              <w:rPr>
                <w:b/>
                <w:color w:val="FF0000"/>
              </w:rPr>
            </w:pPr>
          </w:p>
        </w:tc>
        <w:tc>
          <w:tcPr>
            <w:tcW w:w="598" w:type="pct"/>
            <w:shd w:val="clear" w:color="auto" w:fill="548DD4"/>
            <w:vAlign w:val="center"/>
          </w:tcPr>
          <w:p w:rsidR="0024466A" w:rsidRDefault="0024466A" w:rsidP="007F26D4">
            <w:pPr>
              <w:spacing w:after="0" w:line="240" w:lineRule="auto"/>
              <w:jc w:val="center"/>
              <w:rPr>
                <w:b/>
                <w:color w:val="FF0000"/>
              </w:rPr>
            </w:pPr>
            <w:r w:rsidRPr="007B4966">
              <w:rPr>
                <w:b/>
                <w:bCs/>
              </w:rPr>
              <w:t>SOCIALES Y CIUDADANAS</w:t>
            </w:r>
          </w:p>
          <w:p w:rsidR="0024466A" w:rsidRPr="00BB17A3" w:rsidRDefault="0024466A" w:rsidP="007F26D4">
            <w:pPr>
              <w:spacing w:after="0" w:line="240" w:lineRule="auto"/>
              <w:jc w:val="center"/>
              <w:rPr>
                <w:b/>
                <w:color w:val="FF0000"/>
              </w:rPr>
            </w:pPr>
          </w:p>
        </w:tc>
      </w:tr>
      <w:tr w:rsidR="0024466A" w:rsidRPr="00F85AE4" w:rsidTr="007F26D4">
        <w:tc>
          <w:tcPr>
            <w:tcW w:w="441" w:type="pct"/>
            <w:shd w:val="clear" w:color="auto" w:fill="B8CCE4"/>
          </w:tcPr>
          <w:p w:rsidR="0024466A" w:rsidRPr="001E45A4" w:rsidRDefault="0024466A" w:rsidP="007F26D4">
            <w:pPr>
              <w:spacing w:after="0" w:line="240" w:lineRule="auto"/>
              <w:jc w:val="center"/>
              <w:rPr>
                <w:rFonts w:cs="Calibri"/>
                <w:b/>
              </w:rPr>
            </w:pPr>
          </w:p>
          <w:p w:rsidR="0024466A" w:rsidRPr="001E45A4" w:rsidRDefault="0024466A" w:rsidP="007F26D4">
            <w:pPr>
              <w:spacing w:after="0" w:line="240" w:lineRule="auto"/>
              <w:jc w:val="center"/>
              <w:rPr>
                <w:rFonts w:cs="Calibri"/>
                <w:b/>
              </w:rPr>
            </w:pPr>
          </w:p>
          <w:p w:rsidR="0024466A" w:rsidRPr="001E45A4" w:rsidRDefault="0024466A" w:rsidP="007F26D4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1E45A4">
              <w:rPr>
                <w:rFonts w:cs="Calibri"/>
                <w:b/>
              </w:rPr>
              <w:t>NIVEL 1</w:t>
            </w:r>
          </w:p>
          <w:p w:rsidR="0024466A" w:rsidRPr="001E45A4" w:rsidRDefault="0024466A" w:rsidP="007F26D4">
            <w:pPr>
              <w:spacing w:after="0" w:line="240" w:lineRule="auto"/>
              <w:jc w:val="center"/>
              <w:rPr>
                <w:rFonts w:cs="Calibri"/>
                <w:b/>
              </w:rPr>
            </w:pPr>
          </w:p>
          <w:p w:rsidR="0024466A" w:rsidRPr="001E45A4" w:rsidRDefault="0024466A" w:rsidP="007F26D4">
            <w:pPr>
              <w:spacing w:after="0" w:line="240" w:lineRule="auto"/>
              <w:jc w:val="center"/>
              <w:rPr>
                <w:rFonts w:cs="Calibri"/>
                <w:b/>
              </w:rPr>
            </w:pPr>
          </w:p>
        </w:tc>
        <w:tc>
          <w:tcPr>
            <w:tcW w:w="681" w:type="pct"/>
          </w:tcPr>
          <w:p w:rsidR="0024466A" w:rsidRPr="003923AD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cs="CheltenhamStd-LightCond"/>
                <w:color w:val="58595B"/>
                <w:lang w:val="es-ES" w:eastAsia="es-ES_tradnl"/>
              </w:rPr>
            </w:pPr>
          </w:p>
          <w:p w:rsidR="0024466A" w:rsidRPr="003923AD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cs="CheltenhamStd-LightCond"/>
                <w:color w:val="58595B"/>
                <w:lang w:val="es-ES" w:eastAsia="es-ES_tradnl"/>
              </w:rPr>
            </w:pPr>
            <w:r w:rsidRPr="003923AD">
              <w:rPr>
                <w:rFonts w:cs="CheltenhamStd-LightCond"/>
                <w:color w:val="58595B"/>
                <w:lang w:val="es-ES" w:eastAsia="es-ES_tradnl"/>
              </w:rPr>
              <w:t>Reconoce que los fenómenos estudiados tienen diversos aspectos que deben</w:t>
            </w:r>
          </w:p>
          <w:p w:rsidR="0024466A" w:rsidRPr="003923AD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cs="CheltenhamStd-LightCond"/>
                <w:color w:val="58595B"/>
                <w:lang w:val="es-ES" w:eastAsia="es-ES_tradnl"/>
              </w:rPr>
            </w:pPr>
            <w:proofErr w:type="gramStart"/>
            <w:r w:rsidRPr="003923AD">
              <w:rPr>
                <w:rFonts w:cs="CheltenhamStd-LightCond"/>
                <w:color w:val="58595B"/>
                <w:lang w:val="es-ES" w:eastAsia="es-ES_tradnl"/>
              </w:rPr>
              <w:t>ser</w:t>
            </w:r>
            <w:proofErr w:type="gramEnd"/>
            <w:r w:rsidRPr="003923AD">
              <w:rPr>
                <w:rFonts w:cs="CheltenhamStd-LightCond"/>
                <w:color w:val="58595B"/>
                <w:lang w:val="es-ES" w:eastAsia="es-ES_tradnl"/>
              </w:rPr>
              <w:t xml:space="preserve"> tenidos en cuenta (cambios a lo largo del tiempo, ubicación geográfica, aspectos económicos…).</w:t>
            </w:r>
          </w:p>
          <w:p w:rsidR="0024466A" w:rsidRPr="003923AD" w:rsidRDefault="0024466A" w:rsidP="007F26D4">
            <w:pPr>
              <w:pStyle w:val="Default"/>
              <w:rPr>
                <w:rFonts w:ascii="Calibri" w:hAnsi="Calibri" w:cs="Calibri"/>
                <w:sz w:val="22"/>
                <w:szCs w:val="22"/>
                <w:lang w:val="es-ES"/>
              </w:rPr>
            </w:pPr>
          </w:p>
        </w:tc>
        <w:tc>
          <w:tcPr>
            <w:tcW w:w="667" w:type="pct"/>
          </w:tcPr>
          <w:p w:rsidR="0024466A" w:rsidRPr="003923AD" w:rsidRDefault="0024466A" w:rsidP="007F26D4">
            <w:pPr>
              <w:autoSpaceDE w:val="0"/>
              <w:autoSpaceDN w:val="0"/>
              <w:adjustRightInd w:val="0"/>
              <w:spacing w:after="0" w:line="240" w:lineRule="auto"/>
            </w:pPr>
          </w:p>
          <w:p w:rsidR="0024466A" w:rsidRPr="003923AD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cs="CheltenhamStd-LightCond"/>
                <w:color w:val="58595B"/>
                <w:lang w:val="es-ES" w:eastAsia="es-ES_tradnl"/>
              </w:rPr>
            </w:pPr>
            <w:r w:rsidRPr="003923AD">
              <w:t xml:space="preserve"> Identifica</w:t>
            </w:r>
            <w:r w:rsidRPr="003923AD">
              <w:rPr>
                <w:rFonts w:cs="CheltenhamStd-LightCond"/>
                <w:color w:val="58595B"/>
                <w:lang w:val="es-ES" w:eastAsia="es-ES_tradnl"/>
              </w:rPr>
              <w:t xml:space="preserve"> fenómenos sociales y</w:t>
            </w:r>
          </w:p>
          <w:p w:rsidR="0024466A" w:rsidRPr="003923AD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cs="CheltenhamStd-LightCond"/>
                <w:color w:val="58595B"/>
                <w:lang w:val="es-ES" w:eastAsia="es-ES_tradnl"/>
              </w:rPr>
            </w:pPr>
            <w:r w:rsidRPr="003923AD">
              <w:rPr>
                <w:rFonts w:cs="CheltenhamStd-LightCond"/>
                <w:color w:val="58595B"/>
                <w:lang w:val="es-ES" w:eastAsia="es-ES_tradnl"/>
              </w:rPr>
              <w:t>económicos que permitieron el paso del</w:t>
            </w:r>
          </w:p>
          <w:p w:rsidR="0024466A" w:rsidRPr="003923AD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cs="CheltenhamStd-LightCond"/>
                <w:color w:val="58595B"/>
                <w:lang w:val="es-ES" w:eastAsia="es-ES_tradnl"/>
              </w:rPr>
            </w:pPr>
            <w:r w:rsidRPr="003923AD">
              <w:rPr>
                <w:rFonts w:cs="CheltenhamStd-LightCond"/>
                <w:color w:val="58595B"/>
                <w:lang w:val="es-ES" w:eastAsia="es-ES_tradnl"/>
              </w:rPr>
              <w:t>nomadismo al sedentarismo (agricultura,</w:t>
            </w:r>
          </w:p>
          <w:p w:rsidR="0024466A" w:rsidRPr="003923AD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cs="CheltenhamStd-LightCond"/>
                <w:color w:val="58595B"/>
                <w:lang w:val="es-ES" w:eastAsia="es-ES_tradnl"/>
              </w:rPr>
            </w:pPr>
            <w:proofErr w:type="gramStart"/>
            <w:r w:rsidRPr="003923AD">
              <w:rPr>
                <w:rFonts w:cs="CheltenhamStd-LightCond"/>
                <w:color w:val="58595B"/>
                <w:lang w:val="es-ES" w:eastAsia="es-ES_tradnl"/>
              </w:rPr>
              <w:t>división</w:t>
            </w:r>
            <w:proofErr w:type="gramEnd"/>
            <w:r w:rsidRPr="003923AD">
              <w:rPr>
                <w:rFonts w:cs="CheltenhamStd-LightCond"/>
                <w:color w:val="58595B"/>
                <w:lang w:val="es-ES" w:eastAsia="es-ES_tradnl"/>
              </w:rPr>
              <w:t xml:space="preserve"> del trabajo...).</w:t>
            </w:r>
          </w:p>
          <w:p w:rsidR="0024466A" w:rsidRPr="003923AD" w:rsidRDefault="0024466A" w:rsidP="007F26D4">
            <w:pPr>
              <w:spacing w:after="0" w:line="240" w:lineRule="auto"/>
              <w:rPr>
                <w:rFonts w:cs="Calibri"/>
                <w:u w:val="single"/>
                <w:lang w:val="es-ES"/>
              </w:rPr>
            </w:pPr>
          </w:p>
        </w:tc>
        <w:tc>
          <w:tcPr>
            <w:tcW w:w="617" w:type="pct"/>
          </w:tcPr>
          <w:p w:rsidR="0024466A" w:rsidRPr="003923AD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cs="CheltenhamStd-LightCond"/>
                <w:color w:val="58595B"/>
                <w:lang w:val="es-ES" w:eastAsia="es-ES_tradnl"/>
              </w:rPr>
            </w:pPr>
          </w:p>
          <w:p w:rsidR="0024466A" w:rsidRPr="003923AD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cs="CheltenhamStd-LightCond"/>
                <w:color w:val="58595B"/>
                <w:lang w:val="es-ES" w:eastAsia="es-ES_tradnl"/>
              </w:rPr>
            </w:pPr>
            <w:r w:rsidRPr="003923AD">
              <w:rPr>
                <w:rFonts w:cs="CheltenhamStd-LightCond"/>
                <w:color w:val="58595B"/>
                <w:lang w:val="es-ES" w:eastAsia="es-ES_tradnl"/>
              </w:rPr>
              <w:t>Localiza en el entorno físico utilizando</w:t>
            </w:r>
          </w:p>
          <w:p w:rsidR="0024466A" w:rsidRPr="003923AD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cs="CheltenhamStd-LightCond"/>
                <w:color w:val="58595B"/>
                <w:lang w:val="es-ES" w:eastAsia="es-ES_tradnl"/>
              </w:rPr>
            </w:pPr>
            <w:r w:rsidRPr="003923AD">
              <w:rPr>
                <w:rFonts w:cs="CheltenhamStd-LightCond"/>
                <w:color w:val="58595B"/>
                <w:lang w:val="es-ES" w:eastAsia="es-ES_tradnl"/>
              </w:rPr>
              <w:t>referentes espaciales (izquierda, derecha,</w:t>
            </w:r>
          </w:p>
          <w:p w:rsidR="0024466A" w:rsidRPr="003923AD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cs="CheltenhamStd-LightCond"/>
                <w:color w:val="58595B"/>
                <w:lang w:val="es-ES" w:eastAsia="es-ES_tradnl"/>
              </w:rPr>
            </w:pPr>
            <w:proofErr w:type="gramStart"/>
            <w:r w:rsidRPr="003923AD">
              <w:rPr>
                <w:rFonts w:cs="CheltenhamStd-LightCond"/>
                <w:color w:val="58595B"/>
                <w:lang w:val="es-ES" w:eastAsia="es-ES_tradnl"/>
              </w:rPr>
              <w:t>puntos</w:t>
            </w:r>
            <w:proofErr w:type="gramEnd"/>
            <w:r w:rsidRPr="003923AD">
              <w:rPr>
                <w:rFonts w:cs="CheltenhamStd-LightCond"/>
                <w:color w:val="58595B"/>
                <w:lang w:val="es-ES" w:eastAsia="es-ES_tradnl"/>
              </w:rPr>
              <w:t xml:space="preserve"> cardinales).</w:t>
            </w:r>
          </w:p>
          <w:p w:rsidR="0024466A" w:rsidRPr="003923AD" w:rsidRDefault="0024466A" w:rsidP="007F26D4">
            <w:pPr>
              <w:spacing w:after="0" w:line="240" w:lineRule="auto"/>
              <w:rPr>
                <w:rFonts w:cs="Calibri"/>
                <w:u w:val="single"/>
                <w:lang w:val="es-ES"/>
              </w:rPr>
            </w:pPr>
          </w:p>
        </w:tc>
        <w:tc>
          <w:tcPr>
            <w:tcW w:w="749" w:type="pct"/>
          </w:tcPr>
          <w:p w:rsidR="0024466A" w:rsidRPr="003923AD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cs="CheltenhamStd-LightCond"/>
                <w:color w:val="58595B"/>
                <w:lang w:val="es-ES" w:eastAsia="es-ES_tradnl"/>
              </w:rPr>
            </w:pPr>
          </w:p>
          <w:p w:rsidR="0024466A" w:rsidRPr="003923AD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cs="CheltenhamStd-LightCond"/>
                <w:color w:val="58595B"/>
                <w:lang w:val="es-ES" w:eastAsia="es-ES_tradnl"/>
              </w:rPr>
            </w:pPr>
            <w:r w:rsidRPr="003923AD">
              <w:rPr>
                <w:rFonts w:cs="CheltenhamStd-LightCond"/>
                <w:color w:val="58595B"/>
                <w:lang w:val="es-ES" w:eastAsia="es-ES_tradnl"/>
              </w:rPr>
              <w:t>Identifica características sociales,</w:t>
            </w:r>
          </w:p>
          <w:p w:rsidR="0024466A" w:rsidRPr="003923AD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cs="CheltenhamStd-LightCond"/>
                <w:color w:val="58595B"/>
                <w:lang w:val="es-ES" w:eastAsia="es-ES_tradnl"/>
              </w:rPr>
            </w:pPr>
            <w:r w:rsidRPr="003923AD">
              <w:rPr>
                <w:rFonts w:cs="CheltenhamStd-LightCond"/>
                <w:color w:val="58595B"/>
                <w:lang w:val="es-ES" w:eastAsia="es-ES_tradnl"/>
              </w:rPr>
              <w:t>políticas, económicas y culturales</w:t>
            </w:r>
          </w:p>
          <w:p w:rsidR="0024466A" w:rsidRPr="003923AD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cs="CheltenhamStd-LightCond"/>
                <w:color w:val="58595B"/>
                <w:lang w:val="es-ES" w:eastAsia="es-ES_tradnl"/>
              </w:rPr>
            </w:pPr>
            <w:r w:rsidRPr="003923AD">
              <w:rPr>
                <w:rFonts w:cs="CheltenhamStd-LightCond"/>
                <w:color w:val="58595B"/>
                <w:lang w:val="es-ES" w:eastAsia="es-ES_tradnl"/>
              </w:rPr>
              <w:t>de las primeras organizaciones humanas</w:t>
            </w:r>
          </w:p>
          <w:p w:rsidR="0024466A" w:rsidRPr="003923AD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cs="CheltenhamStd-LightCond"/>
                <w:color w:val="58595B"/>
                <w:lang w:val="es-ES" w:eastAsia="es-ES_tradnl"/>
              </w:rPr>
            </w:pPr>
            <w:r w:rsidRPr="003923AD">
              <w:rPr>
                <w:rFonts w:cs="CheltenhamStd-LightCond"/>
                <w:color w:val="58595B"/>
                <w:lang w:val="es-ES" w:eastAsia="es-ES_tradnl"/>
              </w:rPr>
              <w:t>(</w:t>
            </w:r>
            <w:proofErr w:type="gramStart"/>
            <w:r w:rsidRPr="003923AD">
              <w:rPr>
                <w:rFonts w:cs="CheltenhamStd-LightCond"/>
                <w:color w:val="58595B"/>
                <w:lang w:val="es-ES" w:eastAsia="es-ES_tradnl"/>
              </w:rPr>
              <w:t>banda</w:t>
            </w:r>
            <w:proofErr w:type="gramEnd"/>
            <w:r w:rsidRPr="003923AD">
              <w:rPr>
                <w:rFonts w:cs="CheltenhamStd-LightCond"/>
                <w:color w:val="58595B"/>
                <w:lang w:val="es-ES" w:eastAsia="es-ES_tradnl"/>
              </w:rPr>
              <w:t>, clan, tribu...).</w:t>
            </w:r>
          </w:p>
          <w:p w:rsidR="0024466A" w:rsidRPr="003923AD" w:rsidRDefault="0024466A" w:rsidP="007F26D4">
            <w:pPr>
              <w:spacing w:after="0" w:line="240" w:lineRule="auto"/>
              <w:rPr>
                <w:rFonts w:cs="Calibri"/>
                <w:u w:val="single"/>
                <w:lang w:val="es-ES"/>
              </w:rPr>
            </w:pPr>
          </w:p>
        </w:tc>
        <w:tc>
          <w:tcPr>
            <w:tcW w:w="649" w:type="pct"/>
          </w:tcPr>
          <w:p w:rsidR="0024466A" w:rsidRPr="003923AD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cs="CheltenhamStd-LightCond"/>
                <w:color w:val="58595B"/>
                <w:lang w:val="es-ES" w:eastAsia="es-ES_tradnl"/>
              </w:rPr>
            </w:pPr>
          </w:p>
          <w:p w:rsidR="0024466A" w:rsidRPr="003923AD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cs="CheltenhamStd-LightCond"/>
                <w:color w:val="58595B"/>
                <w:lang w:val="es-ES" w:eastAsia="es-ES_tradnl"/>
              </w:rPr>
            </w:pPr>
            <w:r w:rsidRPr="003923AD">
              <w:rPr>
                <w:rFonts w:cs="CheltenhamStd-LightCond"/>
                <w:color w:val="58595B"/>
                <w:lang w:val="es-ES" w:eastAsia="es-ES_tradnl"/>
              </w:rPr>
              <w:t>Conoce los Derechos de los</w:t>
            </w:r>
          </w:p>
          <w:p w:rsidR="0024466A" w:rsidRPr="003923AD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cs="CheltenhamStd-LightCond"/>
                <w:color w:val="58595B"/>
                <w:lang w:val="es-ES" w:eastAsia="es-ES_tradnl"/>
              </w:rPr>
            </w:pPr>
            <w:r w:rsidRPr="003923AD">
              <w:rPr>
                <w:rFonts w:cs="CheltenhamStd-LightCond"/>
                <w:color w:val="58595B"/>
                <w:lang w:val="es-ES" w:eastAsia="es-ES_tradnl"/>
              </w:rPr>
              <w:t>Niños e identifico algunas instituciones</w:t>
            </w:r>
          </w:p>
          <w:p w:rsidR="0024466A" w:rsidRPr="003923AD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cs="CheltenhamStd-LightCond"/>
                <w:color w:val="58595B"/>
                <w:lang w:val="es-ES" w:eastAsia="es-ES_tradnl"/>
              </w:rPr>
            </w:pPr>
            <w:r w:rsidRPr="003923AD">
              <w:rPr>
                <w:rFonts w:cs="CheltenhamStd-LightCond"/>
                <w:color w:val="58595B"/>
                <w:lang w:val="es-ES" w:eastAsia="es-ES_tradnl"/>
              </w:rPr>
              <w:t>locales, nacionales e</w:t>
            </w:r>
          </w:p>
          <w:p w:rsidR="0024466A" w:rsidRPr="003923AD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cs="CheltenhamStd-LightCond"/>
                <w:color w:val="58595B"/>
                <w:lang w:val="es-ES" w:eastAsia="es-ES_tradnl"/>
              </w:rPr>
            </w:pPr>
            <w:r w:rsidRPr="003923AD">
              <w:rPr>
                <w:rFonts w:cs="CheltenhamStd-LightCond"/>
                <w:color w:val="58595B"/>
                <w:lang w:val="es-ES" w:eastAsia="es-ES_tradnl"/>
              </w:rPr>
              <w:t>internacionales que velan por su</w:t>
            </w:r>
          </w:p>
          <w:p w:rsidR="0024466A" w:rsidRPr="003923AD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cs="CheltenhamStd-LightCond"/>
                <w:color w:val="58595B"/>
                <w:lang w:val="es-ES" w:eastAsia="es-ES_tradnl"/>
              </w:rPr>
            </w:pPr>
            <w:r w:rsidRPr="003923AD">
              <w:rPr>
                <w:rFonts w:cs="CheltenhamStd-LightCond"/>
                <w:color w:val="58595B"/>
                <w:lang w:val="es-ES" w:eastAsia="es-ES_tradnl"/>
              </w:rPr>
              <w:t>cumplimiento (personería estudiantil,</w:t>
            </w:r>
          </w:p>
          <w:p w:rsidR="0024466A" w:rsidRPr="003923AD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cs="CheltenhamStd-LightCond"/>
                <w:color w:val="58595B"/>
                <w:lang w:val="es-ES" w:eastAsia="es-ES_tradnl"/>
              </w:rPr>
            </w:pPr>
            <w:proofErr w:type="gramStart"/>
            <w:r w:rsidRPr="003923AD">
              <w:rPr>
                <w:rFonts w:cs="CheltenhamStd-LightCond"/>
                <w:color w:val="58595B"/>
                <w:lang w:val="es-ES" w:eastAsia="es-ES_tradnl"/>
              </w:rPr>
              <w:t>comisaría</w:t>
            </w:r>
            <w:proofErr w:type="gramEnd"/>
            <w:r w:rsidRPr="003923AD">
              <w:rPr>
                <w:rFonts w:cs="CheltenhamStd-LightCond"/>
                <w:color w:val="58595B"/>
                <w:lang w:val="es-ES" w:eastAsia="es-ES_tradnl"/>
              </w:rPr>
              <w:t xml:space="preserve"> de familia, Unicef…).</w:t>
            </w:r>
          </w:p>
          <w:p w:rsidR="0024466A" w:rsidRPr="003923AD" w:rsidRDefault="0024466A" w:rsidP="007F26D4">
            <w:pPr>
              <w:spacing w:after="0" w:line="240" w:lineRule="auto"/>
              <w:rPr>
                <w:rFonts w:cs="Calibri"/>
                <w:u w:val="single"/>
              </w:rPr>
            </w:pPr>
          </w:p>
        </w:tc>
        <w:tc>
          <w:tcPr>
            <w:tcW w:w="599" w:type="pct"/>
          </w:tcPr>
          <w:p w:rsidR="0024466A" w:rsidRDefault="0024466A" w:rsidP="007F26D4">
            <w:pPr>
              <w:spacing w:after="0" w:line="240" w:lineRule="auto"/>
              <w:rPr>
                <w:rFonts w:cs="Calibri"/>
                <w:u w:val="single"/>
              </w:rPr>
            </w:pPr>
          </w:p>
          <w:p w:rsidR="0024466A" w:rsidRPr="00E7576B" w:rsidRDefault="0024466A" w:rsidP="007F26D4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Describe sus habilidades y destrezas en diferentes campos del conocimiento.</w:t>
            </w:r>
          </w:p>
        </w:tc>
        <w:tc>
          <w:tcPr>
            <w:tcW w:w="598" w:type="pct"/>
          </w:tcPr>
          <w:p w:rsidR="0024466A" w:rsidRDefault="0024466A" w:rsidP="007F26D4">
            <w:pPr>
              <w:spacing w:after="0" w:line="240" w:lineRule="auto"/>
              <w:rPr>
                <w:rFonts w:cs="Calibri"/>
                <w:u w:val="single"/>
              </w:rPr>
            </w:pPr>
          </w:p>
          <w:p w:rsidR="0024466A" w:rsidRPr="0020082A" w:rsidRDefault="0024466A" w:rsidP="007F26D4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Define los deberes ciudadanos que se tienen como miembro de un grupo social.</w:t>
            </w:r>
          </w:p>
        </w:tc>
      </w:tr>
      <w:tr w:rsidR="0024466A" w:rsidRPr="00F85AE4" w:rsidTr="007F26D4">
        <w:tc>
          <w:tcPr>
            <w:tcW w:w="441" w:type="pct"/>
            <w:shd w:val="clear" w:color="auto" w:fill="B8CCE4"/>
          </w:tcPr>
          <w:p w:rsidR="0024466A" w:rsidRDefault="0024466A" w:rsidP="007F26D4">
            <w:pPr>
              <w:spacing w:after="0" w:line="240" w:lineRule="auto"/>
              <w:jc w:val="center"/>
              <w:rPr>
                <w:rFonts w:cs="Calibri"/>
                <w:b/>
              </w:rPr>
            </w:pPr>
          </w:p>
          <w:p w:rsidR="0024466A" w:rsidRDefault="0024466A" w:rsidP="007F26D4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1E45A4">
              <w:rPr>
                <w:rFonts w:cs="Calibri"/>
                <w:b/>
              </w:rPr>
              <w:t>NIVEL 2</w:t>
            </w:r>
          </w:p>
          <w:p w:rsidR="0024466A" w:rsidRPr="001E45A4" w:rsidRDefault="0024466A" w:rsidP="007F26D4">
            <w:pPr>
              <w:spacing w:after="0" w:line="240" w:lineRule="auto"/>
              <w:jc w:val="center"/>
              <w:rPr>
                <w:rFonts w:cs="Calibri"/>
                <w:b/>
              </w:rPr>
            </w:pPr>
          </w:p>
        </w:tc>
        <w:tc>
          <w:tcPr>
            <w:tcW w:w="681" w:type="pct"/>
          </w:tcPr>
          <w:p w:rsidR="0024466A" w:rsidRPr="003923AD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  <w:lang w:eastAsia="es-CO"/>
              </w:rPr>
            </w:pPr>
          </w:p>
          <w:p w:rsidR="0024466A" w:rsidRPr="003923AD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cs="CheltenhamStd-LightCond"/>
                <w:color w:val="58595B"/>
                <w:lang w:val="es-ES" w:eastAsia="es-ES_tradnl"/>
              </w:rPr>
            </w:pPr>
            <w:r w:rsidRPr="003923AD">
              <w:rPr>
                <w:rFonts w:cs="CheltenhamStd-LightCond"/>
                <w:color w:val="58595B"/>
                <w:lang w:val="es-ES" w:eastAsia="es-ES_tradnl"/>
              </w:rPr>
              <w:t>Describe algunas condiciones políticas,</w:t>
            </w:r>
          </w:p>
          <w:p w:rsidR="0024466A" w:rsidRPr="003923AD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cs="CheltenhamStd-LightCond"/>
                <w:color w:val="58595B"/>
                <w:lang w:val="es-ES" w:eastAsia="es-ES_tradnl"/>
              </w:rPr>
            </w:pPr>
            <w:r w:rsidRPr="003923AD">
              <w:rPr>
                <w:rFonts w:cs="CheltenhamStd-LightCond"/>
                <w:color w:val="58595B"/>
                <w:lang w:val="es-ES" w:eastAsia="es-ES_tradnl"/>
              </w:rPr>
              <w:t>sociales, económicas y tecnológicas que</w:t>
            </w:r>
          </w:p>
          <w:p w:rsidR="0024466A" w:rsidRPr="003923AD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cs="CheltenhamStd-LightCond"/>
                <w:color w:val="58595B"/>
                <w:lang w:val="es-ES" w:eastAsia="es-ES_tradnl"/>
              </w:rPr>
            </w:pPr>
            <w:r w:rsidRPr="003923AD">
              <w:rPr>
                <w:rFonts w:cs="CheltenhamStd-LightCond"/>
                <w:color w:val="58595B"/>
                <w:lang w:val="es-ES" w:eastAsia="es-ES_tradnl"/>
              </w:rPr>
              <w:t>permitieron las exploraciones de la antigüedad</w:t>
            </w:r>
          </w:p>
          <w:p w:rsidR="0024466A" w:rsidRPr="003923AD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cs="CheltenhamStd-LightCond"/>
                <w:color w:val="58595B"/>
                <w:lang w:val="es-ES" w:eastAsia="es-ES_tradnl"/>
              </w:rPr>
            </w:pPr>
            <w:proofErr w:type="gramStart"/>
            <w:r w:rsidRPr="003923AD">
              <w:rPr>
                <w:rFonts w:cs="CheltenhamStd-LightCond"/>
                <w:color w:val="58595B"/>
                <w:lang w:val="es-ES" w:eastAsia="es-ES_tradnl"/>
              </w:rPr>
              <w:t>y</w:t>
            </w:r>
            <w:proofErr w:type="gramEnd"/>
            <w:r w:rsidRPr="003923AD">
              <w:rPr>
                <w:rFonts w:cs="CheltenhamStd-LightCond"/>
                <w:color w:val="58595B"/>
                <w:lang w:val="es-ES" w:eastAsia="es-ES_tradnl"/>
              </w:rPr>
              <w:t xml:space="preserve"> el medioevo.</w:t>
            </w:r>
          </w:p>
          <w:p w:rsidR="0024466A" w:rsidRPr="003923AD" w:rsidRDefault="0024466A" w:rsidP="007F26D4">
            <w:pPr>
              <w:pStyle w:val="Default"/>
              <w:rPr>
                <w:rFonts w:ascii="Calibri" w:hAnsi="Calibri" w:cs="Calibri"/>
                <w:sz w:val="22"/>
                <w:szCs w:val="22"/>
              </w:rPr>
            </w:pPr>
          </w:p>
          <w:p w:rsidR="0024466A" w:rsidRPr="003923AD" w:rsidRDefault="0024466A" w:rsidP="007F26D4">
            <w:pPr>
              <w:pStyle w:val="Default"/>
              <w:rPr>
                <w:rFonts w:ascii="Calibri" w:hAnsi="Calibri" w:cs="Calibri"/>
                <w:sz w:val="22"/>
                <w:szCs w:val="22"/>
              </w:rPr>
            </w:pPr>
          </w:p>
          <w:p w:rsidR="0024466A" w:rsidRPr="003923AD" w:rsidRDefault="0024466A" w:rsidP="007F26D4">
            <w:pPr>
              <w:pStyle w:val="Defaul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67" w:type="pct"/>
          </w:tcPr>
          <w:p w:rsidR="0024466A" w:rsidRPr="003923AD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cs="CheltenhamStd-LightCond"/>
                <w:color w:val="58595B"/>
                <w:lang w:val="es-ES" w:eastAsia="es-ES_tradnl"/>
              </w:rPr>
            </w:pPr>
          </w:p>
          <w:p w:rsidR="0024466A" w:rsidRPr="003923AD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cs="CheltenhamStd-LightCond"/>
                <w:color w:val="58595B"/>
                <w:lang w:val="es-ES" w:eastAsia="es-ES_tradnl"/>
              </w:rPr>
            </w:pPr>
            <w:r w:rsidRPr="003923AD">
              <w:rPr>
                <w:rFonts w:cs="CheltenhamStd-LightCond"/>
                <w:color w:val="58595B"/>
                <w:lang w:val="es-ES" w:eastAsia="es-ES_tradnl"/>
              </w:rPr>
              <w:t>Describe algunas</w:t>
            </w:r>
          </w:p>
          <w:p w:rsidR="0024466A" w:rsidRPr="003923AD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cs="CheltenhamStd-LightCond"/>
                <w:color w:val="58595B"/>
                <w:lang w:val="es-ES" w:eastAsia="es-ES_tradnl"/>
              </w:rPr>
            </w:pPr>
            <w:r w:rsidRPr="003923AD">
              <w:rPr>
                <w:rFonts w:cs="CheltenhamStd-LightCond"/>
                <w:color w:val="58595B"/>
                <w:lang w:val="es-ES" w:eastAsia="es-ES_tradnl"/>
              </w:rPr>
              <w:t>características sociales, políticas, económicas</w:t>
            </w:r>
          </w:p>
          <w:p w:rsidR="0024466A" w:rsidRPr="003923AD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cs="CheltenhamStd-LightCond"/>
                <w:color w:val="58595B"/>
                <w:lang w:val="es-ES" w:eastAsia="es-ES_tradnl"/>
              </w:rPr>
            </w:pPr>
            <w:r w:rsidRPr="003923AD">
              <w:rPr>
                <w:rFonts w:cs="CheltenhamStd-LightCond"/>
                <w:color w:val="58595B"/>
                <w:lang w:val="es-ES" w:eastAsia="es-ES_tradnl"/>
              </w:rPr>
              <w:t>y culturales de las comunidades prehispánicas</w:t>
            </w:r>
          </w:p>
          <w:p w:rsidR="0024466A" w:rsidRPr="003923AD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cs="CheltenhamStd-LightCond"/>
                <w:color w:val="58595B"/>
                <w:lang w:val="es-ES" w:eastAsia="es-ES_tradnl"/>
              </w:rPr>
            </w:pPr>
            <w:proofErr w:type="gramStart"/>
            <w:r w:rsidRPr="003923AD">
              <w:rPr>
                <w:rFonts w:cs="CheltenhamStd-LightCond"/>
                <w:color w:val="58595B"/>
                <w:lang w:val="es-ES" w:eastAsia="es-ES_tradnl"/>
              </w:rPr>
              <w:t>de</w:t>
            </w:r>
            <w:proofErr w:type="gramEnd"/>
            <w:r w:rsidRPr="003923AD">
              <w:rPr>
                <w:rFonts w:cs="CheltenhamStd-LightCond"/>
                <w:color w:val="58595B"/>
                <w:lang w:val="es-ES" w:eastAsia="es-ES_tradnl"/>
              </w:rPr>
              <w:t xml:space="preserve"> Colombia y América.</w:t>
            </w:r>
          </w:p>
          <w:p w:rsidR="0024466A" w:rsidRPr="003923AD" w:rsidRDefault="0024466A" w:rsidP="007F26D4">
            <w:pPr>
              <w:spacing w:after="0" w:line="240" w:lineRule="auto"/>
              <w:rPr>
                <w:rFonts w:cs="Calibri"/>
                <w:u w:val="single"/>
              </w:rPr>
            </w:pPr>
          </w:p>
        </w:tc>
        <w:tc>
          <w:tcPr>
            <w:tcW w:w="617" w:type="pct"/>
          </w:tcPr>
          <w:p w:rsidR="0024466A" w:rsidRPr="003923AD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cs="CheltenhamStd-LightCond"/>
                <w:color w:val="58595B"/>
                <w:lang w:val="es-ES" w:eastAsia="es-ES_tradnl"/>
              </w:rPr>
            </w:pPr>
          </w:p>
          <w:p w:rsidR="0024466A" w:rsidRPr="003923AD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cs="CheltenhamStd-LightCond"/>
                <w:color w:val="58595B"/>
                <w:lang w:val="es-ES" w:eastAsia="es-ES_tradnl"/>
              </w:rPr>
            </w:pPr>
            <w:r w:rsidRPr="003923AD">
              <w:rPr>
                <w:rFonts w:cs="CheltenhamStd-LightCond"/>
                <w:color w:val="58595B"/>
                <w:lang w:val="es-ES" w:eastAsia="es-ES_tradnl"/>
              </w:rPr>
              <w:t>Relaciona</w:t>
            </w:r>
          </w:p>
          <w:p w:rsidR="0024466A" w:rsidRPr="003923AD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cs="CheltenhamStd-LightCond"/>
                <w:color w:val="58595B"/>
                <w:lang w:val="es-ES" w:eastAsia="es-ES_tradnl"/>
              </w:rPr>
            </w:pPr>
            <w:r w:rsidRPr="003923AD">
              <w:rPr>
                <w:rFonts w:cs="CheltenhamStd-LightCond"/>
                <w:color w:val="58595B"/>
                <w:lang w:val="es-ES" w:eastAsia="es-ES_tradnl"/>
              </w:rPr>
              <w:t>características de</w:t>
            </w:r>
          </w:p>
          <w:p w:rsidR="0024466A" w:rsidRPr="003923AD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cs="CheltenhamStd-LightCond"/>
                <w:color w:val="58595B"/>
                <w:lang w:val="es-ES" w:eastAsia="es-ES_tradnl"/>
              </w:rPr>
            </w:pPr>
            <w:r w:rsidRPr="003923AD">
              <w:rPr>
                <w:rFonts w:cs="CheltenhamStd-LightCond"/>
                <w:color w:val="58595B"/>
                <w:lang w:val="es-ES" w:eastAsia="es-ES_tradnl"/>
              </w:rPr>
              <w:t>las diferentes regiones naturales del</w:t>
            </w:r>
          </w:p>
          <w:p w:rsidR="0024466A" w:rsidRPr="003923AD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cs="CheltenhamStd-LightCond"/>
                <w:color w:val="58595B"/>
                <w:lang w:val="es-ES" w:eastAsia="es-ES_tradnl"/>
              </w:rPr>
            </w:pPr>
            <w:r w:rsidRPr="003923AD">
              <w:rPr>
                <w:rFonts w:cs="CheltenhamStd-LightCond"/>
                <w:color w:val="58595B"/>
                <w:lang w:val="es-ES" w:eastAsia="es-ES_tradnl"/>
              </w:rPr>
              <w:t>mundo (desiertos, polos, selva húmeda</w:t>
            </w:r>
          </w:p>
          <w:p w:rsidR="0024466A" w:rsidRPr="003923AD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cs="CheltenhamStd-LightCond"/>
                <w:color w:val="58595B"/>
                <w:lang w:val="es-ES" w:eastAsia="es-ES_tradnl"/>
              </w:rPr>
            </w:pPr>
            <w:proofErr w:type="gramStart"/>
            <w:r w:rsidRPr="003923AD">
              <w:rPr>
                <w:rFonts w:cs="CheltenhamStd-LightCond"/>
                <w:color w:val="58595B"/>
                <w:lang w:val="es-ES" w:eastAsia="es-ES_tradnl"/>
              </w:rPr>
              <w:t>tropical</w:t>
            </w:r>
            <w:proofErr w:type="gramEnd"/>
            <w:r w:rsidRPr="003923AD">
              <w:rPr>
                <w:rFonts w:cs="CheltenhamStd-LightCond"/>
                <w:color w:val="58595B"/>
                <w:lang w:val="es-ES" w:eastAsia="es-ES_tradnl"/>
              </w:rPr>
              <w:t>, océanos…).</w:t>
            </w:r>
          </w:p>
          <w:p w:rsidR="0024466A" w:rsidRPr="003923AD" w:rsidRDefault="0024466A" w:rsidP="007F26D4">
            <w:pPr>
              <w:spacing w:after="0" w:line="240" w:lineRule="auto"/>
              <w:rPr>
                <w:rFonts w:cs="Calibri"/>
                <w:u w:val="single"/>
                <w:lang w:val="es-ES"/>
              </w:rPr>
            </w:pPr>
          </w:p>
        </w:tc>
        <w:tc>
          <w:tcPr>
            <w:tcW w:w="749" w:type="pct"/>
          </w:tcPr>
          <w:p w:rsidR="0024466A" w:rsidRPr="003923AD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cs="CheltenhamStd-LightCond"/>
                <w:color w:val="58595B"/>
                <w:lang w:val="es-ES" w:eastAsia="es-ES_tradnl"/>
              </w:rPr>
            </w:pPr>
          </w:p>
          <w:p w:rsidR="0024466A" w:rsidRPr="003923AD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cs="CheltenhamStd-LightCond"/>
                <w:color w:val="58595B"/>
                <w:lang w:val="es-ES" w:eastAsia="es-ES_tradnl"/>
              </w:rPr>
            </w:pPr>
            <w:r w:rsidRPr="003923AD">
              <w:rPr>
                <w:rFonts w:cs="CheltenhamStd-LightCond"/>
                <w:color w:val="58595B"/>
                <w:lang w:val="es-ES" w:eastAsia="es-ES_tradnl"/>
              </w:rPr>
              <w:t>Describe algunas</w:t>
            </w:r>
          </w:p>
          <w:p w:rsidR="0024466A" w:rsidRPr="003923AD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cs="CheltenhamStd-LightCond"/>
                <w:color w:val="58595B"/>
                <w:lang w:val="es-ES" w:eastAsia="es-ES_tradnl"/>
              </w:rPr>
            </w:pPr>
            <w:r w:rsidRPr="003923AD">
              <w:rPr>
                <w:rFonts w:cs="CheltenhamStd-LightCond"/>
                <w:color w:val="58595B"/>
                <w:lang w:val="es-ES" w:eastAsia="es-ES_tradnl"/>
              </w:rPr>
              <w:t>características de las organizaciones</w:t>
            </w:r>
          </w:p>
          <w:p w:rsidR="0024466A" w:rsidRPr="003923AD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cs="CheltenhamStd-LightCond"/>
                <w:color w:val="58595B"/>
                <w:lang w:val="es-ES" w:eastAsia="es-ES_tradnl"/>
              </w:rPr>
            </w:pPr>
            <w:r w:rsidRPr="003923AD">
              <w:rPr>
                <w:rFonts w:cs="CheltenhamStd-LightCond"/>
                <w:color w:val="58595B"/>
                <w:lang w:val="es-ES" w:eastAsia="es-ES_tradnl"/>
              </w:rPr>
              <w:t>político-administrativas</w:t>
            </w:r>
          </w:p>
          <w:p w:rsidR="0024466A" w:rsidRPr="003923AD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cs="CheltenhamStd-LightCond"/>
                <w:color w:val="58595B"/>
                <w:lang w:val="es-ES" w:eastAsia="es-ES_tradnl"/>
              </w:rPr>
            </w:pPr>
            <w:r w:rsidRPr="003923AD">
              <w:rPr>
                <w:rFonts w:cs="CheltenhamStd-LightCond"/>
                <w:color w:val="58595B"/>
                <w:lang w:val="es-ES" w:eastAsia="es-ES_tradnl"/>
              </w:rPr>
              <w:t>colombianas en diferentes épocas</w:t>
            </w:r>
          </w:p>
          <w:p w:rsidR="0024466A" w:rsidRPr="003923AD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cs="CheltenhamStd-LightCond"/>
                <w:color w:val="58595B"/>
                <w:lang w:val="es-ES" w:eastAsia="es-ES_tradnl"/>
              </w:rPr>
            </w:pPr>
            <w:r w:rsidRPr="003923AD">
              <w:rPr>
                <w:rFonts w:cs="CheltenhamStd-LightCond"/>
                <w:color w:val="58595B"/>
                <w:lang w:val="es-ES" w:eastAsia="es-ES_tradnl"/>
              </w:rPr>
              <w:t>(Real Audiencia, Congreso,</w:t>
            </w:r>
          </w:p>
          <w:p w:rsidR="0024466A" w:rsidRPr="003923AD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cs="CheltenhamStd-LightCond"/>
                <w:color w:val="58595B"/>
                <w:lang w:val="es-ES" w:eastAsia="es-ES_tradnl"/>
              </w:rPr>
            </w:pPr>
            <w:r w:rsidRPr="003923AD">
              <w:rPr>
                <w:rFonts w:cs="CheltenhamStd-LightCond"/>
                <w:color w:val="58595B"/>
                <w:lang w:val="es-ES" w:eastAsia="es-ES_tradnl"/>
              </w:rPr>
              <w:t>Concejo Municipal…).</w:t>
            </w:r>
          </w:p>
          <w:p w:rsidR="0024466A" w:rsidRPr="003923AD" w:rsidRDefault="0024466A" w:rsidP="007F26D4">
            <w:pPr>
              <w:spacing w:after="0" w:line="240" w:lineRule="auto"/>
              <w:rPr>
                <w:rFonts w:cs="Calibri"/>
                <w:u w:val="single"/>
                <w:lang w:val="es-ES"/>
              </w:rPr>
            </w:pPr>
          </w:p>
        </w:tc>
        <w:tc>
          <w:tcPr>
            <w:tcW w:w="649" w:type="pct"/>
          </w:tcPr>
          <w:p w:rsidR="0024466A" w:rsidRPr="003923AD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cs="CheltenhamStd-LightCond"/>
                <w:color w:val="58595B"/>
                <w:lang w:val="es-ES" w:eastAsia="es-ES_tradnl"/>
              </w:rPr>
            </w:pPr>
          </w:p>
          <w:p w:rsidR="0024466A" w:rsidRPr="003923AD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cs="CheltenhamStd-LightCond"/>
                <w:color w:val="58595B"/>
                <w:lang w:val="es-ES" w:eastAsia="es-ES_tradnl"/>
              </w:rPr>
            </w:pPr>
            <w:r w:rsidRPr="003923AD">
              <w:rPr>
                <w:rFonts w:cs="CheltenhamStd-LightCond"/>
                <w:color w:val="58595B"/>
                <w:lang w:val="es-ES" w:eastAsia="es-ES_tradnl"/>
              </w:rPr>
              <w:t>Interpreta diferentes tipos de fuentes para obtener la información que necesito</w:t>
            </w:r>
          </w:p>
          <w:p w:rsidR="0024466A" w:rsidRPr="003923AD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cs="CheltenhamStd-LightCond"/>
                <w:color w:val="58595B"/>
                <w:lang w:val="es-ES" w:eastAsia="es-ES_tradnl"/>
              </w:rPr>
            </w:pPr>
            <w:r w:rsidRPr="003923AD">
              <w:rPr>
                <w:rFonts w:cs="CheltenhamStd-LightCond"/>
                <w:color w:val="58595B"/>
                <w:lang w:val="es-ES" w:eastAsia="es-ES_tradnl"/>
              </w:rPr>
              <w:t>(textos escolares, cuentos y relatos, entrevistas a profesores y familiares,</w:t>
            </w:r>
          </w:p>
          <w:p w:rsidR="0024466A" w:rsidRPr="003923AD" w:rsidRDefault="0024466A" w:rsidP="007F26D4">
            <w:pPr>
              <w:spacing w:after="0" w:line="240" w:lineRule="auto"/>
            </w:pPr>
            <w:proofErr w:type="gramStart"/>
            <w:r w:rsidRPr="003923AD">
              <w:rPr>
                <w:rFonts w:cs="CheltenhamStd-LightCond"/>
                <w:color w:val="58595B"/>
                <w:lang w:val="es-ES" w:eastAsia="es-ES_tradnl"/>
              </w:rPr>
              <w:t>dibujos</w:t>
            </w:r>
            <w:proofErr w:type="gramEnd"/>
            <w:r w:rsidRPr="003923AD">
              <w:rPr>
                <w:rFonts w:cs="CheltenhamStd-LightCond"/>
                <w:color w:val="58595B"/>
                <w:lang w:val="es-ES" w:eastAsia="es-ES_tradnl"/>
              </w:rPr>
              <w:t>, fotografías y recursos virtuales…).</w:t>
            </w:r>
          </w:p>
          <w:p w:rsidR="0024466A" w:rsidRPr="003923AD" w:rsidRDefault="0024466A" w:rsidP="007F26D4">
            <w:pPr>
              <w:spacing w:after="0" w:line="240" w:lineRule="auto"/>
              <w:rPr>
                <w:rFonts w:cs="Calibri"/>
                <w:u w:val="single"/>
              </w:rPr>
            </w:pPr>
          </w:p>
        </w:tc>
        <w:tc>
          <w:tcPr>
            <w:tcW w:w="599" w:type="pct"/>
          </w:tcPr>
          <w:p w:rsidR="0024466A" w:rsidRDefault="0024466A" w:rsidP="007F26D4">
            <w:pPr>
              <w:spacing w:after="0" w:line="240" w:lineRule="auto"/>
              <w:rPr>
                <w:rFonts w:cs="Calibri"/>
                <w:u w:val="single"/>
              </w:rPr>
            </w:pPr>
          </w:p>
          <w:p w:rsidR="0024466A" w:rsidRPr="0020082A" w:rsidRDefault="0024466A" w:rsidP="007F26D4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Explica e ilustra de manera creativa como puede utilizar sus habilidades para transformar su entorno.</w:t>
            </w:r>
          </w:p>
        </w:tc>
        <w:tc>
          <w:tcPr>
            <w:tcW w:w="598" w:type="pct"/>
          </w:tcPr>
          <w:p w:rsidR="0024466A" w:rsidRDefault="0024466A" w:rsidP="007F26D4">
            <w:pPr>
              <w:spacing w:after="0" w:line="240" w:lineRule="auto"/>
              <w:rPr>
                <w:rFonts w:cs="Calibri"/>
                <w:u w:val="single"/>
              </w:rPr>
            </w:pPr>
          </w:p>
          <w:p w:rsidR="0024466A" w:rsidRPr="0020082A" w:rsidRDefault="0024466A" w:rsidP="007F26D4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Explica los comportamientos ciudadanos que ayudan a fortalecer su crecimiento personal y grupal.</w:t>
            </w:r>
          </w:p>
        </w:tc>
      </w:tr>
      <w:tr w:rsidR="0024466A" w:rsidRPr="00F85AE4" w:rsidTr="007F26D4">
        <w:tc>
          <w:tcPr>
            <w:tcW w:w="441" w:type="pct"/>
            <w:shd w:val="clear" w:color="auto" w:fill="B8CCE4"/>
          </w:tcPr>
          <w:p w:rsidR="0024466A" w:rsidRDefault="0024466A" w:rsidP="007F26D4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1E45A4">
              <w:rPr>
                <w:rFonts w:cs="Calibri"/>
                <w:b/>
              </w:rPr>
              <w:t>NIVEL 3</w:t>
            </w:r>
          </w:p>
          <w:p w:rsidR="0024466A" w:rsidRPr="001E45A4" w:rsidRDefault="0024466A" w:rsidP="007F26D4">
            <w:pPr>
              <w:spacing w:after="0" w:line="240" w:lineRule="auto"/>
              <w:jc w:val="center"/>
              <w:rPr>
                <w:rFonts w:cs="Calibri"/>
                <w:b/>
              </w:rPr>
            </w:pPr>
          </w:p>
        </w:tc>
        <w:tc>
          <w:tcPr>
            <w:tcW w:w="681" w:type="pct"/>
          </w:tcPr>
          <w:p w:rsidR="0024466A" w:rsidRPr="003923AD" w:rsidRDefault="0024466A" w:rsidP="007F26D4">
            <w:pPr>
              <w:pStyle w:val="Default"/>
              <w:rPr>
                <w:rFonts w:ascii="Calibri" w:hAnsi="Calibri" w:cs="Calibri"/>
                <w:sz w:val="22"/>
                <w:szCs w:val="22"/>
              </w:rPr>
            </w:pPr>
          </w:p>
          <w:p w:rsidR="0024466A" w:rsidRPr="003923AD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cs="CheltenhamStd-LightCond"/>
                <w:color w:val="58595B"/>
                <w:lang w:val="es-ES" w:eastAsia="es-ES_tradnl"/>
              </w:rPr>
            </w:pPr>
            <w:r w:rsidRPr="003923AD">
              <w:t xml:space="preserve"> </w:t>
            </w:r>
            <w:r w:rsidRPr="003923AD">
              <w:rPr>
                <w:rFonts w:cs="CheltenhamStd-LightCond"/>
                <w:color w:val="58595B"/>
                <w:lang w:val="es-ES" w:eastAsia="es-ES_tradnl"/>
              </w:rPr>
              <w:t>Analiza la importancia de los aportes</w:t>
            </w:r>
          </w:p>
          <w:p w:rsidR="0024466A" w:rsidRPr="003923AD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cs="CheltenhamStd-LightCond"/>
                <w:color w:val="58595B"/>
                <w:lang w:val="es-ES" w:eastAsia="es-ES_tradnl"/>
              </w:rPr>
            </w:pPr>
            <w:proofErr w:type="gramStart"/>
            <w:r w:rsidRPr="003923AD">
              <w:rPr>
                <w:rFonts w:cs="CheltenhamStd-LightCond"/>
                <w:color w:val="58595B"/>
                <w:lang w:val="es-ES" w:eastAsia="es-ES_tradnl"/>
              </w:rPr>
              <w:t>de</w:t>
            </w:r>
            <w:proofErr w:type="gramEnd"/>
            <w:r w:rsidRPr="003923AD">
              <w:rPr>
                <w:rFonts w:cs="CheltenhamStd-LightCond"/>
                <w:color w:val="58595B"/>
                <w:lang w:val="es-ES" w:eastAsia="es-ES_tradnl"/>
              </w:rPr>
              <w:t xml:space="preserve"> algunos legados culturales, científicos, tecnológicos, artísticos, religiosos…</w:t>
            </w:r>
          </w:p>
          <w:p w:rsidR="0024466A" w:rsidRPr="003923AD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cs="CheltenhamStd-LightCond"/>
                <w:color w:val="58595B"/>
                <w:lang w:val="es-ES" w:eastAsia="es-ES_tradnl"/>
              </w:rPr>
            </w:pPr>
            <w:proofErr w:type="gramStart"/>
            <w:r w:rsidRPr="003923AD">
              <w:rPr>
                <w:rFonts w:cs="CheltenhamStd-LightCond"/>
                <w:color w:val="58595B"/>
                <w:lang w:val="es-ES" w:eastAsia="es-ES_tradnl"/>
              </w:rPr>
              <w:t>en</w:t>
            </w:r>
            <w:proofErr w:type="gramEnd"/>
            <w:r w:rsidRPr="003923AD">
              <w:rPr>
                <w:rFonts w:cs="CheltenhamStd-LightCond"/>
                <w:color w:val="58595B"/>
                <w:lang w:val="es-ES" w:eastAsia="es-ES_tradnl"/>
              </w:rPr>
              <w:t xml:space="preserve"> diversas épocas y entornos.</w:t>
            </w:r>
          </w:p>
          <w:p w:rsidR="0024466A" w:rsidRPr="003923AD" w:rsidRDefault="0024466A" w:rsidP="007F26D4">
            <w:pPr>
              <w:pStyle w:val="Default"/>
              <w:rPr>
                <w:rFonts w:ascii="Calibri" w:hAnsi="Calibri" w:cs="Calibri"/>
                <w:sz w:val="22"/>
                <w:szCs w:val="22"/>
                <w:lang w:val="es-ES"/>
              </w:rPr>
            </w:pPr>
          </w:p>
          <w:p w:rsidR="0024466A" w:rsidRPr="003923AD" w:rsidRDefault="0024466A" w:rsidP="007F26D4">
            <w:pPr>
              <w:pStyle w:val="Default"/>
              <w:rPr>
                <w:rFonts w:ascii="Calibri" w:hAnsi="Calibri" w:cs="Calibri"/>
                <w:sz w:val="22"/>
                <w:szCs w:val="22"/>
              </w:rPr>
            </w:pPr>
          </w:p>
          <w:p w:rsidR="0024466A" w:rsidRPr="003923AD" w:rsidRDefault="0024466A" w:rsidP="007F26D4">
            <w:pPr>
              <w:pStyle w:val="Default"/>
              <w:rPr>
                <w:rFonts w:ascii="Calibri" w:hAnsi="Calibri" w:cs="Calibri"/>
                <w:sz w:val="22"/>
                <w:szCs w:val="22"/>
              </w:rPr>
            </w:pPr>
          </w:p>
          <w:p w:rsidR="0024466A" w:rsidRPr="003923AD" w:rsidRDefault="0024466A" w:rsidP="007F26D4">
            <w:pPr>
              <w:pStyle w:val="Defaul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67" w:type="pct"/>
          </w:tcPr>
          <w:p w:rsidR="0024466A" w:rsidRPr="003923AD" w:rsidRDefault="0024466A" w:rsidP="007F26D4">
            <w:pPr>
              <w:autoSpaceDE w:val="0"/>
              <w:autoSpaceDN w:val="0"/>
              <w:adjustRightInd w:val="0"/>
              <w:spacing w:after="0" w:line="240" w:lineRule="auto"/>
            </w:pPr>
          </w:p>
          <w:p w:rsidR="0024466A" w:rsidRPr="003923AD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cs="CheltenhamStd-LightCond"/>
                <w:color w:val="58595B"/>
                <w:lang w:val="es-ES" w:eastAsia="es-ES_tradnl"/>
              </w:rPr>
            </w:pPr>
            <w:r w:rsidRPr="003923AD">
              <w:rPr>
                <w:rFonts w:cs="CheltenhamStd-LightCond"/>
                <w:color w:val="58595B"/>
                <w:lang w:val="es-ES" w:eastAsia="es-ES_tradnl"/>
              </w:rPr>
              <w:t>Determina los propósitos de las organizaciones</w:t>
            </w:r>
          </w:p>
          <w:p w:rsidR="0024466A" w:rsidRPr="003923AD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cs="CheltenhamStd-LightCond"/>
                <w:color w:val="58595B"/>
                <w:lang w:val="es-ES" w:eastAsia="es-ES_tradnl"/>
              </w:rPr>
            </w:pPr>
            <w:r w:rsidRPr="003923AD">
              <w:rPr>
                <w:rFonts w:cs="CheltenhamStd-LightCond"/>
                <w:color w:val="58595B"/>
                <w:lang w:val="es-ES" w:eastAsia="es-ES_tradnl"/>
              </w:rPr>
              <w:t>coloniales españolas y describo</w:t>
            </w:r>
          </w:p>
          <w:p w:rsidR="0024466A" w:rsidRPr="003923AD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cs="CheltenhamStd-LightCond"/>
                <w:color w:val="58595B"/>
                <w:lang w:val="es-ES" w:eastAsia="es-ES_tradnl"/>
              </w:rPr>
            </w:pPr>
            <w:proofErr w:type="gramStart"/>
            <w:r w:rsidRPr="003923AD">
              <w:rPr>
                <w:rFonts w:cs="CheltenhamStd-LightCond"/>
                <w:color w:val="58595B"/>
                <w:lang w:val="es-ES" w:eastAsia="es-ES_tradnl"/>
              </w:rPr>
              <w:t>aspectos</w:t>
            </w:r>
            <w:proofErr w:type="gramEnd"/>
            <w:r w:rsidRPr="003923AD">
              <w:rPr>
                <w:rFonts w:cs="CheltenhamStd-LightCond"/>
                <w:color w:val="58595B"/>
                <w:lang w:val="es-ES" w:eastAsia="es-ES_tradnl"/>
              </w:rPr>
              <w:t xml:space="preserve"> básicos de su funcionamiento.</w:t>
            </w:r>
          </w:p>
          <w:p w:rsidR="0024466A" w:rsidRPr="003923AD" w:rsidRDefault="0024466A" w:rsidP="007F26D4">
            <w:pPr>
              <w:spacing w:after="0" w:line="240" w:lineRule="auto"/>
              <w:rPr>
                <w:rFonts w:cs="Calibri"/>
                <w:u w:val="single"/>
                <w:lang w:val="es-ES"/>
              </w:rPr>
            </w:pPr>
          </w:p>
        </w:tc>
        <w:tc>
          <w:tcPr>
            <w:tcW w:w="617" w:type="pct"/>
          </w:tcPr>
          <w:p w:rsidR="0024466A" w:rsidRPr="003923AD" w:rsidRDefault="0024466A" w:rsidP="007F26D4">
            <w:pPr>
              <w:autoSpaceDE w:val="0"/>
              <w:autoSpaceDN w:val="0"/>
              <w:adjustRightInd w:val="0"/>
              <w:spacing w:after="0" w:line="240" w:lineRule="auto"/>
            </w:pPr>
          </w:p>
          <w:p w:rsidR="0024466A" w:rsidRPr="003923AD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cs="CheltenhamStd-LightCond"/>
                <w:color w:val="58595B"/>
                <w:lang w:val="es-ES" w:eastAsia="es-ES_tradnl"/>
              </w:rPr>
            </w:pPr>
            <w:r w:rsidRPr="003923AD">
              <w:rPr>
                <w:rFonts w:cs="CheltenhamStd-LightCond"/>
                <w:color w:val="58595B"/>
                <w:lang w:val="es-ES" w:eastAsia="es-ES_tradnl"/>
              </w:rPr>
              <w:t>Describe los diferentes usos que se</w:t>
            </w:r>
          </w:p>
          <w:p w:rsidR="0024466A" w:rsidRPr="003923AD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cs="CheltenhamStd-LightCond"/>
                <w:color w:val="58595B"/>
                <w:lang w:val="es-ES" w:eastAsia="es-ES_tradnl"/>
              </w:rPr>
            </w:pPr>
            <w:r w:rsidRPr="003923AD">
              <w:rPr>
                <w:rFonts w:cs="CheltenhamStd-LightCond"/>
                <w:color w:val="58595B"/>
                <w:lang w:val="es-ES" w:eastAsia="es-ES_tradnl"/>
              </w:rPr>
              <w:t>le dan a la tierra y a los recursos naturales</w:t>
            </w:r>
          </w:p>
          <w:p w:rsidR="0024466A" w:rsidRPr="003923AD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cs="CheltenhamStd-LightCond"/>
                <w:color w:val="58595B"/>
                <w:lang w:val="es-ES" w:eastAsia="es-ES_tradnl"/>
              </w:rPr>
            </w:pPr>
            <w:r w:rsidRPr="003923AD">
              <w:rPr>
                <w:rFonts w:cs="CheltenhamStd-LightCond"/>
                <w:color w:val="58595B"/>
                <w:lang w:val="es-ES" w:eastAsia="es-ES_tradnl"/>
              </w:rPr>
              <w:t>en mi entorno y en otros (parques</w:t>
            </w:r>
          </w:p>
          <w:p w:rsidR="0024466A" w:rsidRPr="003923AD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cs="CheltenhamStd-LightCond"/>
                <w:color w:val="58595B"/>
                <w:lang w:val="es-ES" w:eastAsia="es-ES_tradnl"/>
              </w:rPr>
            </w:pPr>
            <w:r w:rsidRPr="003923AD">
              <w:rPr>
                <w:rFonts w:cs="CheltenhamStd-LightCond"/>
                <w:color w:val="58595B"/>
                <w:lang w:val="es-ES" w:eastAsia="es-ES_tradnl"/>
              </w:rPr>
              <w:t>naturales, ecoturismo, ganadería,</w:t>
            </w:r>
          </w:p>
          <w:p w:rsidR="0024466A" w:rsidRPr="003923AD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cs="CheltenhamStd-LightCond"/>
                <w:color w:val="58595B"/>
                <w:lang w:val="es-ES" w:eastAsia="es-ES_tradnl"/>
              </w:rPr>
            </w:pPr>
            <w:proofErr w:type="gramStart"/>
            <w:r w:rsidRPr="003923AD">
              <w:rPr>
                <w:rFonts w:cs="CheltenhamStd-LightCond"/>
                <w:color w:val="58595B"/>
                <w:lang w:val="es-ES" w:eastAsia="es-ES_tradnl"/>
              </w:rPr>
              <w:t>agricultura</w:t>
            </w:r>
            <w:proofErr w:type="gramEnd"/>
            <w:r w:rsidRPr="003923AD">
              <w:rPr>
                <w:rFonts w:cs="CheltenhamStd-LightCond"/>
                <w:color w:val="58595B"/>
                <w:lang w:val="es-ES" w:eastAsia="es-ES_tradnl"/>
              </w:rPr>
              <w:t>…).</w:t>
            </w:r>
          </w:p>
          <w:p w:rsidR="0024466A" w:rsidRPr="003923AD" w:rsidRDefault="0024466A" w:rsidP="007F26D4">
            <w:pPr>
              <w:spacing w:after="0" w:line="240" w:lineRule="auto"/>
              <w:rPr>
                <w:rFonts w:cs="Calibri"/>
                <w:u w:val="single"/>
              </w:rPr>
            </w:pPr>
          </w:p>
        </w:tc>
        <w:tc>
          <w:tcPr>
            <w:tcW w:w="749" w:type="pct"/>
          </w:tcPr>
          <w:p w:rsidR="0024466A" w:rsidRPr="003923AD" w:rsidRDefault="0024466A" w:rsidP="007F26D4">
            <w:pPr>
              <w:autoSpaceDE w:val="0"/>
              <w:autoSpaceDN w:val="0"/>
              <w:adjustRightInd w:val="0"/>
              <w:spacing w:after="0" w:line="240" w:lineRule="auto"/>
            </w:pPr>
          </w:p>
          <w:p w:rsidR="0024466A" w:rsidRPr="003923AD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cs="CheltenhamStd-LightCond"/>
                <w:color w:val="58595B"/>
                <w:lang w:val="es-ES" w:eastAsia="es-ES_tradnl"/>
              </w:rPr>
            </w:pPr>
            <w:r w:rsidRPr="003923AD">
              <w:rPr>
                <w:rFonts w:cs="CheltenhamStd-LightCond"/>
                <w:color w:val="58595B"/>
                <w:lang w:val="es-ES" w:eastAsia="es-ES_tradnl"/>
              </w:rPr>
              <w:t>Determina características del sistema</w:t>
            </w:r>
          </w:p>
          <w:p w:rsidR="0024466A" w:rsidRPr="003923AD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cs="CheltenhamStd-LightCond"/>
                <w:color w:val="58595B"/>
                <w:lang w:val="es-ES" w:eastAsia="es-ES_tradnl"/>
              </w:rPr>
            </w:pPr>
            <w:r w:rsidRPr="003923AD">
              <w:rPr>
                <w:rFonts w:cs="CheltenhamStd-LightCond"/>
                <w:color w:val="58595B"/>
                <w:lang w:val="es-ES" w:eastAsia="es-ES_tradnl"/>
              </w:rPr>
              <w:t>político-administrativo de</w:t>
            </w:r>
          </w:p>
          <w:p w:rsidR="0024466A" w:rsidRPr="003923AD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cs="CheltenhamStd-LightCond"/>
                <w:color w:val="58595B"/>
                <w:lang w:val="es-ES" w:eastAsia="es-ES_tradnl"/>
              </w:rPr>
            </w:pPr>
            <w:r w:rsidRPr="003923AD">
              <w:rPr>
                <w:rFonts w:cs="CheltenhamStd-LightCond"/>
                <w:color w:val="58595B"/>
                <w:lang w:val="es-ES" w:eastAsia="es-ES_tradnl"/>
              </w:rPr>
              <w:t>Colombia –ramas del poder público–</w:t>
            </w:r>
          </w:p>
          <w:p w:rsidR="0024466A" w:rsidRPr="003923AD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cs="CheltenhamStd-LightCond"/>
                <w:color w:val="58595B"/>
                <w:lang w:val="es-ES" w:eastAsia="es-ES_tradnl"/>
              </w:rPr>
            </w:pPr>
            <w:proofErr w:type="gramStart"/>
            <w:r w:rsidRPr="003923AD">
              <w:rPr>
                <w:rFonts w:cs="CheltenhamStd-LightCond"/>
                <w:color w:val="58595B"/>
                <w:lang w:val="es-ES" w:eastAsia="es-ES_tradnl"/>
              </w:rPr>
              <w:t>en</w:t>
            </w:r>
            <w:proofErr w:type="gramEnd"/>
            <w:r w:rsidRPr="003923AD">
              <w:rPr>
                <w:rFonts w:cs="CheltenhamStd-LightCond"/>
                <w:color w:val="58595B"/>
                <w:lang w:val="es-ES" w:eastAsia="es-ES_tradnl"/>
              </w:rPr>
              <w:t xml:space="preserve"> las diferentes épocas.</w:t>
            </w:r>
          </w:p>
          <w:p w:rsidR="0024466A" w:rsidRPr="003923AD" w:rsidRDefault="0024466A" w:rsidP="007F26D4">
            <w:pPr>
              <w:spacing w:after="0" w:line="240" w:lineRule="auto"/>
              <w:rPr>
                <w:rFonts w:cs="Calibri"/>
                <w:u w:val="single"/>
              </w:rPr>
            </w:pPr>
          </w:p>
        </w:tc>
        <w:tc>
          <w:tcPr>
            <w:tcW w:w="649" w:type="pct"/>
          </w:tcPr>
          <w:p w:rsidR="0024466A" w:rsidRPr="003923AD" w:rsidRDefault="0024466A" w:rsidP="007F26D4">
            <w:pPr>
              <w:autoSpaceDE w:val="0"/>
              <w:autoSpaceDN w:val="0"/>
              <w:adjustRightInd w:val="0"/>
              <w:spacing w:after="0" w:line="240" w:lineRule="auto"/>
            </w:pPr>
          </w:p>
          <w:p w:rsidR="0024466A" w:rsidRPr="003923AD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cs="CheltenhamStd-LightCond"/>
                <w:color w:val="58595B"/>
                <w:lang w:val="es-ES" w:eastAsia="es-ES_tradnl"/>
              </w:rPr>
            </w:pPr>
            <w:r w:rsidRPr="003923AD">
              <w:rPr>
                <w:rFonts w:cs="CheltenhamStd-LightCond"/>
                <w:color w:val="58595B"/>
                <w:lang w:val="es-ES" w:eastAsia="es-ES_tradnl"/>
              </w:rPr>
              <w:t>Organiza la información obtenida utilizando cuadros, gráficas… y la archivo</w:t>
            </w:r>
          </w:p>
          <w:p w:rsidR="0024466A" w:rsidRPr="003923AD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cs="CheltenhamStd-LightCond"/>
                <w:color w:val="58595B"/>
                <w:lang w:val="es-ES" w:eastAsia="es-ES_tradnl"/>
              </w:rPr>
            </w:pPr>
            <w:proofErr w:type="gramStart"/>
            <w:r w:rsidRPr="003923AD">
              <w:rPr>
                <w:rFonts w:cs="CheltenhamStd-LightCond"/>
                <w:color w:val="58595B"/>
                <w:lang w:val="es-ES" w:eastAsia="es-ES_tradnl"/>
              </w:rPr>
              <w:t>en</w:t>
            </w:r>
            <w:proofErr w:type="gramEnd"/>
            <w:r w:rsidRPr="003923AD">
              <w:rPr>
                <w:rFonts w:cs="CheltenhamStd-LightCond"/>
                <w:color w:val="58595B"/>
                <w:lang w:val="es-ES" w:eastAsia="es-ES_tradnl"/>
              </w:rPr>
              <w:t xml:space="preserve"> orden.</w:t>
            </w:r>
          </w:p>
          <w:p w:rsidR="0024466A" w:rsidRPr="003923AD" w:rsidRDefault="0024466A" w:rsidP="007F26D4">
            <w:pPr>
              <w:spacing w:after="0" w:line="240" w:lineRule="auto"/>
              <w:rPr>
                <w:rFonts w:cs="Calibri"/>
                <w:u w:val="single"/>
              </w:rPr>
            </w:pPr>
          </w:p>
        </w:tc>
        <w:tc>
          <w:tcPr>
            <w:tcW w:w="599" w:type="pct"/>
          </w:tcPr>
          <w:p w:rsidR="0024466A" w:rsidRDefault="0024466A" w:rsidP="007F26D4">
            <w:pPr>
              <w:spacing w:after="0" w:line="240" w:lineRule="auto"/>
              <w:rPr>
                <w:rFonts w:cs="Calibri"/>
                <w:u w:val="single"/>
              </w:rPr>
            </w:pPr>
          </w:p>
          <w:p w:rsidR="0024466A" w:rsidRPr="0020082A" w:rsidRDefault="0024466A" w:rsidP="007F26D4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Descubre nuevas alternativa para aplicar sus habilidades y conocimientos en la solución de situaciones de su medio.</w:t>
            </w:r>
          </w:p>
        </w:tc>
        <w:tc>
          <w:tcPr>
            <w:tcW w:w="598" w:type="pct"/>
          </w:tcPr>
          <w:p w:rsidR="0024466A" w:rsidRDefault="0024466A" w:rsidP="007F26D4">
            <w:pPr>
              <w:spacing w:after="0" w:line="240" w:lineRule="auto"/>
              <w:rPr>
                <w:rFonts w:cs="Calibri"/>
                <w:u w:val="single"/>
              </w:rPr>
            </w:pPr>
          </w:p>
          <w:p w:rsidR="0024466A" w:rsidRPr="0020082A" w:rsidRDefault="0024466A" w:rsidP="007F26D4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Descubre comportamientos ciudadanos que le permiten contribuir en la construcción de una cultura ciudadana.</w:t>
            </w:r>
          </w:p>
        </w:tc>
      </w:tr>
      <w:tr w:rsidR="0024466A" w:rsidRPr="00F85AE4" w:rsidTr="007F26D4">
        <w:tc>
          <w:tcPr>
            <w:tcW w:w="441" w:type="pct"/>
            <w:shd w:val="clear" w:color="auto" w:fill="B8CCE4"/>
          </w:tcPr>
          <w:p w:rsidR="0024466A" w:rsidRDefault="0024466A" w:rsidP="007F26D4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1E45A4">
              <w:rPr>
                <w:rFonts w:cs="Calibri"/>
                <w:b/>
              </w:rPr>
              <w:t>NIVEL 4</w:t>
            </w:r>
          </w:p>
          <w:p w:rsidR="0024466A" w:rsidRPr="001E45A4" w:rsidRDefault="0024466A" w:rsidP="007F26D4">
            <w:pPr>
              <w:spacing w:after="0" w:line="240" w:lineRule="auto"/>
              <w:jc w:val="center"/>
              <w:rPr>
                <w:rFonts w:cs="Calibri"/>
                <w:b/>
              </w:rPr>
            </w:pPr>
          </w:p>
        </w:tc>
        <w:tc>
          <w:tcPr>
            <w:tcW w:w="681" w:type="pct"/>
          </w:tcPr>
          <w:p w:rsidR="0024466A" w:rsidRPr="003923AD" w:rsidRDefault="0024466A" w:rsidP="007F26D4">
            <w:pPr>
              <w:pStyle w:val="Default"/>
              <w:rPr>
                <w:rFonts w:ascii="Calibri" w:hAnsi="Calibri" w:cs="Calibri"/>
                <w:sz w:val="22"/>
                <w:szCs w:val="22"/>
              </w:rPr>
            </w:pPr>
          </w:p>
          <w:p w:rsidR="0024466A" w:rsidRPr="003923AD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cs="CheltenhamStd-LightCond"/>
                <w:color w:val="58595B"/>
                <w:lang w:val="es-ES" w:eastAsia="es-ES_tradnl"/>
              </w:rPr>
            </w:pPr>
            <w:r w:rsidRPr="003923AD">
              <w:rPr>
                <w:rFonts w:cs="CheltenhamStd-LightCond"/>
                <w:color w:val="58595B"/>
                <w:lang w:val="es-ES" w:eastAsia="es-ES_tradnl"/>
              </w:rPr>
              <w:t>Explica el impacto de algunos hechos</w:t>
            </w:r>
          </w:p>
          <w:p w:rsidR="0024466A" w:rsidRPr="003923AD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cs="CheltenhamStd-LightCond"/>
                <w:color w:val="58595B"/>
                <w:lang w:val="es-ES" w:eastAsia="es-ES_tradnl"/>
              </w:rPr>
            </w:pPr>
            <w:r w:rsidRPr="003923AD">
              <w:rPr>
                <w:rFonts w:cs="CheltenhamStd-LightCond"/>
                <w:color w:val="58595B"/>
                <w:lang w:val="es-ES" w:eastAsia="es-ES_tradnl"/>
              </w:rPr>
              <w:t>históricos en la formación limítrofe</w:t>
            </w:r>
          </w:p>
          <w:p w:rsidR="0024466A" w:rsidRPr="003923AD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cs="CheltenhamStd-LightCond"/>
                <w:color w:val="58595B"/>
                <w:lang w:val="es-ES" w:eastAsia="es-ES_tradnl"/>
              </w:rPr>
            </w:pPr>
            <w:r w:rsidRPr="003923AD">
              <w:rPr>
                <w:rFonts w:cs="CheltenhamStd-LightCond"/>
                <w:color w:val="58595B"/>
                <w:lang w:val="es-ES" w:eastAsia="es-ES_tradnl"/>
              </w:rPr>
              <w:t>del territorio colombiano</w:t>
            </w:r>
          </w:p>
          <w:p w:rsidR="0024466A" w:rsidRPr="003923AD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cs="CheltenhamStd-LightCond"/>
                <w:color w:val="58595B"/>
                <w:lang w:val="es-ES" w:eastAsia="es-ES_tradnl"/>
              </w:rPr>
            </w:pPr>
            <w:r w:rsidRPr="003923AD">
              <w:rPr>
                <w:rFonts w:cs="CheltenhamStd-LightCond"/>
                <w:color w:val="58595B"/>
                <w:lang w:val="es-ES" w:eastAsia="es-ES_tradnl"/>
              </w:rPr>
              <w:t>(Virreinato de la Nueva Granada,</w:t>
            </w:r>
          </w:p>
          <w:p w:rsidR="0024466A" w:rsidRPr="003923AD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cs="CheltenhamStd-LightCond"/>
                <w:color w:val="58595B"/>
                <w:lang w:val="es-ES" w:eastAsia="es-ES_tradnl"/>
              </w:rPr>
            </w:pPr>
            <w:r w:rsidRPr="003923AD">
              <w:rPr>
                <w:rFonts w:cs="CheltenhamStd-LightCond"/>
                <w:color w:val="58595B"/>
                <w:lang w:val="es-ES" w:eastAsia="es-ES_tradnl"/>
              </w:rPr>
              <w:t>Gran Colombia, separación de Panamá…).</w:t>
            </w:r>
          </w:p>
          <w:p w:rsidR="0024466A" w:rsidRPr="003923AD" w:rsidRDefault="0024466A" w:rsidP="007F26D4">
            <w:pPr>
              <w:pStyle w:val="Default"/>
              <w:rPr>
                <w:rFonts w:ascii="Calibri" w:hAnsi="Calibri" w:cs="Calibri"/>
                <w:sz w:val="22"/>
                <w:szCs w:val="22"/>
                <w:lang w:val="es-ES"/>
              </w:rPr>
            </w:pPr>
          </w:p>
          <w:p w:rsidR="0024466A" w:rsidRPr="003923AD" w:rsidRDefault="0024466A" w:rsidP="007F26D4">
            <w:pPr>
              <w:pStyle w:val="Default"/>
              <w:rPr>
                <w:rFonts w:ascii="Calibri" w:hAnsi="Calibri" w:cs="Calibri"/>
                <w:sz w:val="22"/>
                <w:szCs w:val="22"/>
              </w:rPr>
            </w:pPr>
          </w:p>
          <w:p w:rsidR="0024466A" w:rsidRPr="003923AD" w:rsidRDefault="0024466A" w:rsidP="007F26D4">
            <w:pPr>
              <w:pStyle w:val="Default"/>
              <w:rPr>
                <w:rFonts w:ascii="Calibri" w:hAnsi="Calibri" w:cs="Calibri"/>
                <w:sz w:val="22"/>
                <w:szCs w:val="22"/>
              </w:rPr>
            </w:pPr>
          </w:p>
          <w:p w:rsidR="0024466A" w:rsidRPr="003923AD" w:rsidRDefault="0024466A" w:rsidP="007F26D4">
            <w:pPr>
              <w:pStyle w:val="Defaul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67" w:type="pct"/>
          </w:tcPr>
          <w:p w:rsidR="0024466A" w:rsidRPr="003923AD" w:rsidRDefault="0024466A" w:rsidP="007F26D4">
            <w:pPr>
              <w:autoSpaceDE w:val="0"/>
              <w:autoSpaceDN w:val="0"/>
              <w:adjustRightInd w:val="0"/>
              <w:spacing w:after="0" w:line="240" w:lineRule="auto"/>
            </w:pPr>
          </w:p>
          <w:p w:rsidR="0024466A" w:rsidRPr="003923AD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cs="CheltenhamStd-LightCond"/>
                <w:color w:val="58595B"/>
                <w:lang w:val="es-ES" w:eastAsia="es-ES_tradnl"/>
              </w:rPr>
            </w:pPr>
            <w:r w:rsidRPr="003923AD">
              <w:rPr>
                <w:rFonts w:cs="CheltenhamStd-LightCond"/>
                <w:color w:val="58595B"/>
                <w:lang w:val="es-ES" w:eastAsia="es-ES_tradnl"/>
              </w:rPr>
              <w:t>Compara mis rasgos individuales y culturales</w:t>
            </w:r>
          </w:p>
          <w:p w:rsidR="0024466A" w:rsidRPr="003923AD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cs="CheltenhamStd-LightCond"/>
                <w:color w:val="58595B"/>
                <w:lang w:val="es-ES" w:eastAsia="es-ES_tradnl"/>
              </w:rPr>
            </w:pPr>
            <w:r w:rsidRPr="003923AD">
              <w:rPr>
                <w:rFonts w:cs="CheltenhamStd-LightCond"/>
                <w:color w:val="58595B"/>
                <w:lang w:val="es-ES" w:eastAsia="es-ES_tradnl"/>
              </w:rPr>
              <w:t>y los de otras personas (género,</w:t>
            </w:r>
          </w:p>
          <w:p w:rsidR="0024466A" w:rsidRPr="003923AD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cs="CheltenhamStd-LightCond"/>
                <w:color w:val="58595B"/>
                <w:lang w:val="es-ES" w:eastAsia="es-ES_tradnl"/>
              </w:rPr>
            </w:pPr>
            <w:proofErr w:type="gramStart"/>
            <w:r w:rsidRPr="003923AD">
              <w:rPr>
                <w:rFonts w:cs="CheltenhamStd-LightCond"/>
                <w:color w:val="58595B"/>
                <w:lang w:val="es-ES" w:eastAsia="es-ES_tradnl"/>
              </w:rPr>
              <w:t>etnia</w:t>
            </w:r>
            <w:proofErr w:type="gramEnd"/>
            <w:r w:rsidRPr="003923AD">
              <w:rPr>
                <w:rFonts w:cs="CheltenhamStd-LightCond"/>
                <w:color w:val="58595B"/>
                <w:lang w:val="es-ES" w:eastAsia="es-ES_tradnl"/>
              </w:rPr>
              <w:t>…).</w:t>
            </w:r>
          </w:p>
          <w:p w:rsidR="0024466A" w:rsidRPr="003923AD" w:rsidRDefault="0024466A" w:rsidP="007F26D4">
            <w:pPr>
              <w:spacing w:after="0" w:line="240" w:lineRule="auto"/>
              <w:rPr>
                <w:rFonts w:cs="Calibri"/>
                <w:u w:val="single"/>
              </w:rPr>
            </w:pPr>
          </w:p>
        </w:tc>
        <w:tc>
          <w:tcPr>
            <w:tcW w:w="617" w:type="pct"/>
          </w:tcPr>
          <w:p w:rsidR="0024466A" w:rsidRPr="003923AD" w:rsidRDefault="0024466A" w:rsidP="007F26D4">
            <w:pPr>
              <w:autoSpaceDE w:val="0"/>
              <w:autoSpaceDN w:val="0"/>
              <w:adjustRightInd w:val="0"/>
              <w:spacing w:after="0" w:line="240" w:lineRule="auto"/>
            </w:pPr>
          </w:p>
          <w:p w:rsidR="0024466A" w:rsidRPr="003923AD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cs="CheltenhamStd-LightCond"/>
                <w:color w:val="58595B"/>
                <w:lang w:val="es-ES" w:eastAsia="es-ES_tradnl"/>
              </w:rPr>
            </w:pPr>
            <w:r w:rsidRPr="003923AD">
              <w:rPr>
                <w:rFonts w:cs="CheltenhamStd-LightCond"/>
                <w:color w:val="58595B"/>
                <w:lang w:val="es-ES" w:eastAsia="es-ES_tradnl"/>
              </w:rPr>
              <w:t>Analiza diferentes actividades</w:t>
            </w:r>
          </w:p>
          <w:p w:rsidR="0024466A" w:rsidRPr="003923AD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cs="CheltenhamStd-LightCond"/>
                <w:color w:val="58595B"/>
                <w:lang w:val="es-ES" w:eastAsia="es-ES_tradnl"/>
              </w:rPr>
            </w:pPr>
            <w:r w:rsidRPr="003923AD">
              <w:rPr>
                <w:rFonts w:cs="CheltenhamStd-LightCond"/>
                <w:color w:val="58595B"/>
                <w:lang w:val="es-ES" w:eastAsia="es-ES_tradnl"/>
              </w:rPr>
              <w:t>económicas (producción, distribución,</w:t>
            </w:r>
          </w:p>
          <w:p w:rsidR="0024466A" w:rsidRPr="003923AD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cs="CheltenhamStd-LightCond"/>
                <w:color w:val="58595B"/>
                <w:lang w:val="es-ES" w:eastAsia="es-ES_tradnl"/>
              </w:rPr>
            </w:pPr>
            <w:r w:rsidRPr="003923AD">
              <w:rPr>
                <w:rFonts w:cs="CheltenhamStd-LightCond"/>
                <w:color w:val="58595B"/>
                <w:lang w:val="es-ES" w:eastAsia="es-ES_tradnl"/>
              </w:rPr>
              <w:t>consumo…) en diferentes sectores</w:t>
            </w:r>
          </w:p>
          <w:p w:rsidR="0024466A" w:rsidRPr="003923AD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cs="CheltenhamStd-LightCond"/>
                <w:color w:val="58595B"/>
                <w:lang w:val="es-ES" w:eastAsia="es-ES_tradnl"/>
              </w:rPr>
            </w:pPr>
            <w:r w:rsidRPr="003923AD">
              <w:rPr>
                <w:rFonts w:cs="CheltenhamStd-LightCond"/>
                <w:color w:val="58595B"/>
                <w:lang w:val="es-ES" w:eastAsia="es-ES_tradnl"/>
              </w:rPr>
              <w:t>económicos (agrícola, ganadero,</w:t>
            </w:r>
          </w:p>
          <w:p w:rsidR="0024466A" w:rsidRPr="003923AD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cs="CheltenhamStd-LightCond"/>
                <w:color w:val="58595B"/>
                <w:lang w:val="es-ES" w:eastAsia="es-ES_tradnl"/>
              </w:rPr>
            </w:pPr>
            <w:r w:rsidRPr="003923AD">
              <w:rPr>
                <w:rFonts w:cs="CheltenhamStd-LightCond"/>
                <w:color w:val="58595B"/>
                <w:lang w:val="es-ES" w:eastAsia="es-ES_tradnl"/>
              </w:rPr>
              <w:t>minero, industrial...) y reconozco su</w:t>
            </w:r>
          </w:p>
          <w:p w:rsidR="0024466A" w:rsidRPr="003923AD" w:rsidRDefault="0024466A" w:rsidP="007F26D4">
            <w:pPr>
              <w:spacing w:after="0" w:line="240" w:lineRule="auto"/>
            </w:pPr>
            <w:r w:rsidRPr="003923AD">
              <w:rPr>
                <w:rFonts w:cs="CheltenhamStd-LightCond"/>
                <w:color w:val="58595B"/>
                <w:lang w:val="es-ES" w:eastAsia="es-ES_tradnl"/>
              </w:rPr>
              <w:t>impacto en las comunidades</w:t>
            </w:r>
          </w:p>
          <w:p w:rsidR="0024466A" w:rsidRPr="003923AD" w:rsidRDefault="0024466A" w:rsidP="007F26D4">
            <w:pPr>
              <w:spacing w:after="0" w:line="240" w:lineRule="auto"/>
              <w:rPr>
                <w:rFonts w:cs="Calibri"/>
                <w:u w:val="single"/>
              </w:rPr>
            </w:pPr>
          </w:p>
        </w:tc>
        <w:tc>
          <w:tcPr>
            <w:tcW w:w="749" w:type="pct"/>
          </w:tcPr>
          <w:p w:rsidR="0024466A" w:rsidRPr="003923AD" w:rsidRDefault="0024466A" w:rsidP="007F26D4">
            <w:pPr>
              <w:autoSpaceDE w:val="0"/>
              <w:autoSpaceDN w:val="0"/>
              <w:adjustRightInd w:val="0"/>
              <w:spacing w:after="0" w:line="240" w:lineRule="auto"/>
            </w:pPr>
          </w:p>
          <w:p w:rsidR="0024466A" w:rsidRPr="003923AD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cs="CheltenhamStd-LightCond"/>
                <w:color w:val="58595B"/>
                <w:lang w:val="es-ES" w:eastAsia="es-ES_tradnl"/>
              </w:rPr>
            </w:pPr>
            <w:r w:rsidRPr="003923AD">
              <w:rPr>
                <w:rFonts w:cs="CheltenhamStd-LightCond"/>
                <w:color w:val="58595B"/>
                <w:lang w:val="es-ES" w:eastAsia="es-ES_tradnl"/>
              </w:rPr>
              <w:t>Explica semejanzas y diferencias</w:t>
            </w:r>
          </w:p>
          <w:p w:rsidR="0024466A" w:rsidRPr="003923AD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cs="CheltenhamStd-LightCond"/>
                <w:color w:val="58595B"/>
                <w:lang w:val="es-ES" w:eastAsia="es-ES_tradnl"/>
              </w:rPr>
            </w:pPr>
            <w:r w:rsidRPr="003923AD">
              <w:rPr>
                <w:rFonts w:cs="CheltenhamStd-LightCond"/>
                <w:color w:val="58595B"/>
                <w:lang w:val="es-ES" w:eastAsia="es-ES_tradnl"/>
              </w:rPr>
              <w:t>entre organizaciones político-administrativas</w:t>
            </w:r>
          </w:p>
          <w:p w:rsidR="0024466A" w:rsidRPr="003923AD" w:rsidRDefault="0024466A" w:rsidP="007F26D4">
            <w:pPr>
              <w:spacing w:after="0" w:line="240" w:lineRule="auto"/>
              <w:rPr>
                <w:rFonts w:cs="Calibri"/>
                <w:u w:val="single"/>
                <w:lang w:val="es-ES"/>
              </w:rPr>
            </w:pPr>
          </w:p>
        </w:tc>
        <w:tc>
          <w:tcPr>
            <w:tcW w:w="649" w:type="pct"/>
          </w:tcPr>
          <w:p w:rsidR="0024466A" w:rsidRPr="003923AD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lang w:val="es-ES"/>
              </w:rPr>
            </w:pPr>
          </w:p>
          <w:p w:rsidR="0024466A" w:rsidRPr="003923AD" w:rsidRDefault="0024466A" w:rsidP="007F26D4">
            <w:pPr>
              <w:autoSpaceDE w:val="0"/>
              <w:autoSpaceDN w:val="0"/>
              <w:adjustRightInd w:val="0"/>
              <w:spacing w:after="0" w:line="240" w:lineRule="auto"/>
            </w:pPr>
            <w:r w:rsidRPr="003923AD">
              <w:rPr>
                <w:rFonts w:cs="CheltenhamStd-LightCond"/>
                <w:color w:val="58595B"/>
                <w:lang w:val="es-ES" w:eastAsia="es-ES_tradnl"/>
              </w:rPr>
              <w:t>Analiza las relaciones entre la información localizada en diferentes fuentes y propongo respuestas a las preguntas que planteo.</w:t>
            </w:r>
          </w:p>
          <w:p w:rsidR="0024466A" w:rsidRPr="003923AD" w:rsidRDefault="0024466A" w:rsidP="007F26D4">
            <w:pPr>
              <w:spacing w:after="0" w:line="240" w:lineRule="auto"/>
              <w:rPr>
                <w:rFonts w:cs="Calibri"/>
                <w:u w:val="single"/>
              </w:rPr>
            </w:pPr>
          </w:p>
        </w:tc>
        <w:tc>
          <w:tcPr>
            <w:tcW w:w="599" w:type="pct"/>
          </w:tcPr>
          <w:p w:rsidR="0024466A" w:rsidRDefault="0024466A" w:rsidP="007F26D4">
            <w:pPr>
              <w:spacing w:after="0" w:line="240" w:lineRule="auto"/>
              <w:rPr>
                <w:rFonts w:cs="Calibri"/>
                <w:u w:val="single"/>
              </w:rPr>
            </w:pPr>
          </w:p>
          <w:p w:rsidR="0024466A" w:rsidRPr="0020082A" w:rsidRDefault="0024466A" w:rsidP="007F26D4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Crea estrategias que le permiten aplicar de una manera creativa sus habilidades y conocimientos en diferentes trabajos que impliquen transformar su medio.</w:t>
            </w:r>
          </w:p>
        </w:tc>
        <w:tc>
          <w:tcPr>
            <w:tcW w:w="598" w:type="pct"/>
          </w:tcPr>
          <w:p w:rsidR="0024466A" w:rsidRDefault="0024466A" w:rsidP="007F26D4">
            <w:pPr>
              <w:spacing w:after="0" w:line="240" w:lineRule="auto"/>
              <w:rPr>
                <w:rFonts w:cs="Calibri"/>
                <w:u w:val="single"/>
              </w:rPr>
            </w:pPr>
          </w:p>
          <w:p w:rsidR="0024466A" w:rsidRPr="0020082A" w:rsidRDefault="0024466A" w:rsidP="007F26D4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Reconstruye sus comportamientos ciudadanos que le permiten interactuar con los demás y con su entorno.</w:t>
            </w:r>
          </w:p>
        </w:tc>
      </w:tr>
      <w:tr w:rsidR="0024466A" w:rsidRPr="00F85AE4" w:rsidTr="007F26D4">
        <w:tc>
          <w:tcPr>
            <w:tcW w:w="441" w:type="pct"/>
            <w:shd w:val="clear" w:color="auto" w:fill="B8CCE4"/>
          </w:tcPr>
          <w:p w:rsidR="0024466A" w:rsidRDefault="0024466A" w:rsidP="007F26D4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1E45A4">
              <w:rPr>
                <w:rFonts w:cs="Calibri"/>
                <w:b/>
              </w:rPr>
              <w:t>NIVEL 5</w:t>
            </w:r>
          </w:p>
          <w:p w:rsidR="0024466A" w:rsidRPr="001E45A4" w:rsidRDefault="0024466A" w:rsidP="007F26D4">
            <w:pPr>
              <w:spacing w:after="0" w:line="240" w:lineRule="auto"/>
              <w:jc w:val="center"/>
              <w:rPr>
                <w:rFonts w:cs="Calibri"/>
                <w:b/>
              </w:rPr>
            </w:pPr>
          </w:p>
        </w:tc>
        <w:tc>
          <w:tcPr>
            <w:tcW w:w="681" w:type="pct"/>
          </w:tcPr>
          <w:p w:rsidR="0024466A" w:rsidRPr="003923AD" w:rsidRDefault="0024466A" w:rsidP="007F26D4">
            <w:pPr>
              <w:autoSpaceDE w:val="0"/>
              <w:autoSpaceDN w:val="0"/>
              <w:adjustRightInd w:val="0"/>
              <w:spacing w:after="0" w:line="240" w:lineRule="auto"/>
            </w:pPr>
          </w:p>
          <w:p w:rsidR="0024466A" w:rsidRPr="003923AD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cs="CheltenhamStd-LightCond"/>
                <w:color w:val="58595B"/>
                <w:lang w:val="es-ES" w:eastAsia="es-ES_tradnl"/>
              </w:rPr>
            </w:pPr>
            <w:r w:rsidRPr="003923AD">
              <w:rPr>
                <w:rFonts w:cs="CheltenhamStd-LightCond"/>
                <w:color w:val="58595B"/>
                <w:lang w:val="es-ES" w:eastAsia="es-ES_tradnl"/>
              </w:rPr>
              <w:t>Formula preguntas acerca de los fenómenos políticos, económicos sociales y culturales</w:t>
            </w:r>
          </w:p>
          <w:p w:rsidR="0024466A" w:rsidRPr="003923AD" w:rsidRDefault="0024466A" w:rsidP="007F26D4">
            <w:pPr>
              <w:spacing w:after="0" w:line="240" w:lineRule="auto"/>
              <w:rPr>
                <w:rFonts w:cs="CheltenhamStd-LightCond"/>
                <w:color w:val="58595B"/>
                <w:lang w:val="es-ES" w:eastAsia="es-ES_tradnl"/>
              </w:rPr>
            </w:pPr>
            <w:proofErr w:type="gramStart"/>
            <w:r w:rsidRPr="003923AD">
              <w:rPr>
                <w:rFonts w:cs="CheltenhamStd-LightCond"/>
                <w:color w:val="58595B"/>
                <w:lang w:val="es-ES" w:eastAsia="es-ES_tradnl"/>
              </w:rPr>
              <w:t>estudiados</w:t>
            </w:r>
            <w:proofErr w:type="gramEnd"/>
            <w:r w:rsidRPr="003923AD">
              <w:rPr>
                <w:rFonts w:cs="CheltenhamStd-LightCond"/>
                <w:color w:val="58595B"/>
                <w:lang w:val="es-ES" w:eastAsia="es-ES_tradnl"/>
              </w:rPr>
              <w:t xml:space="preserve"> (Prehistoria, pueblos prehispánicos colombianos…).</w:t>
            </w:r>
          </w:p>
          <w:p w:rsidR="0024466A" w:rsidRPr="003923AD" w:rsidRDefault="0024466A" w:rsidP="007F26D4">
            <w:pPr>
              <w:pStyle w:val="Default"/>
              <w:rPr>
                <w:rFonts w:ascii="Calibri" w:hAnsi="Calibri" w:cs="Calibri"/>
                <w:sz w:val="22"/>
                <w:szCs w:val="22"/>
                <w:lang w:val="es-ES"/>
              </w:rPr>
            </w:pPr>
          </w:p>
          <w:p w:rsidR="0024466A" w:rsidRPr="003923AD" w:rsidRDefault="0024466A" w:rsidP="007F26D4">
            <w:pPr>
              <w:pStyle w:val="Default"/>
              <w:rPr>
                <w:rFonts w:ascii="Calibri" w:hAnsi="Calibri" w:cs="Calibri"/>
                <w:sz w:val="22"/>
                <w:szCs w:val="22"/>
              </w:rPr>
            </w:pPr>
          </w:p>
          <w:p w:rsidR="0024466A" w:rsidRPr="003923AD" w:rsidRDefault="0024466A" w:rsidP="007F26D4">
            <w:pPr>
              <w:pStyle w:val="Default"/>
              <w:rPr>
                <w:rFonts w:ascii="Calibri" w:hAnsi="Calibri" w:cs="Calibri"/>
                <w:sz w:val="22"/>
                <w:szCs w:val="22"/>
              </w:rPr>
            </w:pPr>
          </w:p>
          <w:p w:rsidR="0024466A" w:rsidRPr="003923AD" w:rsidRDefault="0024466A" w:rsidP="007F26D4">
            <w:pPr>
              <w:pStyle w:val="Default"/>
              <w:rPr>
                <w:rFonts w:ascii="Calibri" w:hAnsi="Calibri" w:cs="Calibri"/>
                <w:sz w:val="22"/>
                <w:szCs w:val="22"/>
              </w:rPr>
            </w:pPr>
          </w:p>
          <w:p w:rsidR="0024466A" w:rsidRPr="003923AD" w:rsidRDefault="0024466A" w:rsidP="007F26D4">
            <w:pPr>
              <w:pStyle w:val="Defaul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67" w:type="pct"/>
          </w:tcPr>
          <w:p w:rsidR="0024466A" w:rsidRPr="003923AD" w:rsidRDefault="0024466A" w:rsidP="007F26D4">
            <w:pPr>
              <w:autoSpaceDE w:val="0"/>
              <w:autoSpaceDN w:val="0"/>
              <w:adjustRightInd w:val="0"/>
              <w:spacing w:after="0" w:line="240" w:lineRule="auto"/>
            </w:pPr>
          </w:p>
          <w:p w:rsidR="0024466A" w:rsidRPr="003923AD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cs="CheltenhamStd-LightCond"/>
                <w:color w:val="58595B"/>
                <w:lang w:val="es-ES" w:eastAsia="es-ES_tradnl"/>
              </w:rPr>
            </w:pPr>
            <w:r w:rsidRPr="003923AD">
              <w:rPr>
                <w:rFonts w:cs="CheltenhamStd-LightCond"/>
                <w:color w:val="58595B"/>
                <w:lang w:val="es-ES" w:eastAsia="es-ES_tradnl"/>
              </w:rPr>
              <w:t>Fundamenta características de las primeras</w:t>
            </w:r>
          </w:p>
          <w:p w:rsidR="0024466A" w:rsidRPr="003923AD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cs="CheltenhamStd-LightCond"/>
                <w:color w:val="58595B"/>
                <w:lang w:val="es-ES" w:eastAsia="es-ES_tradnl"/>
              </w:rPr>
            </w:pPr>
            <w:r w:rsidRPr="003923AD">
              <w:rPr>
                <w:rFonts w:cs="CheltenhamStd-LightCond"/>
                <w:color w:val="58595B"/>
                <w:lang w:val="es-ES" w:eastAsia="es-ES_tradnl"/>
              </w:rPr>
              <w:t>organizaciones humanas con las de las organizaciones</w:t>
            </w:r>
          </w:p>
          <w:p w:rsidR="0024466A" w:rsidRPr="003923AD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cs="CheltenhamStd-LightCond"/>
                <w:color w:val="58595B"/>
                <w:lang w:val="es-ES" w:eastAsia="es-ES_tradnl"/>
              </w:rPr>
            </w:pPr>
            <w:proofErr w:type="gramStart"/>
            <w:r w:rsidRPr="003923AD">
              <w:rPr>
                <w:rFonts w:cs="CheltenhamStd-LightCond"/>
                <w:color w:val="58595B"/>
                <w:lang w:val="es-ES" w:eastAsia="es-ES_tradnl"/>
              </w:rPr>
              <w:t>de</w:t>
            </w:r>
            <w:proofErr w:type="gramEnd"/>
            <w:r w:rsidRPr="003923AD">
              <w:rPr>
                <w:rFonts w:cs="CheltenhamStd-LightCond"/>
                <w:color w:val="58595B"/>
                <w:lang w:val="es-ES" w:eastAsia="es-ES_tradnl"/>
              </w:rPr>
              <w:t xml:space="preserve"> mi entorno.</w:t>
            </w:r>
          </w:p>
          <w:p w:rsidR="0024466A" w:rsidRPr="003923AD" w:rsidRDefault="0024466A" w:rsidP="007F26D4">
            <w:pPr>
              <w:spacing w:after="0" w:line="240" w:lineRule="auto"/>
              <w:rPr>
                <w:rFonts w:cs="Calibri"/>
                <w:u w:val="single"/>
              </w:rPr>
            </w:pPr>
          </w:p>
        </w:tc>
        <w:tc>
          <w:tcPr>
            <w:tcW w:w="617" w:type="pct"/>
          </w:tcPr>
          <w:p w:rsidR="0024466A" w:rsidRPr="003923AD" w:rsidRDefault="0024466A" w:rsidP="007F26D4">
            <w:pPr>
              <w:autoSpaceDE w:val="0"/>
              <w:autoSpaceDN w:val="0"/>
              <w:adjustRightInd w:val="0"/>
              <w:spacing w:after="0" w:line="240" w:lineRule="auto"/>
            </w:pPr>
          </w:p>
          <w:p w:rsidR="0024466A" w:rsidRPr="003923AD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cs="CheltenhamStd-LightCond"/>
                <w:color w:val="58595B"/>
                <w:lang w:val="es-ES" w:eastAsia="es-ES_tradnl"/>
              </w:rPr>
            </w:pPr>
            <w:r w:rsidRPr="003923AD">
              <w:rPr>
                <w:rFonts w:cs="CheltenhamStd-LightCond"/>
                <w:color w:val="58595B"/>
                <w:lang w:val="es-ES" w:eastAsia="es-ES_tradnl"/>
              </w:rPr>
              <w:t>Relaciona estas características con las</w:t>
            </w:r>
          </w:p>
          <w:p w:rsidR="0024466A" w:rsidRPr="003923AD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cs="CheltenhamStd-LightCond"/>
                <w:color w:val="58595B"/>
                <w:lang w:val="es-ES" w:eastAsia="es-ES_tradnl"/>
              </w:rPr>
            </w:pPr>
            <w:r w:rsidRPr="003923AD">
              <w:rPr>
                <w:rFonts w:cs="CheltenhamStd-LightCond"/>
                <w:color w:val="58595B"/>
                <w:lang w:val="es-ES" w:eastAsia="es-ES_tradnl"/>
              </w:rPr>
              <w:t>condiciones del entorno particular de cada</w:t>
            </w:r>
          </w:p>
          <w:p w:rsidR="0024466A" w:rsidRPr="003923AD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cs="CheltenhamStd-LightCond"/>
                <w:color w:val="58595B"/>
                <w:lang w:val="es-ES" w:eastAsia="es-ES_tradnl"/>
              </w:rPr>
            </w:pPr>
            <w:proofErr w:type="gramStart"/>
            <w:r w:rsidRPr="003923AD">
              <w:rPr>
                <w:rFonts w:cs="CheltenhamStd-LightCond"/>
                <w:color w:val="58595B"/>
                <w:lang w:val="es-ES" w:eastAsia="es-ES_tradnl"/>
              </w:rPr>
              <w:t>cultura</w:t>
            </w:r>
            <w:proofErr w:type="gramEnd"/>
            <w:r w:rsidRPr="003923AD">
              <w:rPr>
                <w:rFonts w:cs="CheltenhamStd-LightCond"/>
                <w:color w:val="58595B"/>
                <w:lang w:val="es-ES" w:eastAsia="es-ES_tradnl"/>
              </w:rPr>
              <w:t>.</w:t>
            </w:r>
          </w:p>
          <w:p w:rsidR="0024466A" w:rsidRPr="003923AD" w:rsidRDefault="0024466A" w:rsidP="007F26D4">
            <w:pPr>
              <w:spacing w:after="0" w:line="240" w:lineRule="auto"/>
              <w:rPr>
                <w:rFonts w:cs="Calibri"/>
                <w:u w:val="single"/>
              </w:rPr>
            </w:pPr>
          </w:p>
        </w:tc>
        <w:tc>
          <w:tcPr>
            <w:tcW w:w="749" w:type="pct"/>
          </w:tcPr>
          <w:p w:rsidR="0024466A" w:rsidRPr="003923AD" w:rsidRDefault="0024466A" w:rsidP="007F26D4">
            <w:pPr>
              <w:autoSpaceDE w:val="0"/>
              <w:autoSpaceDN w:val="0"/>
              <w:adjustRightInd w:val="0"/>
              <w:spacing w:after="0" w:line="240" w:lineRule="auto"/>
            </w:pPr>
          </w:p>
          <w:p w:rsidR="0024466A" w:rsidRPr="003923AD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cs="CheltenhamStd-LightCond"/>
                <w:color w:val="58595B"/>
                <w:lang w:val="es-ES" w:eastAsia="es-ES_tradnl"/>
              </w:rPr>
            </w:pPr>
            <w:r w:rsidRPr="003923AD">
              <w:rPr>
                <w:rFonts w:cs="CheltenhamStd-LightCond"/>
                <w:color w:val="58595B"/>
                <w:lang w:val="es-ES" w:eastAsia="es-ES_tradnl"/>
              </w:rPr>
              <w:t>Relaciona estas características con las</w:t>
            </w:r>
          </w:p>
          <w:p w:rsidR="0024466A" w:rsidRPr="003923AD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cs="CheltenhamStd-LightCond"/>
                <w:color w:val="58595B"/>
                <w:lang w:val="es-ES" w:eastAsia="es-ES_tradnl"/>
              </w:rPr>
            </w:pPr>
            <w:r w:rsidRPr="003923AD">
              <w:rPr>
                <w:rFonts w:cs="CheltenhamStd-LightCond"/>
                <w:color w:val="58595B"/>
                <w:lang w:val="es-ES" w:eastAsia="es-ES_tradnl"/>
              </w:rPr>
              <w:t>condiciones del entorno particular de cada</w:t>
            </w:r>
          </w:p>
          <w:p w:rsidR="0024466A" w:rsidRPr="003923AD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cs="CheltenhamStd-LightCond"/>
                <w:color w:val="58595B"/>
                <w:lang w:val="es-ES" w:eastAsia="es-ES_tradnl"/>
              </w:rPr>
            </w:pPr>
            <w:proofErr w:type="gramStart"/>
            <w:r w:rsidRPr="003923AD">
              <w:rPr>
                <w:rFonts w:cs="CheltenhamStd-LightCond"/>
                <w:color w:val="58595B"/>
                <w:lang w:val="es-ES" w:eastAsia="es-ES_tradnl"/>
              </w:rPr>
              <w:t>cultura</w:t>
            </w:r>
            <w:proofErr w:type="gramEnd"/>
            <w:r w:rsidRPr="003923AD">
              <w:rPr>
                <w:rFonts w:cs="CheltenhamStd-LightCond"/>
                <w:color w:val="58595B"/>
                <w:lang w:val="es-ES" w:eastAsia="es-ES_tradnl"/>
              </w:rPr>
              <w:t>.</w:t>
            </w:r>
          </w:p>
          <w:p w:rsidR="0024466A" w:rsidRPr="003923AD" w:rsidRDefault="0024466A" w:rsidP="007F26D4">
            <w:pPr>
              <w:spacing w:after="0" w:line="240" w:lineRule="auto"/>
              <w:rPr>
                <w:rFonts w:cs="Calibri"/>
                <w:u w:val="single"/>
              </w:rPr>
            </w:pPr>
          </w:p>
        </w:tc>
        <w:tc>
          <w:tcPr>
            <w:tcW w:w="649" w:type="pct"/>
          </w:tcPr>
          <w:p w:rsidR="0024466A" w:rsidRPr="003923AD" w:rsidRDefault="0024466A" w:rsidP="007F26D4">
            <w:pPr>
              <w:autoSpaceDE w:val="0"/>
              <w:autoSpaceDN w:val="0"/>
              <w:adjustRightInd w:val="0"/>
              <w:spacing w:after="0" w:line="240" w:lineRule="auto"/>
            </w:pPr>
          </w:p>
          <w:p w:rsidR="0024466A" w:rsidRPr="003923AD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cs="CheltenhamStd-LightCond"/>
                <w:color w:val="58595B"/>
                <w:lang w:val="es-ES" w:eastAsia="es-ES_tradnl"/>
              </w:rPr>
            </w:pPr>
            <w:r w:rsidRPr="003923AD">
              <w:rPr>
                <w:rFonts w:cs="CheltenhamStd-LightCond"/>
                <w:color w:val="58595B"/>
                <w:lang w:val="es-ES" w:eastAsia="es-ES_tradnl"/>
              </w:rPr>
              <w:t>Relaciona estas características con las</w:t>
            </w:r>
          </w:p>
          <w:p w:rsidR="0024466A" w:rsidRPr="003923AD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cs="CheltenhamStd-LightCond"/>
                <w:color w:val="58595B"/>
                <w:lang w:val="es-ES" w:eastAsia="es-ES_tradnl"/>
              </w:rPr>
            </w:pPr>
            <w:r w:rsidRPr="003923AD">
              <w:rPr>
                <w:rFonts w:cs="CheltenhamStd-LightCond"/>
                <w:color w:val="58595B"/>
                <w:lang w:val="es-ES" w:eastAsia="es-ES_tradnl"/>
              </w:rPr>
              <w:t>condiciones del entorno particular de cada</w:t>
            </w:r>
          </w:p>
          <w:p w:rsidR="0024466A" w:rsidRPr="003923AD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cs="CheltenhamStd-LightCond"/>
                <w:color w:val="58595B"/>
                <w:lang w:val="es-ES" w:eastAsia="es-ES_tradnl"/>
              </w:rPr>
            </w:pPr>
            <w:proofErr w:type="gramStart"/>
            <w:r w:rsidRPr="003923AD">
              <w:rPr>
                <w:rFonts w:cs="CheltenhamStd-LightCond"/>
                <w:color w:val="58595B"/>
                <w:lang w:val="es-ES" w:eastAsia="es-ES_tradnl"/>
              </w:rPr>
              <w:t>cultura</w:t>
            </w:r>
            <w:proofErr w:type="gramEnd"/>
            <w:r w:rsidRPr="003923AD">
              <w:rPr>
                <w:rFonts w:cs="CheltenhamStd-LightCond"/>
                <w:color w:val="58595B"/>
                <w:lang w:val="es-ES" w:eastAsia="es-ES_tradnl"/>
              </w:rPr>
              <w:t>.</w:t>
            </w:r>
          </w:p>
          <w:p w:rsidR="0024466A" w:rsidRPr="003923AD" w:rsidRDefault="0024466A" w:rsidP="007F26D4">
            <w:pPr>
              <w:spacing w:after="0" w:line="240" w:lineRule="auto"/>
              <w:rPr>
                <w:rFonts w:cs="Calibri"/>
                <w:u w:val="single"/>
              </w:rPr>
            </w:pPr>
          </w:p>
        </w:tc>
        <w:tc>
          <w:tcPr>
            <w:tcW w:w="599" w:type="pct"/>
          </w:tcPr>
          <w:p w:rsidR="0024466A" w:rsidRDefault="0024466A" w:rsidP="007F26D4">
            <w:pPr>
              <w:spacing w:after="0" w:line="240" w:lineRule="auto"/>
              <w:rPr>
                <w:rFonts w:cs="Calibri"/>
                <w:u w:val="single"/>
              </w:rPr>
            </w:pPr>
          </w:p>
          <w:p w:rsidR="0024466A" w:rsidRPr="0020082A" w:rsidRDefault="0024466A" w:rsidP="007F26D4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Aprecia y cuida las transformaciones, su entorno físico y cultural.</w:t>
            </w:r>
          </w:p>
        </w:tc>
        <w:tc>
          <w:tcPr>
            <w:tcW w:w="598" w:type="pct"/>
          </w:tcPr>
          <w:p w:rsidR="0024466A" w:rsidRDefault="0024466A" w:rsidP="007F26D4">
            <w:pPr>
              <w:spacing w:after="0" w:line="240" w:lineRule="auto"/>
              <w:rPr>
                <w:rFonts w:cs="Calibri"/>
                <w:u w:val="single"/>
              </w:rPr>
            </w:pPr>
          </w:p>
          <w:p w:rsidR="0024466A" w:rsidRPr="0020082A" w:rsidRDefault="0024466A" w:rsidP="007F26D4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Valora la práctica de competencias ciudadanas que propician los valores institucionales proyectándolos al entorno inmediato.</w:t>
            </w:r>
          </w:p>
        </w:tc>
      </w:tr>
      <w:tr w:rsidR="0024466A" w:rsidRPr="00F85AE4" w:rsidTr="007F26D4">
        <w:tc>
          <w:tcPr>
            <w:tcW w:w="441" w:type="pct"/>
            <w:shd w:val="clear" w:color="auto" w:fill="B8CCE4"/>
          </w:tcPr>
          <w:p w:rsidR="0024466A" w:rsidRDefault="0024466A" w:rsidP="007F26D4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1E45A4">
              <w:rPr>
                <w:rFonts w:cs="Calibri"/>
                <w:b/>
              </w:rPr>
              <w:t>NIVEL 6</w:t>
            </w:r>
          </w:p>
          <w:p w:rsidR="0024466A" w:rsidRPr="001E45A4" w:rsidRDefault="0024466A" w:rsidP="007F26D4">
            <w:pPr>
              <w:spacing w:after="0" w:line="240" w:lineRule="auto"/>
              <w:jc w:val="center"/>
              <w:rPr>
                <w:rFonts w:cs="Calibri"/>
                <w:b/>
              </w:rPr>
            </w:pPr>
          </w:p>
        </w:tc>
        <w:tc>
          <w:tcPr>
            <w:tcW w:w="681" w:type="pct"/>
          </w:tcPr>
          <w:p w:rsidR="0024466A" w:rsidRPr="003923AD" w:rsidRDefault="0024466A" w:rsidP="007F26D4">
            <w:pPr>
              <w:pStyle w:val="Default"/>
              <w:rPr>
                <w:rFonts w:ascii="Calibri" w:hAnsi="Calibri" w:cs="Calibri"/>
                <w:sz w:val="22"/>
                <w:szCs w:val="22"/>
              </w:rPr>
            </w:pPr>
          </w:p>
          <w:p w:rsidR="0024466A" w:rsidRPr="003923AD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cs="CheltenhamStd-LightCond"/>
                <w:color w:val="58595B"/>
                <w:lang w:val="es-ES" w:eastAsia="es-ES_tradnl"/>
              </w:rPr>
            </w:pPr>
            <w:r w:rsidRPr="003923AD">
              <w:rPr>
                <w:rFonts w:cs="CheltenhamStd-LightCond"/>
                <w:color w:val="58595B"/>
                <w:lang w:val="es-ES" w:eastAsia="es-ES_tradnl"/>
              </w:rPr>
              <w:t>Precisa algunas relaciones entre exploraciones</w:t>
            </w:r>
          </w:p>
          <w:p w:rsidR="0024466A" w:rsidRPr="003923AD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cs="CheltenhamStd-LightCond"/>
                <w:color w:val="58595B"/>
                <w:lang w:val="es-ES" w:eastAsia="es-ES_tradnl"/>
              </w:rPr>
            </w:pPr>
            <w:r w:rsidRPr="003923AD">
              <w:rPr>
                <w:rFonts w:cs="CheltenhamStd-LightCond"/>
                <w:color w:val="58595B"/>
                <w:lang w:val="es-ES" w:eastAsia="es-ES_tradnl"/>
              </w:rPr>
              <w:t>de la antigüedad y el medioevo y</w:t>
            </w:r>
          </w:p>
          <w:p w:rsidR="0024466A" w:rsidRPr="003923AD" w:rsidRDefault="0024466A" w:rsidP="007F26D4">
            <w:pPr>
              <w:pStyle w:val="Default"/>
              <w:rPr>
                <w:rFonts w:ascii="Calibri" w:hAnsi="Calibri" w:cs="Calibri"/>
                <w:sz w:val="22"/>
                <w:szCs w:val="22"/>
              </w:rPr>
            </w:pPr>
            <w:r w:rsidRPr="003923AD">
              <w:rPr>
                <w:rFonts w:ascii="Calibri" w:hAnsi="Calibri" w:cs="CheltenhamStd-LightCond"/>
                <w:color w:val="58595B"/>
                <w:sz w:val="22"/>
                <w:szCs w:val="22"/>
                <w:lang w:val="es-ES" w:eastAsia="es-ES_tradnl"/>
              </w:rPr>
              <w:t>exploraciones de la actualidad</w:t>
            </w:r>
          </w:p>
          <w:p w:rsidR="0024466A" w:rsidRPr="003923AD" w:rsidRDefault="0024466A" w:rsidP="007F26D4">
            <w:pPr>
              <w:pStyle w:val="Default"/>
              <w:rPr>
                <w:rFonts w:ascii="Calibri" w:hAnsi="Calibri" w:cs="Calibri"/>
                <w:sz w:val="22"/>
                <w:szCs w:val="22"/>
              </w:rPr>
            </w:pPr>
          </w:p>
          <w:p w:rsidR="0024466A" w:rsidRPr="003923AD" w:rsidRDefault="0024466A" w:rsidP="007F26D4">
            <w:pPr>
              <w:pStyle w:val="Defaul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67" w:type="pct"/>
          </w:tcPr>
          <w:p w:rsidR="0024466A" w:rsidRPr="003923AD" w:rsidRDefault="0024466A" w:rsidP="007F26D4">
            <w:pPr>
              <w:autoSpaceDE w:val="0"/>
              <w:autoSpaceDN w:val="0"/>
              <w:adjustRightInd w:val="0"/>
              <w:spacing w:after="0" w:line="240" w:lineRule="auto"/>
            </w:pPr>
          </w:p>
          <w:p w:rsidR="0024466A" w:rsidRPr="003923AD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cs="CheltenhamStd-LightCond"/>
                <w:color w:val="58595B"/>
                <w:lang w:val="es-ES" w:eastAsia="es-ES_tradnl"/>
              </w:rPr>
            </w:pPr>
            <w:r w:rsidRPr="003923AD">
              <w:rPr>
                <w:rFonts w:cs="CheltenhamStd-LightCond"/>
                <w:color w:val="58595B"/>
                <w:lang w:val="es-ES" w:eastAsia="es-ES_tradnl"/>
              </w:rPr>
              <w:t>Opina en debates y discusiones:</w:t>
            </w:r>
          </w:p>
          <w:p w:rsidR="0024466A" w:rsidRPr="003923AD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cs="CheltenhamStd-LightCond"/>
                <w:color w:val="58595B"/>
                <w:lang w:val="es-ES" w:eastAsia="es-ES_tradnl"/>
              </w:rPr>
            </w:pPr>
            <w:r w:rsidRPr="003923AD">
              <w:rPr>
                <w:rFonts w:cs="CheltenhamStd-LightCond"/>
                <w:color w:val="58595B"/>
                <w:lang w:val="es-ES" w:eastAsia="es-ES_tradnl"/>
              </w:rPr>
              <w:t>asumo una posición, la confronto con</w:t>
            </w:r>
          </w:p>
          <w:p w:rsidR="0024466A" w:rsidRPr="003923AD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cs="CheltenhamStd-LightCond"/>
                <w:color w:val="58595B"/>
                <w:lang w:val="es-ES" w:eastAsia="es-ES_tradnl"/>
              </w:rPr>
            </w:pPr>
            <w:r w:rsidRPr="003923AD">
              <w:rPr>
                <w:rFonts w:cs="CheltenhamStd-LightCond"/>
                <w:color w:val="58595B"/>
                <w:lang w:val="es-ES" w:eastAsia="es-ES_tradnl"/>
              </w:rPr>
              <w:t>la de otros, la defiendo y soy capaz de</w:t>
            </w:r>
          </w:p>
          <w:p w:rsidR="0024466A" w:rsidRPr="003923AD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cs="CheltenhamStd-LightCond"/>
                <w:color w:val="58595B"/>
                <w:lang w:val="es-ES" w:eastAsia="es-ES_tradnl"/>
              </w:rPr>
            </w:pPr>
            <w:r w:rsidRPr="003923AD">
              <w:rPr>
                <w:rFonts w:cs="CheltenhamStd-LightCond"/>
                <w:color w:val="58595B"/>
                <w:lang w:val="es-ES" w:eastAsia="es-ES_tradnl"/>
              </w:rPr>
              <w:t>modificar mis posturas si lo considero</w:t>
            </w:r>
          </w:p>
          <w:p w:rsidR="0024466A" w:rsidRPr="003923AD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cs="CheltenhamStd-LightCond"/>
                <w:color w:val="58595B"/>
                <w:lang w:val="es-ES" w:eastAsia="es-ES_tradnl"/>
              </w:rPr>
            </w:pPr>
            <w:proofErr w:type="gramStart"/>
            <w:r w:rsidRPr="003923AD">
              <w:rPr>
                <w:rFonts w:cs="CheltenhamStd-LightCond"/>
                <w:color w:val="58595B"/>
                <w:lang w:val="es-ES" w:eastAsia="es-ES_tradnl"/>
              </w:rPr>
              <w:t>pertinente</w:t>
            </w:r>
            <w:proofErr w:type="gramEnd"/>
            <w:r w:rsidRPr="003923AD">
              <w:rPr>
                <w:rFonts w:cs="CheltenhamStd-LightCond"/>
                <w:color w:val="58595B"/>
                <w:lang w:val="es-ES" w:eastAsia="es-ES_tradnl"/>
              </w:rPr>
              <w:t>.</w:t>
            </w:r>
          </w:p>
          <w:p w:rsidR="0024466A" w:rsidRPr="003923AD" w:rsidRDefault="0024466A" w:rsidP="007F26D4">
            <w:pPr>
              <w:spacing w:after="0" w:line="240" w:lineRule="auto"/>
              <w:rPr>
                <w:rFonts w:cs="Calibri"/>
                <w:u w:val="single"/>
              </w:rPr>
            </w:pPr>
          </w:p>
        </w:tc>
        <w:tc>
          <w:tcPr>
            <w:tcW w:w="617" w:type="pct"/>
          </w:tcPr>
          <w:p w:rsidR="0024466A" w:rsidRPr="003923AD" w:rsidRDefault="0024466A" w:rsidP="007F26D4">
            <w:pPr>
              <w:autoSpaceDE w:val="0"/>
              <w:autoSpaceDN w:val="0"/>
              <w:adjustRightInd w:val="0"/>
              <w:spacing w:after="0" w:line="240" w:lineRule="auto"/>
            </w:pPr>
          </w:p>
          <w:p w:rsidR="0024466A" w:rsidRPr="003923AD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cs="CheltenhamStd-LightCond"/>
                <w:color w:val="58595B"/>
                <w:lang w:val="es-ES" w:eastAsia="es-ES_tradnl"/>
              </w:rPr>
            </w:pPr>
            <w:r w:rsidRPr="003923AD">
              <w:rPr>
                <w:rFonts w:cs="CheltenhamStd-LightCond"/>
                <w:color w:val="58595B"/>
                <w:lang w:val="es-ES" w:eastAsia="es-ES_tradnl"/>
              </w:rPr>
              <w:t>Justifica y describe algunas de las</w:t>
            </w:r>
          </w:p>
          <w:p w:rsidR="0024466A" w:rsidRPr="003923AD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cs="CheltenhamStd-LightCond"/>
                <w:color w:val="58595B"/>
                <w:lang w:val="es-ES" w:eastAsia="es-ES_tradnl"/>
              </w:rPr>
            </w:pPr>
            <w:proofErr w:type="gramStart"/>
            <w:r w:rsidRPr="003923AD">
              <w:rPr>
                <w:rFonts w:cs="CheltenhamStd-LightCond"/>
                <w:color w:val="58595B"/>
                <w:lang w:val="es-ES" w:eastAsia="es-ES_tradnl"/>
              </w:rPr>
              <w:t>características</w:t>
            </w:r>
            <w:proofErr w:type="gramEnd"/>
            <w:r w:rsidRPr="003923AD">
              <w:rPr>
                <w:rFonts w:cs="CheltenhamStd-LightCond"/>
                <w:color w:val="58595B"/>
                <w:lang w:val="es-ES" w:eastAsia="es-ES_tradnl"/>
              </w:rPr>
              <w:t xml:space="preserve"> humanas (sociales, culturales…)</w:t>
            </w:r>
          </w:p>
          <w:p w:rsidR="0024466A" w:rsidRPr="003923AD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cs="CheltenhamStd-LightCond"/>
                <w:color w:val="58595B"/>
                <w:lang w:val="es-ES" w:eastAsia="es-ES_tradnl"/>
              </w:rPr>
            </w:pPr>
            <w:r w:rsidRPr="003923AD">
              <w:rPr>
                <w:rFonts w:cs="CheltenhamStd-LightCond"/>
                <w:color w:val="58595B"/>
                <w:lang w:val="es-ES" w:eastAsia="es-ES_tradnl"/>
              </w:rPr>
              <w:t>de las diferentes regiones</w:t>
            </w:r>
          </w:p>
          <w:p w:rsidR="0024466A" w:rsidRPr="003923AD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cs="CheltenhamStd-LightCond"/>
                <w:color w:val="58595B"/>
                <w:lang w:val="es-ES" w:eastAsia="es-ES_tradnl"/>
              </w:rPr>
            </w:pPr>
            <w:proofErr w:type="gramStart"/>
            <w:r w:rsidRPr="003923AD">
              <w:rPr>
                <w:rFonts w:cs="CheltenhamStd-LightCond"/>
                <w:color w:val="58595B"/>
                <w:lang w:val="es-ES" w:eastAsia="es-ES_tradnl"/>
              </w:rPr>
              <w:t>naturales</w:t>
            </w:r>
            <w:proofErr w:type="gramEnd"/>
            <w:r w:rsidRPr="003923AD">
              <w:rPr>
                <w:rFonts w:cs="CheltenhamStd-LightCond"/>
                <w:color w:val="58595B"/>
                <w:lang w:val="es-ES" w:eastAsia="es-ES_tradnl"/>
              </w:rPr>
              <w:t xml:space="preserve"> del mundo. </w:t>
            </w:r>
          </w:p>
          <w:p w:rsidR="0024466A" w:rsidRPr="003923AD" w:rsidRDefault="0024466A" w:rsidP="007F26D4">
            <w:pPr>
              <w:spacing w:after="0" w:line="240" w:lineRule="auto"/>
              <w:rPr>
                <w:rFonts w:cs="Calibri"/>
                <w:u w:val="single"/>
              </w:rPr>
            </w:pPr>
          </w:p>
        </w:tc>
        <w:tc>
          <w:tcPr>
            <w:tcW w:w="749" w:type="pct"/>
          </w:tcPr>
          <w:p w:rsidR="0024466A" w:rsidRPr="003923AD" w:rsidRDefault="0024466A" w:rsidP="007F26D4">
            <w:pPr>
              <w:autoSpaceDE w:val="0"/>
              <w:autoSpaceDN w:val="0"/>
              <w:adjustRightInd w:val="0"/>
              <w:spacing w:after="0" w:line="240" w:lineRule="auto"/>
            </w:pPr>
          </w:p>
          <w:p w:rsidR="0024466A" w:rsidRPr="003923AD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cs="CheltenhamStd-LightCond"/>
                <w:color w:val="58595B"/>
                <w:lang w:val="es-ES" w:eastAsia="es-ES_tradnl"/>
              </w:rPr>
            </w:pPr>
            <w:r w:rsidRPr="003923AD">
              <w:rPr>
                <w:rFonts w:cs="CheltenhamStd-LightCond"/>
                <w:color w:val="58595B"/>
                <w:lang w:val="es-ES" w:eastAsia="es-ES_tradnl"/>
              </w:rPr>
              <w:t>Justifica las responsabilidades</w:t>
            </w:r>
          </w:p>
          <w:p w:rsidR="0024466A" w:rsidRPr="003923AD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cs="CheltenhamStd-LightCond"/>
                <w:color w:val="58595B"/>
                <w:lang w:val="es-ES" w:eastAsia="es-ES_tradnl"/>
              </w:rPr>
            </w:pPr>
            <w:r w:rsidRPr="003923AD">
              <w:rPr>
                <w:rFonts w:cs="CheltenhamStd-LightCond"/>
                <w:color w:val="58595B"/>
                <w:lang w:val="es-ES" w:eastAsia="es-ES_tradnl"/>
              </w:rPr>
              <w:t>que tienen las personas elegidas</w:t>
            </w:r>
          </w:p>
          <w:p w:rsidR="0024466A" w:rsidRPr="003923AD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cs="CheltenhamStd-LightCond"/>
                <w:color w:val="58595B"/>
                <w:lang w:val="es-ES" w:eastAsia="es-ES_tradnl"/>
              </w:rPr>
            </w:pPr>
            <w:r w:rsidRPr="003923AD">
              <w:rPr>
                <w:rFonts w:cs="CheltenhamStd-LightCond"/>
                <w:color w:val="58595B"/>
                <w:lang w:val="es-ES" w:eastAsia="es-ES_tradnl"/>
              </w:rPr>
              <w:t>por voto popular y algunas características</w:t>
            </w:r>
          </w:p>
          <w:p w:rsidR="0024466A" w:rsidRPr="003923AD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cs="CheltenhamStd-LightCond"/>
                <w:color w:val="58595B"/>
                <w:lang w:val="es-ES" w:eastAsia="es-ES_tradnl"/>
              </w:rPr>
            </w:pPr>
            <w:r w:rsidRPr="003923AD">
              <w:rPr>
                <w:rFonts w:cs="CheltenhamStd-LightCond"/>
                <w:color w:val="58595B"/>
                <w:lang w:val="es-ES" w:eastAsia="es-ES_tradnl"/>
              </w:rPr>
              <w:t>de sus cargos (personeros</w:t>
            </w:r>
          </w:p>
          <w:p w:rsidR="0024466A" w:rsidRPr="003923AD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cs="CheltenhamStd-LightCond"/>
                <w:color w:val="58595B"/>
                <w:lang w:val="es-ES" w:eastAsia="es-ES_tradnl"/>
              </w:rPr>
            </w:pPr>
            <w:r w:rsidRPr="003923AD">
              <w:rPr>
                <w:rFonts w:cs="CheltenhamStd-LightCond"/>
                <w:color w:val="58595B"/>
                <w:lang w:val="es-ES" w:eastAsia="es-ES_tradnl"/>
              </w:rPr>
              <w:t>estudiantiles, concejales,</w:t>
            </w:r>
          </w:p>
          <w:p w:rsidR="0024466A" w:rsidRPr="003923AD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cs="CheltenhamStd-LightCond"/>
                <w:color w:val="58595B"/>
                <w:lang w:val="es-ES" w:eastAsia="es-ES_tradnl"/>
              </w:rPr>
            </w:pPr>
            <w:proofErr w:type="gramStart"/>
            <w:r w:rsidRPr="003923AD">
              <w:rPr>
                <w:rFonts w:cs="CheltenhamStd-LightCond"/>
                <w:color w:val="58595B"/>
                <w:lang w:val="es-ES" w:eastAsia="es-ES_tradnl"/>
              </w:rPr>
              <w:t>congresistas</w:t>
            </w:r>
            <w:proofErr w:type="gramEnd"/>
            <w:r w:rsidRPr="003923AD">
              <w:rPr>
                <w:rFonts w:cs="CheltenhamStd-LightCond"/>
                <w:color w:val="58595B"/>
                <w:lang w:val="es-ES" w:eastAsia="es-ES_tradnl"/>
              </w:rPr>
              <w:t>, presidente…)</w:t>
            </w:r>
          </w:p>
          <w:p w:rsidR="0024466A" w:rsidRPr="003923AD" w:rsidRDefault="0024466A" w:rsidP="007F26D4">
            <w:pPr>
              <w:spacing w:after="0" w:line="240" w:lineRule="auto"/>
              <w:rPr>
                <w:rFonts w:cs="Calibri"/>
                <w:u w:val="single"/>
              </w:rPr>
            </w:pPr>
          </w:p>
        </w:tc>
        <w:tc>
          <w:tcPr>
            <w:tcW w:w="649" w:type="pct"/>
          </w:tcPr>
          <w:p w:rsidR="0024466A" w:rsidRDefault="0024466A" w:rsidP="007F26D4">
            <w:pPr>
              <w:autoSpaceDE w:val="0"/>
              <w:autoSpaceDN w:val="0"/>
              <w:adjustRightInd w:val="0"/>
              <w:spacing w:after="0" w:line="240" w:lineRule="auto"/>
            </w:pPr>
          </w:p>
          <w:p w:rsidR="0024466A" w:rsidRPr="0019573E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r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Opina y respeta</w:t>
            </w:r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 xml:space="preserve"> frente a los diferentes puntos de vista acerca de un fenómeno</w:t>
            </w:r>
          </w:p>
          <w:p w:rsidR="0024466A" w:rsidRPr="0019573E" w:rsidRDefault="0024466A" w:rsidP="007F26D4">
            <w:pPr>
              <w:autoSpaceDE w:val="0"/>
              <w:autoSpaceDN w:val="0"/>
              <w:adjustRightInd w:val="0"/>
              <w:spacing w:after="0" w:line="240" w:lineRule="auto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</w:pPr>
            <w:proofErr w:type="gramStart"/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social</w:t>
            </w:r>
            <w:proofErr w:type="gramEnd"/>
            <w:r w:rsidRPr="0019573E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  <w:lang w:val="es-ES" w:eastAsia="es-ES_tradnl"/>
              </w:rPr>
              <w:t>.</w:t>
            </w:r>
          </w:p>
          <w:p w:rsidR="0024466A" w:rsidRPr="00F54E7A" w:rsidRDefault="0024466A" w:rsidP="007F26D4">
            <w:pPr>
              <w:spacing w:after="0" w:line="240" w:lineRule="auto"/>
              <w:rPr>
                <w:rFonts w:cs="Calibri"/>
                <w:u w:val="single"/>
              </w:rPr>
            </w:pPr>
          </w:p>
        </w:tc>
        <w:tc>
          <w:tcPr>
            <w:tcW w:w="599" w:type="pct"/>
          </w:tcPr>
          <w:p w:rsidR="0024466A" w:rsidRDefault="0024466A" w:rsidP="007F26D4">
            <w:pPr>
              <w:spacing w:after="0" w:line="240" w:lineRule="auto"/>
              <w:rPr>
                <w:rFonts w:cs="Calibri"/>
                <w:u w:val="single"/>
              </w:rPr>
            </w:pPr>
          </w:p>
          <w:p w:rsidR="0024466A" w:rsidRPr="0020082A" w:rsidRDefault="0024466A" w:rsidP="007F26D4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Valora la creatividad del ser humano en todas sus manifestaciones.</w:t>
            </w:r>
          </w:p>
        </w:tc>
        <w:tc>
          <w:tcPr>
            <w:tcW w:w="598" w:type="pct"/>
          </w:tcPr>
          <w:p w:rsidR="0024466A" w:rsidRDefault="0024466A" w:rsidP="007F26D4">
            <w:pPr>
              <w:spacing w:after="0" w:line="240" w:lineRule="auto"/>
              <w:rPr>
                <w:rFonts w:cs="Calibri"/>
                <w:u w:val="single"/>
              </w:rPr>
            </w:pPr>
          </w:p>
          <w:p w:rsidR="0024466A" w:rsidRPr="0020082A" w:rsidRDefault="0024466A" w:rsidP="007F26D4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Valora al ser humano en todas sus dimensiones.</w:t>
            </w:r>
          </w:p>
        </w:tc>
      </w:tr>
    </w:tbl>
    <w:p w:rsidR="0024466A" w:rsidRDefault="0024466A" w:rsidP="0024466A">
      <w:pPr>
        <w:jc w:val="center"/>
        <w:rPr>
          <w:b/>
          <w:sz w:val="40"/>
          <w:szCs w:val="40"/>
        </w:rPr>
      </w:pPr>
    </w:p>
    <w:p w:rsidR="0024466A" w:rsidRDefault="0024466A" w:rsidP="0024466A">
      <w:pPr>
        <w:jc w:val="center"/>
        <w:rPr>
          <w:b/>
          <w:sz w:val="40"/>
          <w:szCs w:val="40"/>
        </w:rPr>
      </w:pPr>
      <w:r w:rsidRPr="005F2C6E">
        <w:rPr>
          <w:b/>
          <w:sz w:val="40"/>
          <w:szCs w:val="40"/>
        </w:rPr>
        <w:t>CONTENIDOS POR GRADO</w:t>
      </w:r>
      <w:r>
        <w:rPr>
          <w:b/>
          <w:sz w:val="40"/>
          <w:szCs w:val="40"/>
        </w:rPr>
        <w:t xml:space="preserve"> Y PERIODO</w:t>
      </w:r>
    </w:p>
    <w:p w:rsidR="0024466A" w:rsidRPr="00034F53" w:rsidRDefault="0024466A" w:rsidP="0024466A">
      <w:pPr>
        <w:jc w:val="center"/>
        <w:rPr>
          <w:b/>
          <w:color w:val="FF0000"/>
          <w:sz w:val="32"/>
          <w:szCs w:val="32"/>
        </w:rPr>
      </w:pPr>
      <w:r w:rsidRPr="00034F53">
        <w:rPr>
          <w:b/>
          <w:sz w:val="32"/>
          <w:szCs w:val="32"/>
        </w:rPr>
        <w:t>GRADO CUARTO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578"/>
        <w:gridCol w:w="2628"/>
        <w:gridCol w:w="2638"/>
        <w:gridCol w:w="2578"/>
      </w:tblGrid>
      <w:tr w:rsidR="0024466A" w:rsidRPr="00B913D1" w:rsidTr="007F26D4">
        <w:tc>
          <w:tcPr>
            <w:tcW w:w="10422" w:type="dxa"/>
            <w:gridSpan w:val="4"/>
            <w:tcBorders>
              <w:bottom w:val="single" w:sz="4" w:space="0" w:color="000000"/>
            </w:tcBorders>
            <w:shd w:val="clear" w:color="auto" w:fill="548DD4"/>
            <w:vAlign w:val="center"/>
          </w:tcPr>
          <w:p w:rsidR="0024466A" w:rsidRPr="00B913D1" w:rsidRDefault="0024466A" w:rsidP="007F26D4">
            <w:pPr>
              <w:spacing w:after="0" w:line="240" w:lineRule="auto"/>
              <w:jc w:val="center"/>
              <w:rPr>
                <w:rFonts w:cs="Calibri"/>
                <w:b/>
              </w:rPr>
            </w:pPr>
          </w:p>
          <w:p w:rsidR="0024466A" w:rsidRPr="00450C87" w:rsidRDefault="0024466A" w:rsidP="007F26D4">
            <w:pPr>
              <w:spacing w:after="0" w:line="240" w:lineRule="auto"/>
              <w:jc w:val="center"/>
              <w:rPr>
                <w:rFonts w:cs="Calibri"/>
                <w:b/>
                <w:sz w:val="24"/>
                <w:szCs w:val="24"/>
              </w:rPr>
            </w:pPr>
            <w:r w:rsidRPr="00450C87">
              <w:rPr>
                <w:rFonts w:cs="Calibri"/>
                <w:b/>
                <w:sz w:val="24"/>
                <w:szCs w:val="24"/>
              </w:rPr>
              <w:t>GRADO 4°  -  PERIODO  1</w:t>
            </w:r>
          </w:p>
        </w:tc>
      </w:tr>
      <w:tr w:rsidR="0024466A" w:rsidRPr="00B913D1" w:rsidTr="007F26D4">
        <w:tc>
          <w:tcPr>
            <w:tcW w:w="2578" w:type="dxa"/>
            <w:shd w:val="clear" w:color="auto" w:fill="B8CCE4"/>
          </w:tcPr>
          <w:p w:rsidR="0024466A" w:rsidRPr="00B913D1" w:rsidRDefault="0024466A" w:rsidP="007F26D4">
            <w:pPr>
              <w:spacing w:after="0" w:line="240" w:lineRule="auto"/>
              <w:jc w:val="center"/>
              <w:rPr>
                <w:rFonts w:cs="Calibri"/>
                <w:b/>
              </w:rPr>
            </w:pPr>
          </w:p>
          <w:p w:rsidR="0024466A" w:rsidRPr="00B913D1" w:rsidRDefault="0024466A" w:rsidP="007F26D4">
            <w:pPr>
              <w:spacing w:after="0" w:line="240" w:lineRule="auto"/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CONTENIDOS Y TEMAS</w:t>
            </w:r>
          </w:p>
        </w:tc>
        <w:tc>
          <w:tcPr>
            <w:tcW w:w="2628" w:type="dxa"/>
            <w:shd w:val="clear" w:color="auto" w:fill="B8CCE4"/>
          </w:tcPr>
          <w:p w:rsidR="0024466A" w:rsidRPr="00B913D1" w:rsidRDefault="0024466A" w:rsidP="007F26D4">
            <w:pPr>
              <w:spacing w:after="0" w:line="240" w:lineRule="auto"/>
              <w:jc w:val="center"/>
              <w:rPr>
                <w:rFonts w:cs="Calibri"/>
                <w:b/>
              </w:rPr>
            </w:pPr>
          </w:p>
          <w:p w:rsidR="0024466A" w:rsidRPr="00B913D1" w:rsidRDefault="0024466A" w:rsidP="007F26D4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B913D1">
              <w:rPr>
                <w:rFonts w:cs="Calibri"/>
                <w:b/>
              </w:rPr>
              <w:t>CONCEPTUAL</w:t>
            </w:r>
          </w:p>
        </w:tc>
        <w:tc>
          <w:tcPr>
            <w:tcW w:w="2638" w:type="dxa"/>
            <w:shd w:val="clear" w:color="auto" w:fill="B8CCE4"/>
          </w:tcPr>
          <w:p w:rsidR="0024466A" w:rsidRPr="00B913D1" w:rsidRDefault="0024466A" w:rsidP="007F26D4">
            <w:pPr>
              <w:spacing w:after="0" w:line="240" w:lineRule="auto"/>
              <w:jc w:val="center"/>
              <w:rPr>
                <w:rFonts w:cs="Calibri"/>
                <w:b/>
              </w:rPr>
            </w:pPr>
          </w:p>
          <w:p w:rsidR="0024466A" w:rsidRPr="00B913D1" w:rsidRDefault="0024466A" w:rsidP="007F26D4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B913D1">
              <w:rPr>
                <w:rFonts w:cs="Calibri"/>
                <w:b/>
              </w:rPr>
              <w:t>PROCEDIMENTAL</w:t>
            </w:r>
          </w:p>
        </w:tc>
        <w:tc>
          <w:tcPr>
            <w:tcW w:w="2578" w:type="dxa"/>
            <w:shd w:val="clear" w:color="auto" w:fill="B8CCE4"/>
          </w:tcPr>
          <w:p w:rsidR="0024466A" w:rsidRPr="00B913D1" w:rsidRDefault="0024466A" w:rsidP="007F26D4">
            <w:pPr>
              <w:spacing w:after="0" w:line="240" w:lineRule="auto"/>
              <w:jc w:val="center"/>
              <w:rPr>
                <w:rFonts w:cs="Calibri"/>
                <w:b/>
              </w:rPr>
            </w:pPr>
          </w:p>
          <w:p w:rsidR="0024466A" w:rsidRPr="00B913D1" w:rsidRDefault="0024466A" w:rsidP="007F26D4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B913D1">
              <w:rPr>
                <w:rFonts w:cs="Calibri"/>
                <w:b/>
              </w:rPr>
              <w:t>ACTITUDINAL</w:t>
            </w:r>
          </w:p>
        </w:tc>
      </w:tr>
      <w:tr w:rsidR="0024466A" w:rsidRPr="00B913D1" w:rsidTr="007F26D4">
        <w:tc>
          <w:tcPr>
            <w:tcW w:w="2578" w:type="dxa"/>
            <w:tcBorders>
              <w:bottom w:val="single" w:sz="4" w:space="0" w:color="000000"/>
            </w:tcBorders>
            <w:shd w:val="clear" w:color="auto" w:fill="auto"/>
          </w:tcPr>
          <w:p w:rsidR="0024466A" w:rsidRPr="003923AD" w:rsidRDefault="0024466A" w:rsidP="007F26D4">
            <w:pPr>
              <w:spacing w:after="0" w:line="240" w:lineRule="auto"/>
              <w:rPr>
                <w:b/>
                <w:color w:val="000000"/>
                <w:u w:val="single"/>
              </w:rPr>
            </w:pPr>
          </w:p>
          <w:p w:rsidR="0024466A" w:rsidRPr="003923AD" w:rsidRDefault="0024466A" w:rsidP="007F26D4">
            <w:pPr>
              <w:spacing w:after="0" w:line="240" w:lineRule="auto"/>
              <w:rPr>
                <w:color w:val="000000"/>
              </w:rPr>
            </w:pPr>
            <w:r w:rsidRPr="003923AD">
              <w:rPr>
                <w:color w:val="000000"/>
              </w:rPr>
              <w:t>RELACIONES ÉTICO-POLÍTICAS</w:t>
            </w:r>
          </w:p>
          <w:p w:rsidR="0024466A" w:rsidRPr="003923AD" w:rsidRDefault="0024466A" w:rsidP="007F26D4">
            <w:pPr>
              <w:spacing w:after="0" w:line="240" w:lineRule="auto"/>
              <w:rPr>
                <w:b/>
                <w:color w:val="000000"/>
              </w:rPr>
            </w:pPr>
            <w:r w:rsidRPr="003923AD">
              <w:rPr>
                <w:b/>
                <w:color w:val="000000"/>
              </w:rPr>
              <w:t>El territorio Colombiano.</w:t>
            </w:r>
          </w:p>
          <w:p w:rsidR="0024466A" w:rsidRPr="003923AD" w:rsidRDefault="0024466A" w:rsidP="007F26D4">
            <w:pPr>
              <w:spacing w:after="0" w:line="240" w:lineRule="auto"/>
              <w:rPr>
                <w:b/>
                <w:color w:val="000000"/>
              </w:rPr>
            </w:pPr>
          </w:p>
          <w:p w:rsidR="0024466A" w:rsidRPr="003923AD" w:rsidRDefault="0024466A" w:rsidP="007F26D4">
            <w:pPr>
              <w:spacing w:after="0" w:line="240" w:lineRule="auto"/>
              <w:rPr>
                <w:b/>
                <w:color w:val="000000"/>
              </w:rPr>
            </w:pPr>
          </w:p>
          <w:p w:rsidR="0024466A" w:rsidRPr="003923AD" w:rsidRDefault="0024466A" w:rsidP="007F26D4">
            <w:pPr>
              <w:spacing w:after="0" w:line="240" w:lineRule="auto"/>
              <w:rPr>
                <w:color w:val="000000"/>
              </w:rPr>
            </w:pPr>
          </w:p>
          <w:p w:rsidR="0024466A" w:rsidRPr="003923AD" w:rsidRDefault="0024466A" w:rsidP="007F26D4">
            <w:pPr>
              <w:spacing w:after="0" w:line="240" w:lineRule="auto"/>
              <w:rPr>
                <w:b/>
                <w:color w:val="000000"/>
              </w:rPr>
            </w:pPr>
            <w:r w:rsidRPr="003923AD">
              <w:rPr>
                <w:b/>
                <w:color w:val="000000"/>
              </w:rPr>
              <w:t>La población colombiana.</w:t>
            </w:r>
          </w:p>
          <w:p w:rsidR="0024466A" w:rsidRPr="003923AD" w:rsidRDefault="0024466A" w:rsidP="007F26D4">
            <w:pPr>
              <w:spacing w:after="0" w:line="240" w:lineRule="auto"/>
              <w:rPr>
                <w:b/>
                <w:color w:val="000000"/>
              </w:rPr>
            </w:pPr>
          </w:p>
          <w:p w:rsidR="0024466A" w:rsidRPr="003923AD" w:rsidRDefault="0024466A" w:rsidP="007F26D4">
            <w:pPr>
              <w:spacing w:after="0" w:line="240" w:lineRule="auto"/>
              <w:rPr>
                <w:b/>
                <w:color w:val="000000"/>
              </w:rPr>
            </w:pPr>
          </w:p>
          <w:p w:rsidR="0024466A" w:rsidRPr="003923AD" w:rsidRDefault="0024466A" w:rsidP="007F26D4">
            <w:pPr>
              <w:spacing w:after="0" w:line="240" w:lineRule="auto"/>
              <w:rPr>
                <w:b/>
                <w:color w:val="000000"/>
              </w:rPr>
            </w:pPr>
          </w:p>
          <w:p w:rsidR="0024466A" w:rsidRPr="003923AD" w:rsidRDefault="0024466A" w:rsidP="007F26D4">
            <w:pPr>
              <w:spacing w:after="0" w:line="240" w:lineRule="auto"/>
              <w:rPr>
                <w:b/>
                <w:color w:val="000000"/>
              </w:rPr>
            </w:pPr>
          </w:p>
          <w:p w:rsidR="0024466A" w:rsidRPr="003923AD" w:rsidRDefault="0024466A" w:rsidP="007F26D4">
            <w:pPr>
              <w:spacing w:after="0" w:line="240" w:lineRule="auto"/>
              <w:rPr>
                <w:b/>
                <w:color w:val="000000"/>
              </w:rPr>
            </w:pPr>
          </w:p>
          <w:p w:rsidR="0024466A" w:rsidRPr="003923AD" w:rsidRDefault="0024466A" w:rsidP="007F26D4">
            <w:pPr>
              <w:spacing w:after="0" w:line="240" w:lineRule="auto"/>
              <w:rPr>
                <w:b/>
                <w:color w:val="000000"/>
              </w:rPr>
            </w:pPr>
          </w:p>
          <w:p w:rsidR="0024466A" w:rsidRPr="003923AD" w:rsidRDefault="0024466A" w:rsidP="007F26D4">
            <w:pPr>
              <w:spacing w:after="0" w:line="240" w:lineRule="auto"/>
              <w:rPr>
                <w:b/>
                <w:color w:val="000000"/>
              </w:rPr>
            </w:pPr>
          </w:p>
          <w:p w:rsidR="0024466A" w:rsidRPr="003923AD" w:rsidRDefault="0024466A" w:rsidP="007F26D4">
            <w:pPr>
              <w:spacing w:after="0" w:line="240" w:lineRule="auto"/>
              <w:rPr>
                <w:b/>
                <w:color w:val="000000"/>
              </w:rPr>
            </w:pPr>
          </w:p>
          <w:p w:rsidR="0024466A" w:rsidRPr="003923AD" w:rsidRDefault="0024466A" w:rsidP="007F26D4">
            <w:pPr>
              <w:spacing w:after="0" w:line="240" w:lineRule="auto"/>
              <w:rPr>
                <w:b/>
                <w:color w:val="000000"/>
              </w:rPr>
            </w:pPr>
            <w:r w:rsidRPr="003923AD">
              <w:rPr>
                <w:b/>
                <w:color w:val="000000"/>
              </w:rPr>
              <w:t>Gobierno de Colombia.</w:t>
            </w:r>
          </w:p>
          <w:p w:rsidR="0024466A" w:rsidRPr="003923AD" w:rsidRDefault="0024466A" w:rsidP="007F26D4">
            <w:pPr>
              <w:spacing w:after="0" w:line="240" w:lineRule="auto"/>
              <w:rPr>
                <w:b/>
                <w:color w:val="000000"/>
              </w:rPr>
            </w:pPr>
          </w:p>
          <w:p w:rsidR="0024466A" w:rsidRPr="003923AD" w:rsidRDefault="0024466A" w:rsidP="007F26D4">
            <w:pPr>
              <w:spacing w:after="0" w:line="240" w:lineRule="auto"/>
              <w:rPr>
                <w:b/>
                <w:color w:val="000000"/>
              </w:rPr>
            </w:pPr>
          </w:p>
          <w:p w:rsidR="0024466A" w:rsidRPr="003923AD" w:rsidRDefault="0024466A" w:rsidP="007F26D4">
            <w:pPr>
              <w:spacing w:after="0" w:line="240" w:lineRule="auto"/>
              <w:rPr>
                <w:b/>
                <w:color w:val="000000"/>
              </w:rPr>
            </w:pPr>
          </w:p>
          <w:p w:rsidR="0024466A" w:rsidRPr="003923AD" w:rsidRDefault="0024466A" w:rsidP="007F26D4">
            <w:pPr>
              <w:spacing w:after="0" w:line="240" w:lineRule="auto"/>
              <w:rPr>
                <w:b/>
                <w:color w:val="000000"/>
              </w:rPr>
            </w:pPr>
          </w:p>
          <w:p w:rsidR="0024466A" w:rsidRPr="003923AD" w:rsidRDefault="0024466A" w:rsidP="007F26D4">
            <w:pPr>
              <w:spacing w:after="0" w:line="240" w:lineRule="auto"/>
              <w:rPr>
                <w:b/>
                <w:color w:val="000000"/>
              </w:rPr>
            </w:pPr>
          </w:p>
          <w:p w:rsidR="0024466A" w:rsidRPr="003923AD" w:rsidRDefault="0024466A" w:rsidP="007F26D4">
            <w:pPr>
              <w:spacing w:after="0" w:line="240" w:lineRule="auto"/>
              <w:rPr>
                <w:b/>
                <w:color w:val="000000"/>
              </w:rPr>
            </w:pPr>
          </w:p>
          <w:p w:rsidR="0024466A" w:rsidRPr="003923AD" w:rsidRDefault="0024466A" w:rsidP="007F26D4">
            <w:pPr>
              <w:spacing w:after="0" w:line="240" w:lineRule="auto"/>
              <w:rPr>
                <w:b/>
                <w:color w:val="000000"/>
              </w:rPr>
            </w:pPr>
          </w:p>
          <w:p w:rsidR="0024466A" w:rsidRPr="003923AD" w:rsidRDefault="0024466A" w:rsidP="007F26D4">
            <w:pPr>
              <w:spacing w:after="0" w:line="240" w:lineRule="auto"/>
              <w:rPr>
                <w:b/>
                <w:color w:val="000000"/>
              </w:rPr>
            </w:pPr>
          </w:p>
          <w:p w:rsidR="0024466A" w:rsidRPr="003923AD" w:rsidRDefault="0024466A" w:rsidP="007F26D4">
            <w:pPr>
              <w:spacing w:after="0" w:line="240" w:lineRule="auto"/>
              <w:rPr>
                <w:b/>
                <w:color w:val="000000"/>
              </w:rPr>
            </w:pPr>
          </w:p>
          <w:p w:rsidR="0024466A" w:rsidRPr="003923AD" w:rsidRDefault="0024466A" w:rsidP="007F26D4">
            <w:pPr>
              <w:spacing w:after="0" w:line="240" w:lineRule="auto"/>
              <w:rPr>
                <w:color w:val="000000"/>
              </w:rPr>
            </w:pPr>
          </w:p>
          <w:p w:rsidR="0024466A" w:rsidRPr="003923AD" w:rsidRDefault="0024466A" w:rsidP="007F26D4">
            <w:pPr>
              <w:spacing w:after="0" w:line="240" w:lineRule="auto"/>
              <w:rPr>
                <w:b/>
                <w:color w:val="000000"/>
              </w:rPr>
            </w:pPr>
            <w:r w:rsidRPr="003923AD">
              <w:rPr>
                <w:b/>
                <w:color w:val="000000"/>
              </w:rPr>
              <w:t>Los derechos humanos.</w:t>
            </w:r>
          </w:p>
          <w:p w:rsidR="0024466A" w:rsidRPr="003923AD" w:rsidRDefault="0024466A" w:rsidP="007F26D4">
            <w:pPr>
              <w:spacing w:after="0"/>
              <w:ind w:left="142"/>
              <w:jc w:val="center"/>
              <w:rPr>
                <w:rFonts w:cs="Calibri"/>
                <w:color w:val="FF0000"/>
              </w:rPr>
            </w:pPr>
          </w:p>
        </w:tc>
        <w:tc>
          <w:tcPr>
            <w:tcW w:w="2628" w:type="dxa"/>
            <w:tcBorders>
              <w:bottom w:val="single" w:sz="4" w:space="0" w:color="000000"/>
            </w:tcBorders>
            <w:shd w:val="clear" w:color="auto" w:fill="auto"/>
          </w:tcPr>
          <w:p w:rsidR="0024466A" w:rsidRPr="003923AD" w:rsidRDefault="0024466A" w:rsidP="007F26D4">
            <w:pPr>
              <w:spacing w:after="0" w:line="240" w:lineRule="auto"/>
              <w:ind w:left="175"/>
              <w:rPr>
                <w:rFonts w:cs="Calibri"/>
                <w:color w:val="FF0000"/>
              </w:rPr>
            </w:pPr>
          </w:p>
          <w:p w:rsidR="0024466A" w:rsidRPr="003923AD" w:rsidRDefault="0024466A" w:rsidP="007F26D4">
            <w:pPr>
              <w:spacing w:after="0" w:line="240" w:lineRule="auto"/>
              <w:ind w:left="175"/>
              <w:rPr>
                <w:rFonts w:cs="Calibri"/>
                <w:color w:val="FF0000"/>
              </w:rPr>
            </w:pPr>
          </w:p>
          <w:p w:rsidR="0024466A" w:rsidRPr="003923AD" w:rsidRDefault="0024466A" w:rsidP="007F26D4">
            <w:pPr>
              <w:spacing w:after="0" w:line="240" w:lineRule="auto"/>
              <w:rPr>
                <w:color w:val="000000"/>
              </w:rPr>
            </w:pPr>
            <w:r w:rsidRPr="003923AD">
              <w:rPr>
                <w:color w:val="000000"/>
              </w:rPr>
              <w:t>-Espacio continental</w:t>
            </w:r>
          </w:p>
          <w:p w:rsidR="0024466A" w:rsidRPr="003923AD" w:rsidRDefault="0024466A" w:rsidP="007F26D4">
            <w:pPr>
              <w:spacing w:after="0" w:line="240" w:lineRule="auto"/>
              <w:rPr>
                <w:color w:val="000000"/>
              </w:rPr>
            </w:pPr>
            <w:r w:rsidRPr="003923AD">
              <w:rPr>
                <w:color w:val="000000"/>
              </w:rPr>
              <w:t>-Espacio  marítimo</w:t>
            </w:r>
          </w:p>
          <w:p w:rsidR="0024466A" w:rsidRPr="003923AD" w:rsidRDefault="0024466A" w:rsidP="007F26D4">
            <w:pPr>
              <w:spacing w:after="0" w:line="240" w:lineRule="auto"/>
              <w:rPr>
                <w:color w:val="000000"/>
              </w:rPr>
            </w:pPr>
          </w:p>
          <w:p w:rsidR="0024466A" w:rsidRPr="003923AD" w:rsidRDefault="0024466A" w:rsidP="007F26D4">
            <w:pPr>
              <w:spacing w:after="0" w:line="240" w:lineRule="auto"/>
              <w:rPr>
                <w:color w:val="000000"/>
              </w:rPr>
            </w:pPr>
            <w:r w:rsidRPr="003923AD">
              <w:rPr>
                <w:color w:val="000000"/>
              </w:rPr>
              <w:t>-La distribución de la población colombiana.</w:t>
            </w:r>
          </w:p>
          <w:p w:rsidR="0024466A" w:rsidRPr="003923AD" w:rsidRDefault="0024466A" w:rsidP="007F26D4">
            <w:pPr>
              <w:spacing w:after="0" w:line="240" w:lineRule="auto"/>
              <w:rPr>
                <w:color w:val="000000"/>
              </w:rPr>
            </w:pPr>
            <w:r w:rsidRPr="003923AD">
              <w:rPr>
                <w:color w:val="000000"/>
              </w:rPr>
              <w:t>-Composición de la población colombiana.</w:t>
            </w:r>
          </w:p>
          <w:p w:rsidR="0024466A" w:rsidRPr="003923AD" w:rsidRDefault="0024466A" w:rsidP="007F26D4">
            <w:pPr>
              <w:spacing w:after="0" w:line="240" w:lineRule="auto"/>
              <w:rPr>
                <w:color w:val="000000"/>
              </w:rPr>
            </w:pPr>
            <w:r w:rsidRPr="003923AD">
              <w:rPr>
                <w:color w:val="000000"/>
              </w:rPr>
              <w:t>-Cambios en la población colombiana.</w:t>
            </w:r>
          </w:p>
          <w:p w:rsidR="0024466A" w:rsidRPr="003923AD" w:rsidRDefault="0024466A" w:rsidP="007F26D4">
            <w:pPr>
              <w:spacing w:after="0" w:line="240" w:lineRule="auto"/>
              <w:rPr>
                <w:color w:val="000000"/>
              </w:rPr>
            </w:pPr>
            <w:r w:rsidRPr="003923AD">
              <w:rPr>
                <w:color w:val="000000"/>
              </w:rPr>
              <w:t>-Los colombianos somos una nación.</w:t>
            </w:r>
          </w:p>
          <w:p w:rsidR="0024466A" w:rsidRPr="003923AD" w:rsidRDefault="0024466A" w:rsidP="007F26D4">
            <w:pPr>
              <w:spacing w:after="0" w:line="240" w:lineRule="auto"/>
              <w:rPr>
                <w:color w:val="000000"/>
              </w:rPr>
            </w:pPr>
          </w:p>
          <w:p w:rsidR="0024466A" w:rsidRPr="003923AD" w:rsidRDefault="0024466A" w:rsidP="007F26D4">
            <w:pPr>
              <w:spacing w:after="0" w:line="240" w:lineRule="auto"/>
              <w:rPr>
                <w:color w:val="000000"/>
              </w:rPr>
            </w:pPr>
          </w:p>
          <w:p w:rsidR="0024466A" w:rsidRPr="003923AD" w:rsidRDefault="0024466A" w:rsidP="007F26D4">
            <w:pPr>
              <w:spacing w:after="0" w:line="240" w:lineRule="auto"/>
              <w:rPr>
                <w:color w:val="000000"/>
              </w:rPr>
            </w:pPr>
            <w:r w:rsidRPr="003923AD">
              <w:rPr>
                <w:color w:val="000000"/>
              </w:rPr>
              <w:t>-Colombia es una democracia.</w:t>
            </w:r>
          </w:p>
          <w:p w:rsidR="0024466A" w:rsidRPr="003923AD" w:rsidRDefault="0024466A" w:rsidP="007F26D4">
            <w:pPr>
              <w:spacing w:after="0" w:line="240" w:lineRule="auto"/>
              <w:rPr>
                <w:color w:val="000000"/>
              </w:rPr>
            </w:pPr>
            <w:r w:rsidRPr="003923AD">
              <w:rPr>
                <w:color w:val="000000"/>
              </w:rPr>
              <w:t>--El poder público.</w:t>
            </w:r>
          </w:p>
          <w:p w:rsidR="0024466A" w:rsidRPr="003923AD" w:rsidRDefault="0024466A" w:rsidP="007F26D4">
            <w:pPr>
              <w:spacing w:after="0" w:line="240" w:lineRule="auto"/>
              <w:rPr>
                <w:color w:val="000000"/>
              </w:rPr>
            </w:pPr>
            <w:r w:rsidRPr="003923AD">
              <w:rPr>
                <w:color w:val="000000"/>
              </w:rPr>
              <w:t>-La rama legislativa.</w:t>
            </w:r>
          </w:p>
          <w:p w:rsidR="0024466A" w:rsidRPr="003923AD" w:rsidRDefault="0024466A" w:rsidP="007F26D4">
            <w:pPr>
              <w:spacing w:after="0" w:line="240" w:lineRule="auto"/>
              <w:rPr>
                <w:color w:val="000000"/>
              </w:rPr>
            </w:pPr>
            <w:r w:rsidRPr="003923AD">
              <w:rPr>
                <w:color w:val="000000"/>
              </w:rPr>
              <w:t>-La rama ejecutiva.</w:t>
            </w:r>
          </w:p>
          <w:p w:rsidR="0024466A" w:rsidRPr="003923AD" w:rsidRDefault="0024466A" w:rsidP="007F26D4">
            <w:pPr>
              <w:spacing w:after="0" w:line="240" w:lineRule="auto"/>
              <w:rPr>
                <w:color w:val="000000"/>
              </w:rPr>
            </w:pPr>
            <w:r w:rsidRPr="003923AD">
              <w:rPr>
                <w:color w:val="000000"/>
              </w:rPr>
              <w:t>-La rama judicial.</w:t>
            </w:r>
          </w:p>
          <w:p w:rsidR="0024466A" w:rsidRPr="003923AD" w:rsidRDefault="0024466A" w:rsidP="007F26D4">
            <w:pPr>
              <w:spacing w:after="0" w:line="240" w:lineRule="auto"/>
              <w:rPr>
                <w:color w:val="000000"/>
              </w:rPr>
            </w:pPr>
            <w:r w:rsidRPr="003923AD">
              <w:rPr>
                <w:color w:val="000000"/>
              </w:rPr>
              <w:t>-Los organismos de control y vigilancia.</w:t>
            </w:r>
          </w:p>
          <w:p w:rsidR="0024466A" w:rsidRPr="003923AD" w:rsidRDefault="0024466A" w:rsidP="007F26D4">
            <w:pPr>
              <w:spacing w:after="0" w:line="240" w:lineRule="auto"/>
              <w:rPr>
                <w:color w:val="000000"/>
              </w:rPr>
            </w:pPr>
            <w:r w:rsidRPr="003923AD">
              <w:rPr>
                <w:color w:val="000000"/>
              </w:rPr>
              <w:t>-Los símbolos patrios.</w:t>
            </w:r>
          </w:p>
          <w:p w:rsidR="0024466A" w:rsidRPr="003923AD" w:rsidRDefault="0024466A" w:rsidP="007F26D4">
            <w:pPr>
              <w:spacing w:after="0" w:line="240" w:lineRule="auto"/>
              <w:rPr>
                <w:color w:val="000000"/>
              </w:rPr>
            </w:pPr>
            <w:r w:rsidRPr="003923AD">
              <w:rPr>
                <w:color w:val="000000"/>
              </w:rPr>
              <w:t>-Emblemas nacionales.</w:t>
            </w:r>
          </w:p>
          <w:p w:rsidR="0024466A" w:rsidRPr="003923AD" w:rsidRDefault="0024466A" w:rsidP="007F26D4">
            <w:pPr>
              <w:spacing w:after="0" w:line="240" w:lineRule="auto"/>
              <w:rPr>
                <w:color w:val="000000"/>
              </w:rPr>
            </w:pPr>
          </w:p>
          <w:p w:rsidR="0024466A" w:rsidRPr="003923AD" w:rsidRDefault="0024466A" w:rsidP="007F26D4">
            <w:pPr>
              <w:spacing w:after="0" w:line="240" w:lineRule="auto"/>
              <w:rPr>
                <w:color w:val="000000"/>
              </w:rPr>
            </w:pPr>
          </w:p>
          <w:p w:rsidR="0024466A" w:rsidRPr="003923AD" w:rsidRDefault="0024466A" w:rsidP="007F26D4">
            <w:pPr>
              <w:spacing w:after="0" w:line="240" w:lineRule="auto"/>
              <w:rPr>
                <w:color w:val="000000"/>
              </w:rPr>
            </w:pPr>
            <w:r w:rsidRPr="003923AD">
              <w:rPr>
                <w:color w:val="000000"/>
              </w:rPr>
              <w:t>-Manual de convivencia institucional.</w:t>
            </w:r>
          </w:p>
          <w:p w:rsidR="0024466A" w:rsidRPr="003923AD" w:rsidRDefault="0024466A" w:rsidP="007F26D4">
            <w:pPr>
              <w:spacing w:after="0" w:line="240" w:lineRule="auto"/>
              <w:rPr>
                <w:color w:val="000000"/>
              </w:rPr>
            </w:pPr>
            <w:r w:rsidRPr="003923AD">
              <w:rPr>
                <w:color w:val="000000"/>
              </w:rPr>
              <w:t>-Derechos y deberes de los y las estudiantes.</w:t>
            </w:r>
          </w:p>
          <w:p w:rsidR="0024466A" w:rsidRPr="003923AD" w:rsidRDefault="0024466A" w:rsidP="007F26D4">
            <w:pPr>
              <w:spacing w:after="0" w:line="240" w:lineRule="auto"/>
              <w:rPr>
                <w:color w:val="000000"/>
              </w:rPr>
            </w:pPr>
            <w:r w:rsidRPr="003923AD">
              <w:rPr>
                <w:color w:val="000000"/>
              </w:rPr>
              <w:t>-El gobierno escolar.</w:t>
            </w:r>
          </w:p>
          <w:p w:rsidR="0024466A" w:rsidRPr="003923AD" w:rsidRDefault="0024466A" w:rsidP="007F26D4">
            <w:pPr>
              <w:spacing w:after="0" w:line="240" w:lineRule="auto"/>
              <w:rPr>
                <w:color w:val="000000"/>
              </w:rPr>
            </w:pPr>
            <w:r w:rsidRPr="003923AD">
              <w:rPr>
                <w:color w:val="000000"/>
              </w:rPr>
              <w:t>-Formas de participar en el gobierno escolar.</w:t>
            </w:r>
          </w:p>
          <w:p w:rsidR="0024466A" w:rsidRPr="003923AD" w:rsidRDefault="0024466A" w:rsidP="007F26D4">
            <w:pPr>
              <w:spacing w:after="0" w:line="240" w:lineRule="auto"/>
              <w:rPr>
                <w:color w:val="000000"/>
              </w:rPr>
            </w:pPr>
            <w:r w:rsidRPr="003923AD">
              <w:rPr>
                <w:color w:val="000000"/>
              </w:rPr>
              <w:t>-Los derechos de los niños y niñas en la constitución Nacional.</w:t>
            </w:r>
          </w:p>
          <w:p w:rsidR="0024466A" w:rsidRPr="003923AD" w:rsidRDefault="0024466A" w:rsidP="007F26D4">
            <w:pPr>
              <w:spacing w:after="0" w:line="240" w:lineRule="auto"/>
              <w:rPr>
                <w:color w:val="000000"/>
              </w:rPr>
            </w:pPr>
            <w:r w:rsidRPr="003923AD">
              <w:rPr>
                <w:color w:val="000000"/>
              </w:rPr>
              <w:t>-Declaración Internacional de los Derechos del niño.</w:t>
            </w:r>
          </w:p>
          <w:p w:rsidR="0024466A" w:rsidRPr="003923AD" w:rsidRDefault="0024466A" w:rsidP="007F26D4">
            <w:pPr>
              <w:spacing w:after="0" w:line="240" w:lineRule="auto"/>
              <w:rPr>
                <w:color w:val="000000"/>
              </w:rPr>
            </w:pPr>
            <w:r w:rsidRPr="003923AD">
              <w:rPr>
                <w:color w:val="000000"/>
              </w:rPr>
              <w:t>-¿Quienes deben garantizar los derechos de los niños y niñas?</w:t>
            </w:r>
          </w:p>
          <w:p w:rsidR="0024466A" w:rsidRPr="003923AD" w:rsidRDefault="0024466A" w:rsidP="007F26D4">
            <w:pPr>
              <w:spacing w:after="0" w:line="240" w:lineRule="auto"/>
              <w:rPr>
                <w:color w:val="000000"/>
              </w:rPr>
            </w:pPr>
            <w:r w:rsidRPr="003923AD">
              <w:rPr>
                <w:color w:val="000000"/>
              </w:rPr>
              <w:t xml:space="preserve">-Organismos de control y vigilancia.  </w:t>
            </w:r>
          </w:p>
          <w:p w:rsidR="0024466A" w:rsidRPr="003923AD" w:rsidRDefault="0024466A" w:rsidP="007F26D4">
            <w:pPr>
              <w:spacing w:after="0"/>
              <w:ind w:left="142"/>
              <w:jc w:val="center"/>
              <w:rPr>
                <w:rFonts w:cs="Calibri"/>
                <w:b/>
                <w:color w:val="FF0000"/>
                <w:u w:val="single"/>
              </w:rPr>
            </w:pPr>
          </w:p>
          <w:p w:rsidR="0024466A" w:rsidRPr="003923AD" w:rsidRDefault="0024466A" w:rsidP="007F26D4">
            <w:pPr>
              <w:spacing w:after="0" w:line="240" w:lineRule="auto"/>
              <w:rPr>
                <w:rFonts w:cs="Calibri"/>
                <w:color w:val="FF0000"/>
              </w:rPr>
            </w:pPr>
          </w:p>
        </w:tc>
        <w:tc>
          <w:tcPr>
            <w:tcW w:w="2638" w:type="dxa"/>
            <w:tcBorders>
              <w:bottom w:val="single" w:sz="4" w:space="0" w:color="000000"/>
            </w:tcBorders>
            <w:shd w:val="clear" w:color="auto" w:fill="auto"/>
          </w:tcPr>
          <w:p w:rsidR="0024466A" w:rsidRPr="003923AD" w:rsidRDefault="0024466A" w:rsidP="007F26D4">
            <w:pPr>
              <w:spacing w:after="0" w:line="240" w:lineRule="auto"/>
              <w:rPr>
                <w:b/>
                <w:color w:val="000000"/>
                <w:u w:val="single"/>
              </w:rPr>
            </w:pPr>
          </w:p>
          <w:p w:rsidR="0024466A" w:rsidRPr="003923AD" w:rsidRDefault="0024466A" w:rsidP="007F26D4">
            <w:pPr>
              <w:spacing w:after="0" w:line="240" w:lineRule="auto"/>
              <w:rPr>
                <w:color w:val="000000"/>
              </w:rPr>
            </w:pPr>
            <w:r w:rsidRPr="003923AD">
              <w:rPr>
                <w:color w:val="000000"/>
              </w:rPr>
              <w:t>-Elaborar mapas conceptuales.</w:t>
            </w:r>
          </w:p>
          <w:p w:rsidR="0024466A" w:rsidRPr="003923AD" w:rsidRDefault="0024466A" w:rsidP="007F26D4">
            <w:pPr>
              <w:spacing w:after="0" w:line="240" w:lineRule="auto"/>
              <w:rPr>
                <w:color w:val="000000"/>
              </w:rPr>
            </w:pPr>
            <w:r w:rsidRPr="003923AD">
              <w:rPr>
                <w:color w:val="000000"/>
              </w:rPr>
              <w:t>-Observar detalladamente imágenes relacionadas con los elementos del territorio colombiano.</w:t>
            </w:r>
          </w:p>
          <w:p w:rsidR="0024466A" w:rsidRPr="003923AD" w:rsidRDefault="0024466A" w:rsidP="007F26D4">
            <w:pPr>
              <w:spacing w:after="0" w:line="240" w:lineRule="auto"/>
              <w:rPr>
                <w:color w:val="000000"/>
                <w:lang w:val="es-ES"/>
              </w:rPr>
            </w:pPr>
            <w:r w:rsidRPr="003923AD">
              <w:rPr>
                <w:color w:val="000000"/>
              </w:rPr>
              <w:t>-Elaborar  dibujos con los espacios del territorio colombiano.</w:t>
            </w:r>
          </w:p>
          <w:p w:rsidR="0024466A" w:rsidRPr="003923AD" w:rsidRDefault="0024466A" w:rsidP="007F26D4">
            <w:pPr>
              <w:spacing w:after="0" w:line="240" w:lineRule="auto"/>
              <w:rPr>
                <w:color w:val="000000"/>
              </w:rPr>
            </w:pPr>
            <w:r w:rsidRPr="003923AD">
              <w:rPr>
                <w:color w:val="000000"/>
              </w:rPr>
              <w:t xml:space="preserve">-Ubicar en mapas la posición geográfica y astronómica de algunos paisajes. </w:t>
            </w:r>
          </w:p>
          <w:p w:rsidR="0024466A" w:rsidRPr="003923AD" w:rsidRDefault="0024466A" w:rsidP="007F26D4">
            <w:pPr>
              <w:spacing w:after="0" w:line="240" w:lineRule="auto"/>
              <w:rPr>
                <w:color w:val="000000"/>
              </w:rPr>
            </w:pPr>
            <w:r w:rsidRPr="003923AD">
              <w:rPr>
                <w:color w:val="000000"/>
              </w:rPr>
              <w:t>-Elaborar dibujos que representen recursos naturales.</w:t>
            </w:r>
          </w:p>
          <w:p w:rsidR="0024466A" w:rsidRPr="003923AD" w:rsidRDefault="0024466A" w:rsidP="007F26D4">
            <w:pPr>
              <w:spacing w:after="0" w:line="240" w:lineRule="auto"/>
              <w:rPr>
                <w:color w:val="000000"/>
              </w:rPr>
            </w:pPr>
            <w:r w:rsidRPr="003923AD">
              <w:rPr>
                <w:color w:val="000000"/>
              </w:rPr>
              <w:t>-Realizar  gráficos para representar datos y establecer algunas relaciones.</w:t>
            </w:r>
          </w:p>
          <w:p w:rsidR="0024466A" w:rsidRPr="003923AD" w:rsidRDefault="0024466A" w:rsidP="007F26D4">
            <w:pPr>
              <w:pStyle w:val="Prrafodelista"/>
              <w:spacing w:after="0" w:line="240" w:lineRule="auto"/>
              <w:ind w:left="0"/>
              <w:rPr>
                <w:rFonts w:cs="Calibri"/>
                <w:color w:val="000000"/>
              </w:rPr>
            </w:pPr>
            <w:r w:rsidRPr="003923AD">
              <w:rPr>
                <w:rFonts w:cs="Calibri"/>
                <w:color w:val="000000"/>
              </w:rPr>
              <w:t>-Debatir sobre situaciones problémicas a partir de una temática.</w:t>
            </w:r>
          </w:p>
          <w:p w:rsidR="0024466A" w:rsidRPr="003923AD" w:rsidRDefault="0024466A" w:rsidP="007F26D4">
            <w:pPr>
              <w:spacing w:after="0" w:line="240" w:lineRule="auto"/>
              <w:ind w:left="175"/>
              <w:rPr>
                <w:rFonts w:cs="Calibri"/>
                <w:color w:val="FF0000"/>
              </w:rPr>
            </w:pPr>
          </w:p>
          <w:p w:rsidR="0024466A" w:rsidRPr="003923AD" w:rsidRDefault="0024466A" w:rsidP="007F26D4">
            <w:pPr>
              <w:spacing w:after="0" w:line="240" w:lineRule="auto"/>
              <w:ind w:left="175"/>
              <w:rPr>
                <w:rFonts w:cs="Calibri"/>
                <w:color w:val="FF0000"/>
              </w:rPr>
            </w:pPr>
          </w:p>
        </w:tc>
        <w:tc>
          <w:tcPr>
            <w:tcW w:w="2578" w:type="dxa"/>
            <w:tcBorders>
              <w:bottom w:val="single" w:sz="4" w:space="0" w:color="000000"/>
            </w:tcBorders>
            <w:shd w:val="clear" w:color="auto" w:fill="auto"/>
          </w:tcPr>
          <w:p w:rsidR="0024466A" w:rsidRPr="003F4706" w:rsidRDefault="0024466A" w:rsidP="007F26D4">
            <w:pPr>
              <w:spacing w:after="0" w:line="240" w:lineRule="auto"/>
              <w:ind w:left="175"/>
              <w:rPr>
                <w:rFonts w:cs="Calibri"/>
              </w:rPr>
            </w:pPr>
          </w:p>
          <w:p w:rsidR="0024466A" w:rsidRPr="003F4706" w:rsidRDefault="0024466A" w:rsidP="007F26D4">
            <w:pPr>
              <w:numPr>
                <w:ilvl w:val="0"/>
                <w:numId w:val="1"/>
              </w:numPr>
              <w:spacing w:after="0" w:line="240" w:lineRule="auto"/>
              <w:ind w:left="175" w:hanging="175"/>
              <w:rPr>
                <w:rFonts w:cs="Calibri"/>
              </w:rPr>
            </w:pPr>
            <w:r w:rsidRPr="003F4706">
              <w:rPr>
                <w:rFonts w:cs="Calibri"/>
              </w:rPr>
              <w:t xml:space="preserve">Manifiesta respeto, autonomía, disposición para la escucha y  el trabajo  armonioso  en clase y responsabilidad  en la construcción de su proyecto de vida. </w:t>
            </w:r>
          </w:p>
        </w:tc>
      </w:tr>
      <w:tr w:rsidR="0024466A" w:rsidRPr="00B913D1" w:rsidTr="007F26D4">
        <w:tc>
          <w:tcPr>
            <w:tcW w:w="10422" w:type="dxa"/>
            <w:gridSpan w:val="4"/>
            <w:tcBorders>
              <w:bottom w:val="single" w:sz="4" w:space="0" w:color="000000"/>
            </w:tcBorders>
            <w:shd w:val="clear" w:color="auto" w:fill="548DD4"/>
            <w:vAlign w:val="center"/>
          </w:tcPr>
          <w:p w:rsidR="0024466A" w:rsidRPr="00BB17A3" w:rsidRDefault="0024466A" w:rsidP="007F26D4">
            <w:pPr>
              <w:spacing w:after="0" w:line="240" w:lineRule="auto"/>
              <w:jc w:val="center"/>
              <w:rPr>
                <w:rFonts w:cs="Calibri"/>
                <w:b/>
                <w:color w:val="FF0000"/>
              </w:rPr>
            </w:pPr>
          </w:p>
          <w:p w:rsidR="0024466A" w:rsidRPr="00450C87" w:rsidRDefault="0024466A" w:rsidP="007F26D4">
            <w:pPr>
              <w:spacing w:after="0" w:line="240" w:lineRule="auto"/>
              <w:jc w:val="center"/>
              <w:rPr>
                <w:rFonts w:cs="Calibri"/>
                <w:b/>
                <w:sz w:val="24"/>
                <w:szCs w:val="24"/>
              </w:rPr>
            </w:pPr>
            <w:r w:rsidRPr="00450C87">
              <w:rPr>
                <w:rFonts w:cs="Calibri"/>
                <w:b/>
                <w:sz w:val="24"/>
                <w:szCs w:val="24"/>
              </w:rPr>
              <w:t>GRADO 4°  -  PERIODO  2</w:t>
            </w:r>
          </w:p>
        </w:tc>
      </w:tr>
      <w:tr w:rsidR="0024466A" w:rsidRPr="00B913D1" w:rsidTr="007F26D4">
        <w:tc>
          <w:tcPr>
            <w:tcW w:w="2578" w:type="dxa"/>
            <w:shd w:val="clear" w:color="auto" w:fill="B8CCE4"/>
          </w:tcPr>
          <w:p w:rsidR="0024466A" w:rsidRPr="00B913D1" w:rsidRDefault="0024466A" w:rsidP="007F26D4">
            <w:pPr>
              <w:spacing w:after="0" w:line="240" w:lineRule="auto"/>
              <w:jc w:val="center"/>
              <w:rPr>
                <w:rFonts w:cs="Calibri"/>
                <w:b/>
              </w:rPr>
            </w:pPr>
          </w:p>
          <w:p w:rsidR="0024466A" w:rsidRPr="00B913D1" w:rsidRDefault="0024466A" w:rsidP="007F26D4">
            <w:pPr>
              <w:spacing w:after="0" w:line="240" w:lineRule="auto"/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CONTENIDOS Y TEMAS</w:t>
            </w:r>
          </w:p>
        </w:tc>
        <w:tc>
          <w:tcPr>
            <w:tcW w:w="2628" w:type="dxa"/>
            <w:shd w:val="clear" w:color="auto" w:fill="B8CCE4"/>
          </w:tcPr>
          <w:p w:rsidR="0024466A" w:rsidRPr="00B913D1" w:rsidRDefault="0024466A" w:rsidP="007F26D4">
            <w:pPr>
              <w:spacing w:after="0" w:line="240" w:lineRule="auto"/>
              <w:jc w:val="center"/>
              <w:rPr>
                <w:rFonts w:cs="Calibri"/>
                <w:b/>
              </w:rPr>
            </w:pPr>
          </w:p>
          <w:p w:rsidR="0024466A" w:rsidRPr="00B913D1" w:rsidRDefault="0024466A" w:rsidP="007F26D4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B913D1">
              <w:rPr>
                <w:rFonts w:cs="Calibri"/>
                <w:b/>
              </w:rPr>
              <w:t>CONCEPTUAL</w:t>
            </w:r>
          </w:p>
        </w:tc>
        <w:tc>
          <w:tcPr>
            <w:tcW w:w="2638" w:type="dxa"/>
            <w:shd w:val="clear" w:color="auto" w:fill="B8CCE4"/>
          </w:tcPr>
          <w:p w:rsidR="0024466A" w:rsidRPr="00B913D1" w:rsidRDefault="0024466A" w:rsidP="007F26D4">
            <w:pPr>
              <w:spacing w:after="0" w:line="240" w:lineRule="auto"/>
              <w:jc w:val="center"/>
              <w:rPr>
                <w:rFonts w:cs="Calibri"/>
                <w:b/>
              </w:rPr>
            </w:pPr>
          </w:p>
          <w:p w:rsidR="0024466A" w:rsidRPr="00B913D1" w:rsidRDefault="0024466A" w:rsidP="007F26D4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B913D1">
              <w:rPr>
                <w:rFonts w:cs="Calibri"/>
                <w:b/>
              </w:rPr>
              <w:t>PROCEDIMENTAL</w:t>
            </w:r>
          </w:p>
        </w:tc>
        <w:tc>
          <w:tcPr>
            <w:tcW w:w="2578" w:type="dxa"/>
            <w:shd w:val="clear" w:color="auto" w:fill="B8CCE4"/>
          </w:tcPr>
          <w:p w:rsidR="0024466A" w:rsidRPr="00B913D1" w:rsidRDefault="0024466A" w:rsidP="007F26D4">
            <w:pPr>
              <w:spacing w:after="0" w:line="240" w:lineRule="auto"/>
              <w:jc w:val="center"/>
              <w:rPr>
                <w:rFonts w:cs="Calibri"/>
                <w:b/>
              </w:rPr>
            </w:pPr>
          </w:p>
          <w:p w:rsidR="0024466A" w:rsidRPr="00B913D1" w:rsidRDefault="0024466A" w:rsidP="007F26D4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B913D1">
              <w:rPr>
                <w:rFonts w:cs="Calibri"/>
                <w:b/>
              </w:rPr>
              <w:t>ACTITUDINAL</w:t>
            </w:r>
          </w:p>
        </w:tc>
      </w:tr>
      <w:tr w:rsidR="0024466A" w:rsidRPr="00B913D1" w:rsidTr="007F26D4">
        <w:tc>
          <w:tcPr>
            <w:tcW w:w="2578" w:type="dxa"/>
            <w:tcBorders>
              <w:bottom w:val="single" w:sz="4" w:space="0" w:color="000000"/>
            </w:tcBorders>
            <w:shd w:val="clear" w:color="auto" w:fill="auto"/>
          </w:tcPr>
          <w:p w:rsidR="0024466A" w:rsidRPr="003923AD" w:rsidRDefault="0024466A" w:rsidP="007F26D4">
            <w:pPr>
              <w:spacing w:after="0" w:line="240" w:lineRule="auto"/>
              <w:rPr>
                <w:b/>
                <w:color w:val="000000"/>
                <w:u w:val="single"/>
              </w:rPr>
            </w:pPr>
            <w:r w:rsidRPr="003923AD">
              <w:rPr>
                <w:b/>
                <w:color w:val="000000"/>
                <w:u w:val="single"/>
              </w:rPr>
              <w:t>SEGUNDO PERIODO.</w:t>
            </w:r>
          </w:p>
          <w:p w:rsidR="0024466A" w:rsidRPr="003923AD" w:rsidRDefault="0024466A" w:rsidP="007F26D4">
            <w:pPr>
              <w:spacing w:after="0" w:line="240" w:lineRule="auto"/>
              <w:rPr>
                <w:color w:val="000000"/>
              </w:rPr>
            </w:pPr>
            <w:r w:rsidRPr="003923AD">
              <w:rPr>
                <w:color w:val="000000"/>
              </w:rPr>
              <w:t>RELACIONES ESPACIALES Y AMBIENTALES,</w:t>
            </w:r>
          </w:p>
          <w:p w:rsidR="0024466A" w:rsidRPr="003923AD" w:rsidRDefault="0024466A" w:rsidP="007F26D4">
            <w:pPr>
              <w:spacing w:after="0" w:line="240" w:lineRule="auto"/>
              <w:rPr>
                <w:b/>
                <w:color w:val="000000"/>
              </w:rPr>
            </w:pPr>
            <w:r w:rsidRPr="003923AD">
              <w:rPr>
                <w:b/>
                <w:color w:val="000000"/>
              </w:rPr>
              <w:t>-Formas de representar los paisajes.</w:t>
            </w:r>
          </w:p>
          <w:p w:rsidR="0024466A" w:rsidRPr="003923AD" w:rsidRDefault="0024466A" w:rsidP="007F26D4">
            <w:pPr>
              <w:spacing w:after="0" w:line="240" w:lineRule="auto"/>
              <w:rPr>
                <w:b/>
                <w:color w:val="000000"/>
              </w:rPr>
            </w:pPr>
          </w:p>
          <w:p w:rsidR="0024466A" w:rsidRPr="003923AD" w:rsidRDefault="0024466A" w:rsidP="007F26D4">
            <w:pPr>
              <w:spacing w:after="0" w:line="240" w:lineRule="auto"/>
              <w:rPr>
                <w:b/>
                <w:color w:val="000000"/>
              </w:rPr>
            </w:pPr>
          </w:p>
          <w:p w:rsidR="0024466A" w:rsidRPr="003923AD" w:rsidRDefault="0024466A" w:rsidP="007F26D4">
            <w:pPr>
              <w:spacing w:after="0" w:line="240" w:lineRule="auto"/>
              <w:rPr>
                <w:b/>
                <w:color w:val="000000"/>
              </w:rPr>
            </w:pPr>
          </w:p>
          <w:p w:rsidR="0024466A" w:rsidRPr="003923AD" w:rsidRDefault="0024466A" w:rsidP="007F26D4">
            <w:pPr>
              <w:spacing w:after="0" w:line="240" w:lineRule="auto"/>
              <w:rPr>
                <w:b/>
                <w:color w:val="000000"/>
              </w:rPr>
            </w:pPr>
          </w:p>
          <w:p w:rsidR="0024466A" w:rsidRPr="003923AD" w:rsidRDefault="0024466A" w:rsidP="007F26D4">
            <w:pPr>
              <w:spacing w:after="0" w:line="240" w:lineRule="auto"/>
              <w:rPr>
                <w:b/>
                <w:color w:val="000000"/>
              </w:rPr>
            </w:pPr>
          </w:p>
          <w:p w:rsidR="0024466A" w:rsidRPr="003923AD" w:rsidRDefault="0024466A" w:rsidP="007F26D4">
            <w:pPr>
              <w:spacing w:after="0" w:line="240" w:lineRule="auto"/>
              <w:rPr>
                <w:b/>
                <w:color w:val="000000"/>
              </w:rPr>
            </w:pPr>
            <w:r w:rsidRPr="003923AD">
              <w:rPr>
                <w:b/>
                <w:color w:val="000000"/>
              </w:rPr>
              <w:t>Las regiones.</w:t>
            </w:r>
          </w:p>
          <w:p w:rsidR="0024466A" w:rsidRPr="003923AD" w:rsidRDefault="0024466A" w:rsidP="007F26D4">
            <w:pPr>
              <w:spacing w:after="0" w:line="240" w:lineRule="auto"/>
              <w:rPr>
                <w:b/>
                <w:color w:val="000000"/>
              </w:rPr>
            </w:pPr>
          </w:p>
          <w:p w:rsidR="0024466A" w:rsidRPr="003923AD" w:rsidRDefault="0024466A" w:rsidP="007F26D4">
            <w:pPr>
              <w:spacing w:after="0" w:line="240" w:lineRule="auto"/>
              <w:rPr>
                <w:b/>
                <w:color w:val="000000"/>
              </w:rPr>
            </w:pPr>
          </w:p>
          <w:p w:rsidR="0024466A" w:rsidRPr="003923AD" w:rsidRDefault="0024466A" w:rsidP="007F26D4">
            <w:pPr>
              <w:spacing w:after="0" w:line="240" w:lineRule="auto"/>
              <w:rPr>
                <w:b/>
                <w:color w:val="000000"/>
              </w:rPr>
            </w:pPr>
          </w:p>
          <w:p w:rsidR="0024466A" w:rsidRPr="003923AD" w:rsidRDefault="0024466A" w:rsidP="007F26D4">
            <w:pPr>
              <w:spacing w:after="0" w:line="240" w:lineRule="auto"/>
              <w:rPr>
                <w:b/>
                <w:color w:val="000000"/>
              </w:rPr>
            </w:pPr>
            <w:r w:rsidRPr="003923AD">
              <w:rPr>
                <w:b/>
                <w:color w:val="000000"/>
              </w:rPr>
              <w:t>Las regiones costeras de Colombia.</w:t>
            </w:r>
          </w:p>
          <w:p w:rsidR="0024466A" w:rsidRPr="003923AD" w:rsidRDefault="0024466A" w:rsidP="007F26D4">
            <w:pPr>
              <w:spacing w:after="0"/>
              <w:rPr>
                <w:rFonts w:cs="Calibri"/>
                <w:lang w:val="en-US"/>
              </w:rPr>
            </w:pPr>
          </w:p>
          <w:p w:rsidR="0024466A" w:rsidRPr="003923AD" w:rsidRDefault="0024466A" w:rsidP="007F26D4">
            <w:pPr>
              <w:spacing w:after="0"/>
              <w:rPr>
                <w:rFonts w:cs="Calibri"/>
                <w:lang w:val="en-US"/>
              </w:rPr>
            </w:pPr>
          </w:p>
          <w:p w:rsidR="0024466A" w:rsidRPr="003923AD" w:rsidRDefault="0024466A" w:rsidP="007F26D4">
            <w:pPr>
              <w:spacing w:after="0"/>
              <w:rPr>
                <w:rFonts w:cs="Calibri"/>
                <w:lang w:val="en-US"/>
              </w:rPr>
            </w:pPr>
          </w:p>
          <w:p w:rsidR="0024466A" w:rsidRPr="003923AD" w:rsidRDefault="0024466A" w:rsidP="007F26D4">
            <w:pPr>
              <w:spacing w:after="0"/>
              <w:rPr>
                <w:rFonts w:cs="Calibri"/>
                <w:lang w:val="en-US"/>
              </w:rPr>
            </w:pPr>
          </w:p>
          <w:p w:rsidR="0024466A" w:rsidRPr="003923AD" w:rsidRDefault="0024466A" w:rsidP="007F26D4">
            <w:pPr>
              <w:spacing w:after="0"/>
              <w:rPr>
                <w:rFonts w:cs="Calibri"/>
                <w:lang w:val="en-US"/>
              </w:rPr>
            </w:pPr>
          </w:p>
        </w:tc>
        <w:tc>
          <w:tcPr>
            <w:tcW w:w="2628" w:type="dxa"/>
            <w:tcBorders>
              <w:bottom w:val="single" w:sz="4" w:space="0" w:color="000000"/>
            </w:tcBorders>
            <w:shd w:val="clear" w:color="auto" w:fill="auto"/>
          </w:tcPr>
          <w:p w:rsidR="0024466A" w:rsidRPr="003923AD" w:rsidRDefault="0024466A" w:rsidP="007F26D4">
            <w:pPr>
              <w:spacing w:after="0" w:line="240" w:lineRule="auto"/>
              <w:rPr>
                <w:color w:val="000000"/>
              </w:rPr>
            </w:pPr>
          </w:p>
          <w:p w:rsidR="0024466A" w:rsidRPr="003923AD" w:rsidRDefault="0024466A" w:rsidP="007F26D4">
            <w:pPr>
              <w:spacing w:after="0" w:line="240" w:lineRule="auto"/>
              <w:rPr>
                <w:color w:val="000000"/>
              </w:rPr>
            </w:pPr>
          </w:p>
          <w:p w:rsidR="0024466A" w:rsidRPr="003923AD" w:rsidRDefault="0024466A" w:rsidP="007F26D4">
            <w:pPr>
              <w:spacing w:after="0" w:line="240" w:lineRule="auto"/>
              <w:rPr>
                <w:color w:val="000000"/>
              </w:rPr>
            </w:pPr>
          </w:p>
          <w:p w:rsidR="0024466A" w:rsidRPr="003923AD" w:rsidRDefault="0024466A" w:rsidP="007F26D4">
            <w:pPr>
              <w:spacing w:after="0" w:line="240" w:lineRule="auto"/>
              <w:rPr>
                <w:color w:val="000000"/>
              </w:rPr>
            </w:pPr>
            <w:r w:rsidRPr="003923AD">
              <w:rPr>
                <w:color w:val="000000"/>
              </w:rPr>
              <w:t>-Utilidad de los mapas.</w:t>
            </w:r>
          </w:p>
          <w:p w:rsidR="0024466A" w:rsidRPr="003923AD" w:rsidRDefault="0024466A" w:rsidP="007F26D4">
            <w:pPr>
              <w:spacing w:after="0" w:line="240" w:lineRule="auto"/>
              <w:rPr>
                <w:color w:val="000000"/>
              </w:rPr>
            </w:pPr>
            <w:r w:rsidRPr="003923AD">
              <w:rPr>
                <w:color w:val="000000"/>
              </w:rPr>
              <w:t>-Representación a escala de los mapas.</w:t>
            </w:r>
          </w:p>
          <w:p w:rsidR="0024466A" w:rsidRPr="003923AD" w:rsidRDefault="0024466A" w:rsidP="007F26D4">
            <w:pPr>
              <w:spacing w:after="0" w:line="240" w:lineRule="auto"/>
              <w:rPr>
                <w:color w:val="000000"/>
              </w:rPr>
            </w:pPr>
            <w:r w:rsidRPr="003923AD">
              <w:rPr>
                <w:color w:val="000000"/>
              </w:rPr>
              <w:t>-Clases de mapas.</w:t>
            </w:r>
          </w:p>
          <w:p w:rsidR="0024466A" w:rsidRPr="003923AD" w:rsidRDefault="0024466A" w:rsidP="007F26D4">
            <w:pPr>
              <w:spacing w:after="0" w:line="240" w:lineRule="auto"/>
              <w:rPr>
                <w:color w:val="000000"/>
              </w:rPr>
            </w:pPr>
            <w:r w:rsidRPr="003923AD">
              <w:rPr>
                <w:color w:val="000000"/>
              </w:rPr>
              <w:t>-Cómo comprender un mapa.</w:t>
            </w:r>
          </w:p>
          <w:p w:rsidR="0024466A" w:rsidRPr="003923AD" w:rsidRDefault="0024466A" w:rsidP="007F26D4">
            <w:pPr>
              <w:spacing w:after="0" w:line="240" w:lineRule="auto"/>
              <w:rPr>
                <w:color w:val="000000"/>
              </w:rPr>
            </w:pPr>
          </w:p>
          <w:p w:rsidR="0024466A" w:rsidRPr="003923AD" w:rsidRDefault="0024466A" w:rsidP="007F26D4">
            <w:pPr>
              <w:spacing w:after="0" w:line="240" w:lineRule="auto"/>
              <w:rPr>
                <w:color w:val="000000"/>
              </w:rPr>
            </w:pPr>
          </w:p>
          <w:p w:rsidR="0024466A" w:rsidRPr="003923AD" w:rsidRDefault="0024466A" w:rsidP="007F26D4">
            <w:pPr>
              <w:spacing w:after="0" w:line="240" w:lineRule="auto"/>
              <w:rPr>
                <w:color w:val="000000"/>
              </w:rPr>
            </w:pPr>
            <w:r w:rsidRPr="003923AD">
              <w:rPr>
                <w:color w:val="000000"/>
              </w:rPr>
              <w:t>-Tipos de regiones.</w:t>
            </w:r>
          </w:p>
          <w:p w:rsidR="0024466A" w:rsidRPr="003923AD" w:rsidRDefault="0024466A" w:rsidP="007F26D4">
            <w:pPr>
              <w:spacing w:after="0" w:line="240" w:lineRule="auto"/>
              <w:rPr>
                <w:color w:val="000000"/>
              </w:rPr>
            </w:pPr>
            <w:r w:rsidRPr="003923AD">
              <w:rPr>
                <w:color w:val="000000"/>
              </w:rPr>
              <w:t>-Región: natural, cultural, económica, política y geográfica.</w:t>
            </w:r>
          </w:p>
          <w:p w:rsidR="0024466A" w:rsidRPr="003923AD" w:rsidRDefault="0024466A" w:rsidP="007F26D4">
            <w:pPr>
              <w:spacing w:after="0" w:line="240" w:lineRule="auto"/>
              <w:rPr>
                <w:color w:val="000000"/>
              </w:rPr>
            </w:pPr>
          </w:p>
          <w:p w:rsidR="0024466A" w:rsidRPr="003923AD" w:rsidRDefault="0024466A" w:rsidP="007F26D4">
            <w:pPr>
              <w:spacing w:after="0" w:line="240" w:lineRule="auto"/>
              <w:rPr>
                <w:color w:val="000000"/>
              </w:rPr>
            </w:pPr>
            <w:r w:rsidRPr="003923AD">
              <w:rPr>
                <w:color w:val="000000"/>
              </w:rPr>
              <w:t>-Región Caribe.</w:t>
            </w:r>
          </w:p>
          <w:p w:rsidR="0024466A" w:rsidRPr="003923AD" w:rsidRDefault="0024466A" w:rsidP="007F26D4">
            <w:pPr>
              <w:spacing w:after="0" w:line="240" w:lineRule="auto"/>
              <w:rPr>
                <w:color w:val="000000"/>
              </w:rPr>
            </w:pPr>
            <w:r w:rsidRPr="003923AD">
              <w:rPr>
                <w:color w:val="000000"/>
              </w:rPr>
              <w:t>-Aspecto físico(relieve, ,</w:t>
            </w:r>
          </w:p>
          <w:p w:rsidR="0024466A" w:rsidRPr="003923AD" w:rsidRDefault="0024466A" w:rsidP="007F26D4">
            <w:pPr>
              <w:spacing w:after="0" w:line="240" w:lineRule="auto"/>
              <w:rPr>
                <w:color w:val="000000"/>
              </w:rPr>
            </w:pPr>
            <w:r w:rsidRPr="003923AD">
              <w:rPr>
                <w:color w:val="000000"/>
              </w:rPr>
              <w:t>Clima, hidrografía).</w:t>
            </w:r>
          </w:p>
          <w:p w:rsidR="0024466A" w:rsidRPr="003923AD" w:rsidRDefault="0024466A" w:rsidP="007F26D4">
            <w:pPr>
              <w:spacing w:after="0" w:line="240" w:lineRule="auto"/>
              <w:rPr>
                <w:color w:val="000000"/>
              </w:rPr>
            </w:pPr>
            <w:r w:rsidRPr="003923AD">
              <w:rPr>
                <w:color w:val="000000"/>
              </w:rPr>
              <w:t>-Aspecto económico</w:t>
            </w:r>
          </w:p>
          <w:p w:rsidR="0024466A" w:rsidRPr="003923AD" w:rsidRDefault="0024466A" w:rsidP="007F26D4">
            <w:pPr>
              <w:spacing w:after="0" w:line="240" w:lineRule="auto"/>
              <w:rPr>
                <w:color w:val="000000"/>
              </w:rPr>
            </w:pPr>
            <w:r w:rsidRPr="003923AD">
              <w:rPr>
                <w:color w:val="000000"/>
              </w:rPr>
              <w:t xml:space="preserve">Aspecto humano (distribución y  problemas de la población). </w:t>
            </w:r>
          </w:p>
          <w:p w:rsidR="0024466A" w:rsidRPr="003923AD" w:rsidRDefault="0024466A" w:rsidP="007F26D4">
            <w:pPr>
              <w:spacing w:after="0" w:line="240" w:lineRule="auto"/>
              <w:rPr>
                <w:color w:val="000000"/>
              </w:rPr>
            </w:pPr>
            <w:r w:rsidRPr="003923AD">
              <w:rPr>
                <w:color w:val="000000"/>
              </w:rPr>
              <w:t>-Riquezas naturales.</w:t>
            </w:r>
          </w:p>
          <w:p w:rsidR="0024466A" w:rsidRPr="003923AD" w:rsidRDefault="0024466A" w:rsidP="007F26D4">
            <w:pPr>
              <w:spacing w:after="0" w:line="240" w:lineRule="auto"/>
              <w:rPr>
                <w:color w:val="000000"/>
              </w:rPr>
            </w:pPr>
            <w:r w:rsidRPr="003923AD">
              <w:rPr>
                <w:color w:val="000000"/>
              </w:rPr>
              <w:t>-Problemas ambientales.</w:t>
            </w:r>
          </w:p>
          <w:p w:rsidR="0024466A" w:rsidRPr="003923AD" w:rsidRDefault="0024466A" w:rsidP="007F26D4">
            <w:pPr>
              <w:spacing w:after="0" w:line="240" w:lineRule="auto"/>
              <w:rPr>
                <w:color w:val="000000"/>
              </w:rPr>
            </w:pPr>
            <w:r w:rsidRPr="003923AD">
              <w:rPr>
                <w:color w:val="000000"/>
              </w:rPr>
              <w:t>-Región del pacifico.</w:t>
            </w:r>
          </w:p>
          <w:p w:rsidR="0024466A" w:rsidRPr="003923AD" w:rsidRDefault="0024466A" w:rsidP="007F26D4">
            <w:pPr>
              <w:spacing w:after="0" w:line="240" w:lineRule="auto"/>
              <w:rPr>
                <w:color w:val="000000"/>
              </w:rPr>
            </w:pPr>
            <w:r w:rsidRPr="003923AD">
              <w:rPr>
                <w:color w:val="000000"/>
              </w:rPr>
              <w:t>-Aspecto físico (relieve, clima, hidrografía).</w:t>
            </w:r>
          </w:p>
          <w:p w:rsidR="0024466A" w:rsidRPr="003923AD" w:rsidRDefault="0024466A" w:rsidP="007F26D4">
            <w:pPr>
              <w:spacing w:after="0" w:line="240" w:lineRule="auto"/>
              <w:rPr>
                <w:color w:val="000000"/>
              </w:rPr>
            </w:pPr>
            <w:r w:rsidRPr="003923AD">
              <w:rPr>
                <w:color w:val="000000"/>
              </w:rPr>
              <w:t>-Aspecto económico.</w:t>
            </w:r>
          </w:p>
          <w:p w:rsidR="0024466A" w:rsidRPr="003923AD" w:rsidRDefault="0024466A" w:rsidP="007F26D4">
            <w:pPr>
              <w:spacing w:after="0" w:line="240" w:lineRule="auto"/>
              <w:rPr>
                <w:color w:val="000000"/>
              </w:rPr>
            </w:pPr>
            <w:r w:rsidRPr="003923AD">
              <w:rPr>
                <w:color w:val="000000"/>
              </w:rPr>
              <w:t>-Aspecto humano (distribución y problemas de la población).</w:t>
            </w:r>
          </w:p>
          <w:p w:rsidR="0024466A" w:rsidRPr="003923AD" w:rsidRDefault="0024466A" w:rsidP="007F26D4">
            <w:pPr>
              <w:spacing w:after="0" w:line="240" w:lineRule="auto"/>
              <w:rPr>
                <w:color w:val="000000"/>
              </w:rPr>
            </w:pPr>
            <w:r w:rsidRPr="003923AD">
              <w:rPr>
                <w:color w:val="000000"/>
              </w:rPr>
              <w:t>-Problemas ambientales.</w:t>
            </w:r>
          </w:p>
          <w:p w:rsidR="0024466A" w:rsidRPr="003923AD" w:rsidRDefault="0024466A" w:rsidP="007F26D4">
            <w:pPr>
              <w:spacing w:after="0" w:line="240" w:lineRule="auto"/>
              <w:rPr>
                <w:color w:val="000000"/>
              </w:rPr>
            </w:pPr>
            <w:r w:rsidRPr="003923AD">
              <w:rPr>
                <w:color w:val="000000"/>
              </w:rPr>
              <w:t>-Región Isular</w:t>
            </w:r>
          </w:p>
          <w:p w:rsidR="0024466A" w:rsidRPr="003923AD" w:rsidRDefault="0024466A" w:rsidP="007F26D4">
            <w:pPr>
              <w:spacing w:after="0" w:line="240" w:lineRule="auto"/>
              <w:rPr>
                <w:color w:val="000000"/>
              </w:rPr>
            </w:pPr>
            <w:r w:rsidRPr="003923AD">
              <w:rPr>
                <w:color w:val="000000"/>
              </w:rPr>
              <w:t>-San Andrés y Providencia y  Gorgona.</w:t>
            </w:r>
          </w:p>
          <w:p w:rsidR="0024466A" w:rsidRPr="003923AD" w:rsidRDefault="0024466A" w:rsidP="007F26D4">
            <w:pPr>
              <w:spacing w:after="0" w:line="240" w:lineRule="auto"/>
              <w:rPr>
                <w:color w:val="000000"/>
              </w:rPr>
            </w:pPr>
            <w:r w:rsidRPr="003923AD">
              <w:rPr>
                <w:color w:val="000000"/>
              </w:rPr>
              <w:t>-Problemas ambientales.</w:t>
            </w:r>
          </w:p>
          <w:p w:rsidR="0024466A" w:rsidRPr="003923AD" w:rsidRDefault="0024466A" w:rsidP="007F26D4">
            <w:pPr>
              <w:spacing w:after="0" w:line="240" w:lineRule="auto"/>
              <w:ind w:left="175"/>
              <w:rPr>
                <w:rFonts w:cs="Calibri"/>
                <w:color w:val="FF0000"/>
              </w:rPr>
            </w:pPr>
          </w:p>
        </w:tc>
        <w:tc>
          <w:tcPr>
            <w:tcW w:w="2638" w:type="dxa"/>
            <w:tcBorders>
              <w:bottom w:val="single" w:sz="4" w:space="0" w:color="000000"/>
            </w:tcBorders>
            <w:shd w:val="clear" w:color="auto" w:fill="auto"/>
          </w:tcPr>
          <w:p w:rsidR="0024466A" w:rsidRPr="003923AD" w:rsidRDefault="0024466A" w:rsidP="007F26D4">
            <w:pPr>
              <w:spacing w:after="0" w:line="240" w:lineRule="auto"/>
              <w:jc w:val="center"/>
              <w:rPr>
                <w:color w:val="000000"/>
                <w:u w:val="single"/>
              </w:rPr>
            </w:pPr>
            <w:r w:rsidRPr="003923AD">
              <w:rPr>
                <w:color w:val="000000"/>
                <w:u w:val="single"/>
              </w:rPr>
              <w:t>SEGUNDO PERIODO.</w:t>
            </w:r>
          </w:p>
          <w:p w:rsidR="0024466A" w:rsidRPr="003923AD" w:rsidRDefault="0024466A" w:rsidP="007F26D4">
            <w:pPr>
              <w:spacing w:after="0" w:line="240" w:lineRule="auto"/>
              <w:rPr>
                <w:color w:val="000000"/>
                <w:u w:val="single"/>
                <w:lang w:val="es-ES"/>
              </w:rPr>
            </w:pPr>
            <w:r w:rsidRPr="003923AD">
              <w:rPr>
                <w:color w:val="000000"/>
              </w:rPr>
              <w:t>-Elaborar mapas conceptuales.</w:t>
            </w:r>
          </w:p>
          <w:p w:rsidR="0024466A" w:rsidRPr="003923AD" w:rsidRDefault="0024466A" w:rsidP="007F26D4">
            <w:pPr>
              <w:spacing w:after="0" w:line="240" w:lineRule="auto"/>
              <w:rPr>
                <w:color w:val="000000"/>
              </w:rPr>
            </w:pPr>
            <w:r w:rsidRPr="003923AD">
              <w:rPr>
                <w:color w:val="000000"/>
              </w:rPr>
              <w:t>-Leer e interpretar elementos de un paisaje en los mapas.</w:t>
            </w:r>
          </w:p>
          <w:p w:rsidR="0024466A" w:rsidRPr="003923AD" w:rsidRDefault="0024466A" w:rsidP="007F26D4">
            <w:pPr>
              <w:spacing w:after="0" w:line="240" w:lineRule="auto"/>
              <w:rPr>
                <w:color w:val="000000"/>
              </w:rPr>
            </w:pPr>
            <w:r w:rsidRPr="003923AD">
              <w:rPr>
                <w:color w:val="000000"/>
              </w:rPr>
              <w:t>-Dibujar e interpretar el lenguaje de los mapas.</w:t>
            </w:r>
          </w:p>
          <w:p w:rsidR="0024466A" w:rsidRPr="003923AD" w:rsidRDefault="0024466A" w:rsidP="007F26D4">
            <w:pPr>
              <w:spacing w:after="0" w:line="240" w:lineRule="auto"/>
              <w:rPr>
                <w:color w:val="000000"/>
              </w:rPr>
            </w:pPr>
            <w:r w:rsidRPr="003923AD">
              <w:rPr>
                <w:color w:val="000000"/>
              </w:rPr>
              <w:t>-Representar a escala los mapas.</w:t>
            </w:r>
          </w:p>
          <w:p w:rsidR="0024466A" w:rsidRPr="003923AD" w:rsidRDefault="0024466A" w:rsidP="007F26D4">
            <w:pPr>
              <w:spacing w:after="0" w:line="240" w:lineRule="auto"/>
              <w:rPr>
                <w:color w:val="000000"/>
              </w:rPr>
            </w:pPr>
            <w:r w:rsidRPr="003923AD">
              <w:rPr>
                <w:color w:val="000000"/>
              </w:rPr>
              <w:t>-Representar en mapas  elementos naturales de los de los paisajes.</w:t>
            </w:r>
          </w:p>
          <w:p w:rsidR="0024466A" w:rsidRPr="003923AD" w:rsidRDefault="0024466A" w:rsidP="007F26D4">
            <w:pPr>
              <w:spacing w:after="0" w:line="240" w:lineRule="auto"/>
              <w:rPr>
                <w:color w:val="000000"/>
              </w:rPr>
            </w:pPr>
            <w:r w:rsidRPr="003923AD">
              <w:rPr>
                <w:color w:val="000000"/>
              </w:rPr>
              <w:t>-Elaborar planos y maquetas de espacios determinados.</w:t>
            </w:r>
          </w:p>
          <w:p w:rsidR="0024466A" w:rsidRPr="003923AD" w:rsidRDefault="0024466A" w:rsidP="007F26D4">
            <w:pPr>
              <w:spacing w:after="0" w:line="240" w:lineRule="auto"/>
              <w:rPr>
                <w:color w:val="000000"/>
              </w:rPr>
            </w:pPr>
            <w:r w:rsidRPr="003923AD">
              <w:rPr>
                <w:color w:val="000000"/>
              </w:rPr>
              <w:t>-Realizar dibujos de de las diferentes tipos de regiones costeras.</w:t>
            </w:r>
          </w:p>
          <w:p w:rsidR="0024466A" w:rsidRPr="003923AD" w:rsidRDefault="0024466A" w:rsidP="007F26D4">
            <w:pPr>
              <w:pStyle w:val="Prrafodelista"/>
              <w:spacing w:after="0" w:line="240" w:lineRule="auto"/>
              <w:ind w:left="0"/>
              <w:rPr>
                <w:rFonts w:cs="Calibri"/>
                <w:color w:val="000000"/>
              </w:rPr>
            </w:pPr>
            <w:r w:rsidRPr="003923AD">
              <w:rPr>
                <w:rFonts w:cs="Calibri"/>
                <w:color w:val="000000"/>
              </w:rPr>
              <w:t>-Observar detalladamente imágenes relacionadas con los diferentes tipos de paisajes.</w:t>
            </w:r>
          </w:p>
          <w:p w:rsidR="0024466A" w:rsidRPr="003923AD" w:rsidRDefault="0024466A" w:rsidP="007F26D4">
            <w:pPr>
              <w:pStyle w:val="Prrafodelista"/>
              <w:spacing w:after="0" w:line="240" w:lineRule="auto"/>
              <w:ind w:left="0"/>
              <w:rPr>
                <w:rFonts w:cs="Calibri"/>
                <w:color w:val="000000"/>
              </w:rPr>
            </w:pPr>
            <w:r w:rsidRPr="003923AD">
              <w:rPr>
                <w:rFonts w:cs="Calibri"/>
                <w:color w:val="000000"/>
              </w:rPr>
              <w:t>- Debatir sobre situaciones problémicas a partir de una temática.</w:t>
            </w:r>
          </w:p>
          <w:p w:rsidR="0024466A" w:rsidRPr="003923AD" w:rsidRDefault="0024466A" w:rsidP="007F26D4">
            <w:pPr>
              <w:spacing w:after="0" w:line="240" w:lineRule="auto"/>
              <w:ind w:left="175"/>
              <w:rPr>
                <w:rFonts w:cs="Calibri"/>
                <w:color w:val="FF0000"/>
              </w:rPr>
            </w:pPr>
          </w:p>
        </w:tc>
        <w:tc>
          <w:tcPr>
            <w:tcW w:w="2578" w:type="dxa"/>
            <w:tcBorders>
              <w:bottom w:val="single" w:sz="4" w:space="0" w:color="000000"/>
            </w:tcBorders>
            <w:shd w:val="clear" w:color="auto" w:fill="auto"/>
          </w:tcPr>
          <w:p w:rsidR="0024466A" w:rsidRPr="003F4706" w:rsidRDefault="0024466A" w:rsidP="007F26D4">
            <w:pPr>
              <w:spacing w:after="0" w:line="240" w:lineRule="auto"/>
              <w:ind w:left="175"/>
              <w:rPr>
                <w:rFonts w:cs="Calibri"/>
              </w:rPr>
            </w:pPr>
          </w:p>
          <w:p w:rsidR="0024466A" w:rsidRPr="003F4706" w:rsidRDefault="0024466A" w:rsidP="007F26D4">
            <w:pPr>
              <w:numPr>
                <w:ilvl w:val="0"/>
                <w:numId w:val="1"/>
              </w:numPr>
              <w:spacing w:after="0" w:line="240" w:lineRule="auto"/>
              <w:ind w:left="175" w:hanging="175"/>
              <w:rPr>
                <w:rFonts w:cs="Calibri"/>
              </w:rPr>
            </w:pPr>
            <w:r w:rsidRPr="003F4706">
              <w:rPr>
                <w:rFonts w:cs="Calibri"/>
              </w:rPr>
              <w:t xml:space="preserve">Manifiesta respeto, autonomía, disposición para la escucha y  el trabajo  armonioso  en clase y responsabilidad  en la construcción de su proyecto de vida. </w:t>
            </w:r>
          </w:p>
        </w:tc>
      </w:tr>
      <w:tr w:rsidR="0024466A" w:rsidRPr="00B913D1" w:rsidTr="007F26D4">
        <w:tc>
          <w:tcPr>
            <w:tcW w:w="10422" w:type="dxa"/>
            <w:gridSpan w:val="4"/>
            <w:tcBorders>
              <w:bottom w:val="single" w:sz="4" w:space="0" w:color="000000"/>
            </w:tcBorders>
            <w:shd w:val="clear" w:color="auto" w:fill="548DD4"/>
            <w:vAlign w:val="center"/>
          </w:tcPr>
          <w:p w:rsidR="0024466A" w:rsidRPr="00B913D1" w:rsidRDefault="0024466A" w:rsidP="007F26D4">
            <w:pPr>
              <w:spacing w:after="0" w:line="240" w:lineRule="auto"/>
              <w:jc w:val="center"/>
              <w:rPr>
                <w:rFonts w:cs="Calibri"/>
                <w:b/>
              </w:rPr>
            </w:pPr>
          </w:p>
          <w:p w:rsidR="0024466A" w:rsidRPr="00450C87" w:rsidRDefault="0024466A" w:rsidP="007F26D4">
            <w:pPr>
              <w:spacing w:after="0" w:line="240" w:lineRule="auto"/>
              <w:jc w:val="center"/>
              <w:rPr>
                <w:rFonts w:cs="Calibri"/>
                <w:b/>
                <w:sz w:val="24"/>
                <w:szCs w:val="24"/>
              </w:rPr>
            </w:pPr>
            <w:r w:rsidRPr="00450C87">
              <w:rPr>
                <w:rFonts w:cs="Calibri"/>
                <w:b/>
                <w:sz w:val="24"/>
                <w:szCs w:val="24"/>
              </w:rPr>
              <w:t>GRADO 4°  -  PERIODO 3</w:t>
            </w:r>
          </w:p>
        </w:tc>
      </w:tr>
      <w:tr w:rsidR="0024466A" w:rsidRPr="00B913D1" w:rsidTr="007F26D4">
        <w:tc>
          <w:tcPr>
            <w:tcW w:w="2578" w:type="dxa"/>
            <w:shd w:val="clear" w:color="auto" w:fill="B8CCE4"/>
          </w:tcPr>
          <w:p w:rsidR="0024466A" w:rsidRPr="00B913D1" w:rsidRDefault="0024466A" w:rsidP="007F26D4">
            <w:pPr>
              <w:spacing w:after="0" w:line="240" w:lineRule="auto"/>
              <w:jc w:val="center"/>
              <w:rPr>
                <w:rFonts w:cs="Calibri"/>
                <w:b/>
              </w:rPr>
            </w:pPr>
          </w:p>
          <w:p w:rsidR="0024466A" w:rsidRPr="00B913D1" w:rsidRDefault="0024466A" w:rsidP="007F26D4">
            <w:pPr>
              <w:spacing w:after="0" w:line="240" w:lineRule="auto"/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CONTENIDOS Y TEMAS</w:t>
            </w:r>
          </w:p>
        </w:tc>
        <w:tc>
          <w:tcPr>
            <w:tcW w:w="2628" w:type="dxa"/>
            <w:shd w:val="clear" w:color="auto" w:fill="B8CCE4"/>
          </w:tcPr>
          <w:p w:rsidR="0024466A" w:rsidRPr="00B913D1" w:rsidRDefault="0024466A" w:rsidP="007F26D4">
            <w:pPr>
              <w:spacing w:after="0" w:line="240" w:lineRule="auto"/>
              <w:jc w:val="center"/>
              <w:rPr>
                <w:rFonts w:cs="Calibri"/>
                <w:b/>
              </w:rPr>
            </w:pPr>
          </w:p>
          <w:p w:rsidR="0024466A" w:rsidRPr="00B913D1" w:rsidRDefault="0024466A" w:rsidP="007F26D4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B913D1">
              <w:rPr>
                <w:rFonts w:cs="Calibri"/>
                <w:b/>
              </w:rPr>
              <w:t>CONCEPTUAL</w:t>
            </w:r>
          </w:p>
        </w:tc>
        <w:tc>
          <w:tcPr>
            <w:tcW w:w="2638" w:type="dxa"/>
            <w:shd w:val="clear" w:color="auto" w:fill="B8CCE4"/>
          </w:tcPr>
          <w:p w:rsidR="0024466A" w:rsidRPr="00B913D1" w:rsidRDefault="0024466A" w:rsidP="007F26D4">
            <w:pPr>
              <w:spacing w:after="0" w:line="240" w:lineRule="auto"/>
              <w:jc w:val="center"/>
              <w:rPr>
                <w:rFonts w:cs="Calibri"/>
                <w:b/>
              </w:rPr>
            </w:pPr>
          </w:p>
          <w:p w:rsidR="0024466A" w:rsidRPr="00B913D1" w:rsidRDefault="0024466A" w:rsidP="007F26D4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B913D1">
              <w:rPr>
                <w:rFonts w:cs="Calibri"/>
                <w:b/>
              </w:rPr>
              <w:t>PROCEDIMENTAL</w:t>
            </w:r>
          </w:p>
        </w:tc>
        <w:tc>
          <w:tcPr>
            <w:tcW w:w="2578" w:type="dxa"/>
            <w:shd w:val="clear" w:color="auto" w:fill="B8CCE4"/>
          </w:tcPr>
          <w:p w:rsidR="0024466A" w:rsidRPr="00B913D1" w:rsidRDefault="0024466A" w:rsidP="007F26D4">
            <w:pPr>
              <w:spacing w:after="0" w:line="240" w:lineRule="auto"/>
              <w:jc w:val="center"/>
              <w:rPr>
                <w:rFonts w:cs="Calibri"/>
                <w:b/>
              </w:rPr>
            </w:pPr>
          </w:p>
          <w:p w:rsidR="0024466A" w:rsidRPr="00B913D1" w:rsidRDefault="0024466A" w:rsidP="007F26D4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B913D1">
              <w:rPr>
                <w:rFonts w:cs="Calibri"/>
                <w:b/>
              </w:rPr>
              <w:t>ACTITUDINAL</w:t>
            </w:r>
          </w:p>
        </w:tc>
      </w:tr>
      <w:tr w:rsidR="0024466A" w:rsidRPr="00B913D1" w:rsidTr="007F26D4">
        <w:tc>
          <w:tcPr>
            <w:tcW w:w="2578" w:type="dxa"/>
            <w:tcBorders>
              <w:bottom w:val="single" w:sz="4" w:space="0" w:color="000000"/>
            </w:tcBorders>
            <w:shd w:val="clear" w:color="auto" w:fill="auto"/>
          </w:tcPr>
          <w:p w:rsidR="0024466A" w:rsidRPr="003923AD" w:rsidRDefault="0024466A" w:rsidP="007F26D4">
            <w:pPr>
              <w:spacing w:after="0" w:line="240" w:lineRule="auto"/>
              <w:rPr>
                <w:b/>
                <w:color w:val="000000"/>
                <w:u w:val="single"/>
              </w:rPr>
            </w:pPr>
            <w:r w:rsidRPr="003923AD">
              <w:rPr>
                <w:b/>
                <w:color w:val="000000"/>
                <w:u w:val="single"/>
              </w:rPr>
              <w:t>TERCER PERIODO.</w:t>
            </w:r>
          </w:p>
          <w:p w:rsidR="0024466A" w:rsidRPr="003923AD" w:rsidRDefault="0024466A" w:rsidP="007F26D4">
            <w:pPr>
              <w:spacing w:after="0" w:line="240" w:lineRule="auto"/>
              <w:rPr>
                <w:color w:val="000000"/>
              </w:rPr>
            </w:pPr>
            <w:r w:rsidRPr="003923AD">
              <w:rPr>
                <w:color w:val="000000"/>
              </w:rPr>
              <w:t>RELACIONES ESPACIALES AMBIENTALES.</w:t>
            </w:r>
          </w:p>
          <w:p w:rsidR="0024466A" w:rsidRPr="003923AD" w:rsidRDefault="0024466A" w:rsidP="007F26D4">
            <w:pPr>
              <w:spacing w:after="0" w:line="240" w:lineRule="auto"/>
              <w:rPr>
                <w:b/>
                <w:color w:val="000000"/>
              </w:rPr>
            </w:pPr>
            <w:r w:rsidRPr="003923AD">
              <w:rPr>
                <w:b/>
                <w:color w:val="000000"/>
              </w:rPr>
              <w:t>Las regiones del interior de Colombia.</w:t>
            </w:r>
          </w:p>
          <w:p w:rsidR="0024466A" w:rsidRPr="003923AD" w:rsidRDefault="0024466A" w:rsidP="007F26D4">
            <w:pPr>
              <w:spacing w:after="0"/>
              <w:rPr>
                <w:rFonts w:cs="Calibri"/>
              </w:rPr>
            </w:pPr>
          </w:p>
          <w:p w:rsidR="0024466A" w:rsidRPr="003923AD" w:rsidRDefault="0024466A" w:rsidP="007F26D4">
            <w:pPr>
              <w:spacing w:after="0"/>
              <w:rPr>
                <w:rFonts w:cs="Calibri"/>
              </w:rPr>
            </w:pPr>
          </w:p>
          <w:p w:rsidR="0024466A" w:rsidRPr="003923AD" w:rsidRDefault="0024466A" w:rsidP="007F26D4">
            <w:pPr>
              <w:spacing w:after="0"/>
              <w:rPr>
                <w:rFonts w:cs="Calibri"/>
              </w:rPr>
            </w:pPr>
          </w:p>
          <w:p w:rsidR="0024466A" w:rsidRPr="003923AD" w:rsidRDefault="0024466A" w:rsidP="007F26D4">
            <w:pPr>
              <w:spacing w:after="0"/>
              <w:rPr>
                <w:rFonts w:cs="Calibri"/>
              </w:rPr>
            </w:pPr>
          </w:p>
        </w:tc>
        <w:tc>
          <w:tcPr>
            <w:tcW w:w="2628" w:type="dxa"/>
            <w:tcBorders>
              <w:bottom w:val="single" w:sz="4" w:space="0" w:color="000000"/>
            </w:tcBorders>
            <w:shd w:val="clear" w:color="auto" w:fill="auto"/>
          </w:tcPr>
          <w:p w:rsidR="0024466A" w:rsidRPr="003923AD" w:rsidRDefault="0024466A" w:rsidP="007F26D4">
            <w:pPr>
              <w:spacing w:after="0" w:line="240" w:lineRule="auto"/>
              <w:rPr>
                <w:color w:val="000000"/>
              </w:rPr>
            </w:pPr>
          </w:p>
          <w:p w:rsidR="0024466A" w:rsidRPr="003923AD" w:rsidRDefault="0024466A" w:rsidP="007F26D4">
            <w:pPr>
              <w:spacing w:after="0" w:line="240" w:lineRule="auto"/>
              <w:rPr>
                <w:color w:val="000000"/>
              </w:rPr>
            </w:pPr>
          </w:p>
          <w:p w:rsidR="0024466A" w:rsidRPr="003923AD" w:rsidRDefault="0024466A" w:rsidP="007F26D4">
            <w:pPr>
              <w:spacing w:after="0" w:line="240" w:lineRule="auto"/>
              <w:rPr>
                <w:color w:val="000000"/>
              </w:rPr>
            </w:pPr>
          </w:p>
          <w:p w:rsidR="0024466A" w:rsidRPr="003923AD" w:rsidRDefault="0024466A" w:rsidP="007F26D4">
            <w:pPr>
              <w:spacing w:after="0" w:line="240" w:lineRule="auto"/>
              <w:rPr>
                <w:color w:val="000000"/>
              </w:rPr>
            </w:pPr>
            <w:r w:rsidRPr="003923AD">
              <w:rPr>
                <w:color w:val="000000"/>
              </w:rPr>
              <w:t>-Región Caribe.</w:t>
            </w:r>
          </w:p>
          <w:p w:rsidR="0024466A" w:rsidRPr="003923AD" w:rsidRDefault="0024466A" w:rsidP="007F26D4">
            <w:pPr>
              <w:spacing w:after="0" w:line="240" w:lineRule="auto"/>
              <w:rPr>
                <w:color w:val="000000"/>
              </w:rPr>
            </w:pPr>
            <w:r w:rsidRPr="003923AD">
              <w:rPr>
                <w:color w:val="000000"/>
              </w:rPr>
              <w:t>-Aspecto físico(relieve, ,</w:t>
            </w:r>
          </w:p>
          <w:p w:rsidR="0024466A" w:rsidRPr="003923AD" w:rsidRDefault="0024466A" w:rsidP="007F26D4">
            <w:pPr>
              <w:spacing w:after="0" w:line="240" w:lineRule="auto"/>
              <w:rPr>
                <w:color w:val="000000"/>
              </w:rPr>
            </w:pPr>
            <w:r w:rsidRPr="003923AD">
              <w:rPr>
                <w:color w:val="000000"/>
              </w:rPr>
              <w:t>Clima, hidrografía).</w:t>
            </w:r>
          </w:p>
          <w:p w:rsidR="0024466A" w:rsidRPr="003923AD" w:rsidRDefault="0024466A" w:rsidP="007F26D4">
            <w:pPr>
              <w:spacing w:after="0" w:line="240" w:lineRule="auto"/>
              <w:rPr>
                <w:color w:val="000000"/>
              </w:rPr>
            </w:pPr>
            <w:r w:rsidRPr="003923AD">
              <w:rPr>
                <w:color w:val="000000"/>
              </w:rPr>
              <w:t>-Aspecto económico</w:t>
            </w:r>
          </w:p>
          <w:p w:rsidR="0024466A" w:rsidRPr="003923AD" w:rsidRDefault="0024466A" w:rsidP="007F26D4">
            <w:pPr>
              <w:spacing w:after="0" w:line="240" w:lineRule="auto"/>
              <w:rPr>
                <w:color w:val="000000"/>
              </w:rPr>
            </w:pPr>
            <w:r w:rsidRPr="003923AD">
              <w:rPr>
                <w:color w:val="000000"/>
              </w:rPr>
              <w:t xml:space="preserve">Aspecto humano (distribución y  problemas de la población). </w:t>
            </w:r>
          </w:p>
          <w:p w:rsidR="0024466A" w:rsidRPr="003923AD" w:rsidRDefault="0024466A" w:rsidP="007F26D4">
            <w:pPr>
              <w:spacing w:after="0" w:line="240" w:lineRule="auto"/>
              <w:rPr>
                <w:color w:val="000000"/>
              </w:rPr>
            </w:pPr>
            <w:r w:rsidRPr="003923AD">
              <w:rPr>
                <w:color w:val="000000"/>
              </w:rPr>
              <w:t>-Riquezas naturales.</w:t>
            </w:r>
          </w:p>
          <w:p w:rsidR="0024466A" w:rsidRPr="003923AD" w:rsidRDefault="0024466A" w:rsidP="007F26D4">
            <w:pPr>
              <w:spacing w:after="0" w:line="240" w:lineRule="auto"/>
              <w:rPr>
                <w:color w:val="000000"/>
              </w:rPr>
            </w:pPr>
            <w:r w:rsidRPr="003923AD">
              <w:rPr>
                <w:color w:val="000000"/>
              </w:rPr>
              <w:t>-Problemas ambientales.</w:t>
            </w:r>
          </w:p>
          <w:p w:rsidR="0024466A" w:rsidRPr="003923AD" w:rsidRDefault="0024466A" w:rsidP="007F26D4">
            <w:pPr>
              <w:spacing w:after="0" w:line="240" w:lineRule="auto"/>
              <w:rPr>
                <w:color w:val="000000"/>
              </w:rPr>
            </w:pPr>
            <w:r w:rsidRPr="003923AD">
              <w:rPr>
                <w:color w:val="000000"/>
              </w:rPr>
              <w:t>-Región del pacifico.</w:t>
            </w:r>
          </w:p>
          <w:p w:rsidR="0024466A" w:rsidRPr="003923AD" w:rsidRDefault="0024466A" w:rsidP="007F26D4">
            <w:pPr>
              <w:spacing w:after="0" w:line="240" w:lineRule="auto"/>
              <w:rPr>
                <w:color w:val="000000"/>
              </w:rPr>
            </w:pPr>
            <w:r w:rsidRPr="003923AD">
              <w:rPr>
                <w:color w:val="000000"/>
              </w:rPr>
              <w:t>-Aspecto físico (relieve, clima, hidrografía).</w:t>
            </w:r>
          </w:p>
          <w:p w:rsidR="0024466A" w:rsidRPr="003923AD" w:rsidRDefault="0024466A" w:rsidP="007F26D4">
            <w:pPr>
              <w:spacing w:after="0" w:line="240" w:lineRule="auto"/>
              <w:rPr>
                <w:color w:val="000000"/>
              </w:rPr>
            </w:pPr>
            <w:r w:rsidRPr="003923AD">
              <w:rPr>
                <w:color w:val="000000"/>
              </w:rPr>
              <w:t>-Aspecto económico.</w:t>
            </w:r>
          </w:p>
          <w:p w:rsidR="0024466A" w:rsidRPr="003923AD" w:rsidRDefault="0024466A" w:rsidP="007F26D4">
            <w:pPr>
              <w:spacing w:after="0" w:line="240" w:lineRule="auto"/>
              <w:rPr>
                <w:color w:val="000000"/>
              </w:rPr>
            </w:pPr>
            <w:r w:rsidRPr="003923AD">
              <w:rPr>
                <w:color w:val="000000"/>
              </w:rPr>
              <w:t>-Aspecto humano (distribución y problemas de la población).</w:t>
            </w:r>
          </w:p>
          <w:p w:rsidR="0024466A" w:rsidRPr="003923AD" w:rsidRDefault="0024466A" w:rsidP="007F26D4">
            <w:pPr>
              <w:spacing w:after="0" w:line="240" w:lineRule="auto"/>
              <w:rPr>
                <w:color w:val="000000"/>
              </w:rPr>
            </w:pPr>
            <w:r w:rsidRPr="003923AD">
              <w:rPr>
                <w:color w:val="000000"/>
              </w:rPr>
              <w:t>-Problemas ambientales.</w:t>
            </w:r>
          </w:p>
          <w:p w:rsidR="0024466A" w:rsidRPr="003923AD" w:rsidRDefault="0024466A" w:rsidP="007F26D4">
            <w:pPr>
              <w:spacing w:after="0" w:line="240" w:lineRule="auto"/>
              <w:rPr>
                <w:color w:val="000000"/>
              </w:rPr>
            </w:pPr>
            <w:r w:rsidRPr="003923AD">
              <w:rPr>
                <w:color w:val="000000"/>
              </w:rPr>
              <w:t>-Región Isular</w:t>
            </w:r>
          </w:p>
          <w:p w:rsidR="0024466A" w:rsidRPr="003923AD" w:rsidRDefault="0024466A" w:rsidP="007F26D4">
            <w:pPr>
              <w:spacing w:after="0" w:line="240" w:lineRule="auto"/>
              <w:rPr>
                <w:color w:val="000000"/>
              </w:rPr>
            </w:pPr>
            <w:r w:rsidRPr="003923AD">
              <w:rPr>
                <w:color w:val="000000"/>
              </w:rPr>
              <w:t>-San Andrés y Providencia y  Gorgona.</w:t>
            </w:r>
          </w:p>
          <w:p w:rsidR="0024466A" w:rsidRPr="003923AD" w:rsidRDefault="0024466A" w:rsidP="007F26D4">
            <w:pPr>
              <w:spacing w:after="0" w:line="240" w:lineRule="auto"/>
              <w:rPr>
                <w:color w:val="000000"/>
              </w:rPr>
            </w:pPr>
            <w:r w:rsidRPr="003923AD">
              <w:rPr>
                <w:color w:val="000000"/>
              </w:rPr>
              <w:t>-Problemas ambientales.</w:t>
            </w:r>
          </w:p>
          <w:p w:rsidR="0024466A" w:rsidRPr="003923AD" w:rsidRDefault="0024466A" w:rsidP="007F26D4">
            <w:pPr>
              <w:spacing w:after="0"/>
              <w:rPr>
                <w:rFonts w:cs="Calibri"/>
              </w:rPr>
            </w:pPr>
          </w:p>
        </w:tc>
        <w:tc>
          <w:tcPr>
            <w:tcW w:w="2638" w:type="dxa"/>
            <w:tcBorders>
              <w:bottom w:val="single" w:sz="4" w:space="0" w:color="000000"/>
            </w:tcBorders>
            <w:shd w:val="clear" w:color="auto" w:fill="auto"/>
          </w:tcPr>
          <w:p w:rsidR="0024466A" w:rsidRPr="003923AD" w:rsidRDefault="0024466A" w:rsidP="007F26D4">
            <w:pPr>
              <w:spacing w:after="0" w:line="240" w:lineRule="auto"/>
              <w:jc w:val="center"/>
              <w:rPr>
                <w:b/>
                <w:color w:val="000000"/>
                <w:u w:val="single"/>
              </w:rPr>
            </w:pPr>
            <w:r w:rsidRPr="003923AD">
              <w:rPr>
                <w:b/>
                <w:color w:val="000000"/>
                <w:u w:val="single"/>
              </w:rPr>
              <w:t>TERCER PERIODO.</w:t>
            </w:r>
          </w:p>
          <w:p w:rsidR="0024466A" w:rsidRPr="003923AD" w:rsidRDefault="0024466A" w:rsidP="007F26D4">
            <w:pPr>
              <w:spacing w:after="0" w:line="240" w:lineRule="auto"/>
              <w:rPr>
                <w:color w:val="000000"/>
              </w:rPr>
            </w:pPr>
            <w:r w:rsidRPr="003923AD">
              <w:rPr>
                <w:color w:val="000000"/>
              </w:rPr>
              <w:t>-Elaborar mapas conceptuales.</w:t>
            </w:r>
          </w:p>
          <w:p w:rsidR="0024466A" w:rsidRPr="003923AD" w:rsidRDefault="0024466A" w:rsidP="007F26D4">
            <w:pPr>
              <w:spacing w:after="0" w:line="240" w:lineRule="auto"/>
              <w:rPr>
                <w:color w:val="000000"/>
              </w:rPr>
            </w:pPr>
            <w:r w:rsidRPr="003923AD">
              <w:rPr>
                <w:color w:val="000000"/>
              </w:rPr>
              <w:t>-Realizar dibujos de de los diferentes tipos de regiones del interior del país.</w:t>
            </w:r>
          </w:p>
          <w:p w:rsidR="0024466A" w:rsidRPr="003923AD" w:rsidRDefault="0024466A" w:rsidP="007F26D4">
            <w:pPr>
              <w:spacing w:after="0" w:line="240" w:lineRule="auto"/>
              <w:rPr>
                <w:color w:val="000000"/>
              </w:rPr>
            </w:pPr>
            <w:r w:rsidRPr="003923AD">
              <w:rPr>
                <w:color w:val="000000"/>
              </w:rPr>
              <w:t>-Ubicar en mapas las regiones geográficas.</w:t>
            </w:r>
          </w:p>
          <w:p w:rsidR="0024466A" w:rsidRPr="003923AD" w:rsidRDefault="0024466A" w:rsidP="007F26D4">
            <w:pPr>
              <w:spacing w:after="0" w:line="240" w:lineRule="auto"/>
              <w:rPr>
                <w:color w:val="000000"/>
              </w:rPr>
            </w:pPr>
            <w:r w:rsidRPr="003923AD">
              <w:rPr>
                <w:color w:val="000000"/>
              </w:rPr>
              <w:t>-Realizar dibujos de los diferentes productos que se cultivan los pisos térmicos.</w:t>
            </w:r>
          </w:p>
          <w:p w:rsidR="0024466A" w:rsidRPr="003923AD" w:rsidRDefault="0024466A" w:rsidP="007F26D4">
            <w:pPr>
              <w:pStyle w:val="Prrafodelista"/>
              <w:spacing w:after="0" w:line="240" w:lineRule="auto"/>
              <w:ind w:left="0"/>
              <w:rPr>
                <w:rFonts w:cs="Calibri"/>
                <w:color w:val="000000"/>
              </w:rPr>
            </w:pPr>
            <w:r w:rsidRPr="003923AD">
              <w:rPr>
                <w:rFonts w:cs="Calibri"/>
                <w:color w:val="000000"/>
              </w:rPr>
              <w:t>- Debatir sobre situaciones problémicas a partir de una temática.</w:t>
            </w:r>
          </w:p>
          <w:p w:rsidR="0024466A" w:rsidRPr="003923AD" w:rsidRDefault="0024466A" w:rsidP="007F26D4">
            <w:pPr>
              <w:spacing w:after="0" w:line="240" w:lineRule="auto"/>
              <w:rPr>
                <w:color w:val="000000"/>
              </w:rPr>
            </w:pPr>
            <w:r w:rsidRPr="003923AD">
              <w:rPr>
                <w:color w:val="000000"/>
              </w:rPr>
              <w:t>-Realizar  gráficos para representar datos y establecer algunas relaciones.</w:t>
            </w:r>
          </w:p>
          <w:p w:rsidR="0024466A" w:rsidRPr="003923AD" w:rsidRDefault="0024466A" w:rsidP="007F26D4">
            <w:pPr>
              <w:spacing w:after="0"/>
              <w:rPr>
                <w:rFonts w:cs="Calibri"/>
              </w:rPr>
            </w:pPr>
          </w:p>
        </w:tc>
        <w:tc>
          <w:tcPr>
            <w:tcW w:w="2578" w:type="dxa"/>
            <w:tcBorders>
              <w:bottom w:val="single" w:sz="4" w:space="0" w:color="000000"/>
            </w:tcBorders>
            <w:shd w:val="clear" w:color="auto" w:fill="auto"/>
          </w:tcPr>
          <w:p w:rsidR="0024466A" w:rsidRPr="003F4706" w:rsidRDefault="0024466A" w:rsidP="007F26D4">
            <w:pPr>
              <w:spacing w:after="0" w:line="240" w:lineRule="auto"/>
              <w:ind w:left="175"/>
              <w:rPr>
                <w:rFonts w:cs="Calibri"/>
              </w:rPr>
            </w:pPr>
          </w:p>
          <w:p w:rsidR="0024466A" w:rsidRPr="003F4706" w:rsidRDefault="0024466A" w:rsidP="007F26D4">
            <w:pPr>
              <w:numPr>
                <w:ilvl w:val="0"/>
                <w:numId w:val="1"/>
              </w:numPr>
              <w:spacing w:after="0" w:line="240" w:lineRule="auto"/>
              <w:ind w:left="175" w:hanging="175"/>
              <w:rPr>
                <w:rFonts w:cs="Calibri"/>
              </w:rPr>
            </w:pPr>
            <w:r w:rsidRPr="003F4706">
              <w:rPr>
                <w:rFonts w:cs="Calibri"/>
              </w:rPr>
              <w:t xml:space="preserve">Manifiesta respeto, autonomía, disposición para la escucha y  el trabajo  armonioso  en clase y responsabilidad  en la construcción de su proyecto de vida. </w:t>
            </w:r>
          </w:p>
        </w:tc>
      </w:tr>
      <w:tr w:rsidR="0024466A" w:rsidRPr="00B913D1" w:rsidTr="007F26D4">
        <w:tc>
          <w:tcPr>
            <w:tcW w:w="10422" w:type="dxa"/>
            <w:gridSpan w:val="4"/>
            <w:tcBorders>
              <w:bottom w:val="single" w:sz="4" w:space="0" w:color="000000"/>
            </w:tcBorders>
            <w:shd w:val="clear" w:color="auto" w:fill="548DD4"/>
            <w:vAlign w:val="center"/>
          </w:tcPr>
          <w:p w:rsidR="0024466A" w:rsidRPr="00B913D1" w:rsidRDefault="0024466A" w:rsidP="007F26D4">
            <w:pPr>
              <w:spacing w:after="0" w:line="240" w:lineRule="auto"/>
              <w:jc w:val="center"/>
              <w:rPr>
                <w:rFonts w:cs="Calibri"/>
                <w:b/>
              </w:rPr>
            </w:pPr>
          </w:p>
          <w:p w:rsidR="0024466A" w:rsidRPr="00450C87" w:rsidRDefault="0024466A" w:rsidP="007F26D4">
            <w:pPr>
              <w:spacing w:after="0" w:line="240" w:lineRule="auto"/>
              <w:jc w:val="center"/>
              <w:rPr>
                <w:rFonts w:cs="Calibri"/>
                <w:b/>
                <w:sz w:val="24"/>
                <w:szCs w:val="24"/>
              </w:rPr>
            </w:pPr>
            <w:r w:rsidRPr="00450C87">
              <w:rPr>
                <w:rFonts w:cs="Calibri"/>
                <w:b/>
                <w:sz w:val="24"/>
                <w:szCs w:val="24"/>
              </w:rPr>
              <w:t>GRADO 4°  -  PERIODO 4</w:t>
            </w:r>
          </w:p>
        </w:tc>
      </w:tr>
      <w:tr w:rsidR="0024466A" w:rsidRPr="00B913D1" w:rsidTr="007F26D4">
        <w:tc>
          <w:tcPr>
            <w:tcW w:w="2578" w:type="dxa"/>
            <w:shd w:val="clear" w:color="auto" w:fill="B8CCE4"/>
          </w:tcPr>
          <w:p w:rsidR="0024466A" w:rsidRPr="00B913D1" w:rsidRDefault="0024466A" w:rsidP="007F26D4">
            <w:pPr>
              <w:spacing w:after="0" w:line="240" w:lineRule="auto"/>
              <w:jc w:val="center"/>
              <w:rPr>
                <w:rFonts w:cs="Calibri"/>
                <w:b/>
              </w:rPr>
            </w:pPr>
          </w:p>
          <w:p w:rsidR="0024466A" w:rsidRPr="00B913D1" w:rsidRDefault="0024466A" w:rsidP="007F26D4">
            <w:pPr>
              <w:spacing w:after="0" w:line="240" w:lineRule="auto"/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CONTENIDOS Y TEMAS</w:t>
            </w:r>
          </w:p>
        </w:tc>
        <w:tc>
          <w:tcPr>
            <w:tcW w:w="2628" w:type="dxa"/>
            <w:shd w:val="clear" w:color="auto" w:fill="B8CCE4"/>
          </w:tcPr>
          <w:p w:rsidR="0024466A" w:rsidRPr="00B913D1" w:rsidRDefault="0024466A" w:rsidP="007F26D4">
            <w:pPr>
              <w:spacing w:after="0" w:line="240" w:lineRule="auto"/>
              <w:jc w:val="center"/>
              <w:rPr>
                <w:rFonts w:cs="Calibri"/>
                <w:b/>
              </w:rPr>
            </w:pPr>
          </w:p>
          <w:p w:rsidR="0024466A" w:rsidRPr="00B913D1" w:rsidRDefault="0024466A" w:rsidP="007F26D4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B913D1">
              <w:rPr>
                <w:rFonts w:cs="Calibri"/>
                <w:b/>
              </w:rPr>
              <w:t>CONCEPTUAL</w:t>
            </w:r>
          </w:p>
        </w:tc>
        <w:tc>
          <w:tcPr>
            <w:tcW w:w="2638" w:type="dxa"/>
            <w:shd w:val="clear" w:color="auto" w:fill="B8CCE4"/>
          </w:tcPr>
          <w:p w:rsidR="0024466A" w:rsidRPr="00B913D1" w:rsidRDefault="0024466A" w:rsidP="007F26D4">
            <w:pPr>
              <w:spacing w:after="0" w:line="240" w:lineRule="auto"/>
              <w:jc w:val="center"/>
              <w:rPr>
                <w:rFonts w:cs="Calibri"/>
                <w:b/>
              </w:rPr>
            </w:pPr>
          </w:p>
          <w:p w:rsidR="0024466A" w:rsidRPr="00B913D1" w:rsidRDefault="0024466A" w:rsidP="007F26D4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B913D1">
              <w:rPr>
                <w:rFonts w:cs="Calibri"/>
                <w:b/>
              </w:rPr>
              <w:t>PROCEDIMENTAL</w:t>
            </w:r>
          </w:p>
        </w:tc>
        <w:tc>
          <w:tcPr>
            <w:tcW w:w="2578" w:type="dxa"/>
            <w:shd w:val="clear" w:color="auto" w:fill="B8CCE4"/>
          </w:tcPr>
          <w:p w:rsidR="0024466A" w:rsidRPr="00B913D1" w:rsidRDefault="0024466A" w:rsidP="007F26D4">
            <w:pPr>
              <w:spacing w:after="0" w:line="240" w:lineRule="auto"/>
              <w:jc w:val="center"/>
              <w:rPr>
                <w:rFonts w:cs="Calibri"/>
                <w:b/>
              </w:rPr>
            </w:pPr>
          </w:p>
          <w:p w:rsidR="0024466A" w:rsidRPr="00B913D1" w:rsidRDefault="0024466A" w:rsidP="007F26D4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B913D1">
              <w:rPr>
                <w:rFonts w:cs="Calibri"/>
                <w:b/>
              </w:rPr>
              <w:t>ACTITUDINAL</w:t>
            </w:r>
          </w:p>
        </w:tc>
      </w:tr>
      <w:tr w:rsidR="0024466A" w:rsidRPr="00B913D1" w:rsidTr="007F26D4">
        <w:tc>
          <w:tcPr>
            <w:tcW w:w="2578" w:type="dxa"/>
            <w:shd w:val="clear" w:color="auto" w:fill="auto"/>
          </w:tcPr>
          <w:p w:rsidR="0024466A" w:rsidRPr="003923AD" w:rsidRDefault="0024466A" w:rsidP="007F26D4">
            <w:pPr>
              <w:spacing w:after="0" w:line="240" w:lineRule="auto"/>
              <w:rPr>
                <w:b/>
                <w:color w:val="000000"/>
                <w:u w:val="single"/>
              </w:rPr>
            </w:pPr>
            <w:r w:rsidRPr="003923AD">
              <w:rPr>
                <w:b/>
                <w:color w:val="000000"/>
                <w:u w:val="single"/>
              </w:rPr>
              <w:t>CUARTO PERIODO.</w:t>
            </w:r>
          </w:p>
          <w:p w:rsidR="0024466A" w:rsidRPr="003923AD" w:rsidRDefault="0024466A" w:rsidP="007F26D4">
            <w:pPr>
              <w:spacing w:after="0" w:line="240" w:lineRule="auto"/>
              <w:rPr>
                <w:color w:val="000000"/>
              </w:rPr>
            </w:pPr>
            <w:r w:rsidRPr="003923AD">
              <w:rPr>
                <w:color w:val="000000"/>
              </w:rPr>
              <w:t>RELACIONES CON LA HISTORIA Y LA CULTURA.</w:t>
            </w:r>
          </w:p>
          <w:p w:rsidR="0024466A" w:rsidRPr="003923AD" w:rsidRDefault="0024466A" w:rsidP="007F26D4">
            <w:pPr>
              <w:spacing w:after="0" w:line="240" w:lineRule="auto"/>
              <w:rPr>
                <w:b/>
                <w:color w:val="000000"/>
              </w:rPr>
            </w:pPr>
            <w:r w:rsidRPr="003923AD">
              <w:rPr>
                <w:b/>
                <w:color w:val="000000"/>
              </w:rPr>
              <w:t>Comunidades Indígenas de América.</w:t>
            </w:r>
          </w:p>
          <w:p w:rsidR="0024466A" w:rsidRPr="003923AD" w:rsidRDefault="0024466A" w:rsidP="007F26D4">
            <w:pPr>
              <w:spacing w:after="0" w:line="240" w:lineRule="auto"/>
              <w:rPr>
                <w:b/>
                <w:color w:val="000000"/>
              </w:rPr>
            </w:pPr>
          </w:p>
          <w:p w:rsidR="0024466A" w:rsidRPr="003923AD" w:rsidRDefault="0024466A" w:rsidP="007F26D4">
            <w:pPr>
              <w:spacing w:after="0" w:line="240" w:lineRule="auto"/>
              <w:rPr>
                <w:b/>
                <w:color w:val="000000"/>
              </w:rPr>
            </w:pPr>
          </w:p>
          <w:p w:rsidR="0024466A" w:rsidRPr="003923AD" w:rsidRDefault="0024466A" w:rsidP="007F26D4">
            <w:pPr>
              <w:spacing w:after="0" w:line="240" w:lineRule="auto"/>
              <w:rPr>
                <w:b/>
                <w:color w:val="000000"/>
              </w:rPr>
            </w:pPr>
          </w:p>
          <w:p w:rsidR="0024466A" w:rsidRPr="003923AD" w:rsidRDefault="0024466A" w:rsidP="007F26D4">
            <w:pPr>
              <w:spacing w:after="0" w:line="240" w:lineRule="auto"/>
              <w:rPr>
                <w:b/>
                <w:color w:val="000000"/>
              </w:rPr>
            </w:pPr>
          </w:p>
          <w:p w:rsidR="0024466A" w:rsidRPr="003923AD" w:rsidRDefault="0024466A" w:rsidP="007F26D4">
            <w:pPr>
              <w:spacing w:after="0" w:line="240" w:lineRule="auto"/>
              <w:rPr>
                <w:b/>
                <w:color w:val="000000"/>
              </w:rPr>
            </w:pPr>
          </w:p>
          <w:p w:rsidR="0024466A" w:rsidRPr="003923AD" w:rsidRDefault="0024466A" w:rsidP="007F26D4">
            <w:pPr>
              <w:spacing w:after="0" w:line="240" w:lineRule="auto"/>
              <w:rPr>
                <w:b/>
                <w:color w:val="000000"/>
              </w:rPr>
            </w:pPr>
          </w:p>
          <w:p w:rsidR="0024466A" w:rsidRPr="003923AD" w:rsidRDefault="0024466A" w:rsidP="007F26D4">
            <w:pPr>
              <w:spacing w:after="0" w:line="240" w:lineRule="auto"/>
              <w:rPr>
                <w:b/>
                <w:color w:val="000000"/>
              </w:rPr>
            </w:pPr>
          </w:p>
          <w:p w:rsidR="0024466A" w:rsidRPr="003923AD" w:rsidRDefault="0024466A" w:rsidP="007F26D4">
            <w:pPr>
              <w:spacing w:after="0" w:line="240" w:lineRule="auto"/>
              <w:rPr>
                <w:b/>
                <w:color w:val="000000"/>
              </w:rPr>
            </w:pPr>
          </w:p>
          <w:p w:rsidR="0024466A" w:rsidRPr="003923AD" w:rsidRDefault="0024466A" w:rsidP="007F26D4">
            <w:pPr>
              <w:spacing w:after="0" w:line="240" w:lineRule="auto"/>
              <w:rPr>
                <w:b/>
                <w:color w:val="000000"/>
              </w:rPr>
            </w:pPr>
          </w:p>
          <w:p w:rsidR="0024466A" w:rsidRPr="003923AD" w:rsidRDefault="0024466A" w:rsidP="007F26D4">
            <w:pPr>
              <w:spacing w:after="0" w:line="240" w:lineRule="auto"/>
              <w:rPr>
                <w:b/>
                <w:color w:val="000000"/>
              </w:rPr>
            </w:pPr>
          </w:p>
          <w:p w:rsidR="0024466A" w:rsidRPr="003923AD" w:rsidRDefault="0024466A" w:rsidP="007F26D4">
            <w:pPr>
              <w:spacing w:after="0" w:line="240" w:lineRule="auto"/>
              <w:rPr>
                <w:b/>
                <w:color w:val="000000"/>
              </w:rPr>
            </w:pPr>
          </w:p>
          <w:p w:rsidR="0024466A" w:rsidRPr="003923AD" w:rsidRDefault="0024466A" w:rsidP="007F26D4">
            <w:pPr>
              <w:spacing w:after="0" w:line="240" w:lineRule="auto"/>
              <w:rPr>
                <w:b/>
                <w:color w:val="000000"/>
                <w:u w:val="single"/>
              </w:rPr>
            </w:pPr>
          </w:p>
          <w:p w:rsidR="0024466A" w:rsidRPr="003923AD" w:rsidRDefault="0024466A" w:rsidP="007F26D4">
            <w:pPr>
              <w:spacing w:after="0" w:line="240" w:lineRule="auto"/>
              <w:rPr>
                <w:b/>
                <w:color w:val="000000"/>
              </w:rPr>
            </w:pPr>
            <w:r w:rsidRPr="003923AD">
              <w:rPr>
                <w:b/>
                <w:color w:val="000000"/>
              </w:rPr>
              <w:t>El período indígena.</w:t>
            </w:r>
          </w:p>
          <w:p w:rsidR="0024466A" w:rsidRPr="003923AD" w:rsidRDefault="0024466A" w:rsidP="007F26D4">
            <w:pPr>
              <w:spacing w:after="0" w:line="240" w:lineRule="auto"/>
              <w:rPr>
                <w:b/>
                <w:color w:val="000000"/>
              </w:rPr>
            </w:pPr>
          </w:p>
          <w:p w:rsidR="0024466A" w:rsidRPr="003923AD" w:rsidRDefault="0024466A" w:rsidP="007F26D4">
            <w:pPr>
              <w:spacing w:after="0" w:line="240" w:lineRule="auto"/>
              <w:rPr>
                <w:b/>
                <w:color w:val="000000"/>
              </w:rPr>
            </w:pPr>
          </w:p>
          <w:p w:rsidR="0024466A" w:rsidRPr="003923AD" w:rsidRDefault="0024466A" w:rsidP="007F26D4">
            <w:pPr>
              <w:spacing w:after="0" w:line="240" w:lineRule="auto"/>
              <w:rPr>
                <w:b/>
                <w:color w:val="000000"/>
              </w:rPr>
            </w:pPr>
          </w:p>
          <w:p w:rsidR="0024466A" w:rsidRPr="003923AD" w:rsidRDefault="0024466A" w:rsidP="007F26D4">
            <w:pPr>
              <w:spacing w:after="0" w:line="240" w:lineRule="auto"/>
              <w:rPr>
                <w:b/>
                <w:color w:val="000000"/>
              </w:rPr>
            </w:pPr>
          </w:p>
          <w:p w:rsidR="0024466A" w:rsidRPr="003923AD" w:rsidRDefault="0024466A" w:rsidP="007F26D4">
            <w:pPr>
              <w:spacing w:after="0" w:line="240" w:lineRule="auto"/>
              <w:rPr>
                <w:b/>
                <w:color w:val="000000"/>
              </w:rPr>
            </w:pPr>
          </w:p>
          <w:p w:rsidR="0024466A" w:rsidRPr="003923AD" w:rsidRDefault="0024466A" w:rsidP="007F26D4">
            <w:pPr>
              <w:spacing w:after="0" w:line="240" w:lineRule="auto"/>
              <w:rPr>
                <w:b/>
                <w:color w:val="000000"/>
              </w:rPr>
            </w:pPr>
          </w:p>
          <w:p w:rsidR="0024466A" w:rsidRPr="003923AD" w:rsidRDefault="0024466A" w:rsidP="007F26D4">
            <w:pPr>
              <w:spacing w:after="0" w:line="240" w:lineRule="auto"/>
              <w:rPr>
                <w:b/>
                <w:color w:val="000000"/>
              </w:rPr>
            </w:pPr>
          </w:p>
          <w:p w:rsidR="0024466A" w:rsidRPr="003923AD" w:rsidRDefault="0024466A" w:rsidP="007F26D4">
            <w:pPr>
              <w:spacing w:after="0" w:line="240" w:lineRule="auto"/>
              <w:rPr>
                <w:b/>
                <w:color w:val="000000"/>
              </w:rPr>
            </w:pPr>
          </w:p>
          <w:p w:rsidR="0024466A" w:rsidRPr="003923AD" w:rsidRDefault="0024466A" w:rsidP="007F26D4">
            <w:pPr>
              <w:spacing w:after="0" w:line="240" w:lineRule="auto"/>
              <w:rPr>
                <w:b/>
                <w:color w:val="000000"/>
              </w:rPr>
            </w:pPr>
          </w:p>
          <w:p w:rsidR="0024466A" w:rsidRPr="003923AD" w:rsidRDefault="0024466A" w:rsidP="007F26D4">
            <w:pPr>
              <w:spacing w:after="0" w:line="240" w:lineRule="auto"/>
              <w:rPr>
                <w:b/>
                <w:color w:val="000000"/>
              </w:rPr>
            </w:pPr>
            <w:r w:rsidRPr="003923AD">
              <w:rPr>
                <w:b/>
                <w:color w:val="000000"/>
              </w:rPr>
              <w:t>El período Hispánico.</w:t>
            </w:r>
          </w:p>
          <w:p w:rsidR="0024466A" w:rsidRPr="003923AD" w:rsidRDefault="0024466A" w:rsidP="007F26D4">
            <w:pPr>
              <w:spacing w:after="0" w:line="240" w:lineRule="auto"/>
              <w:rPr>
                <w:b/>
                <w:color w:val="000000"/>
              </w:rPr>
            </w:pPr>
          </w:p>
          <w:p w:rsidR="0024466A" w:rsidRPr="003923AD" w:rsidRDefault="0024466A" w:rsidP="007F26D4">
            <w:pPr>
              <w:spacing w:after="0" w:line="240" w:lineRule="auto"/>
              <w:rPr>
                <w:b/>
                <w:color w:val="000000"/>
              </w:rPr>
            </w:pPr>
          </w:p>
          <w:p w:rsidR="0024466A" w:rsidRPr="003923AD" w:rsidRDefault="0024466A" w:rsidP="007F26D4">
            <w:pPr>
              <w:spacing w:after="0" w:line="240" w:lineRule="auto"/>
              <w:rPr>
                <w:b/>
                <w:color w:val="000000"/>
              </w:rPr>
            </w:pPr>
          </w:p>
          <w:p w:rsidR="0024466A" w:rsidRPr="003923AD" w:rsidRDefault="0024466A" w:rsidP="007F26D4">
            <w:pPr>
              <w:spacing w:after="0" w:line="240" w:lineRule="auto"/>
              <w:rPr>
                <w:b/>
                <w:color w:val="000000"/>
              </w:rPr>
            </w:pPr>
          </w:p>
          <w:p w:rsidR="0024466A" w:rsidRPr="003923AD" w:rsidRDefault="0024466A" w:rsidP="007F26D4">
            <w:pPr>
              <w:spacing w:after="0" w:line="240" w:lineRule="auto"/>
              <w:rPr>
                <w:b/>
                <w:color w:val="000000"/>
              </w:rPr>
            </w:pPr>
            <w:r w:rsidRPr="003923AD">
              <w:rPr>
                <w:b/>
                <w:color w:val="000000"/>
              </w:rPr>
              <w:t>La conquista.</w:t>
            </w:r>
          </w:p>
          <w:p w:rsidR="0024466A" w:rsidRPr="003923AD" w:rsidRDefault="0024466A" w:rsidP="007F26D4">
            <w:pPr>
              <w:spacing w:after="0" w:line="240" w:lineRule="auto"/>
              <w:rPr>
                <w:b/>
                <w:color w:val="000000"/>
              </w:rPr>
            </w:pPr>
          </w:p>
          <w:p w:rsidR="0024466A" w:rsidRPr="003923AD" w:rsidRDefault="0024466A" w:rsidP="007F26D4">
            <w:pPr>
              <w:spacing w:after="0" w:line="240" w:lineRule="auto"/>
              <w:rPr>
                <w:b/>
                <w:color w:val="000000"/>
              </w:rPr>
            </w:pPr>
          </w:p>
          <w:p w:rsidR="0024466A" w:rsidRPr="003923AD" w:rsidRDefault="0024466A" w:rsidP="007F26D4">
            <w:pPr>
              <w:spacing w:after="0" w:line="240" w:lineRule="auto"/>
              <w:rPr>
                <w:b/>
                <w:color w:val="000000"/>
              </w:rPr>
            </w:pPr>
          </w:p>
          <w:p w:rsidR="0024466A" w:rsidRPr="003923AD" w:rsidRDefault="0024466A" w:rsidP="007F26D4">
            <w:pPr>
              <w:spacing w:after="0" w:line="240" w:lineRule="auto"/>
              <w:rPr>
                <w:color w:val="000000"/>
              </w:rPr>
            </w:pPr>
            <w:r w:rsidRPr="003923AD">
              <w:rPr>
                <w:b/>
                <w:color w:val="000000"/>
              </w:rPr>
              <w:t>La colonia</w:t>
            </w:r>
            <w:r w:rsidRPr="003923AD">
              <w:rPr>
                <w:color w:val="000000"/>
              </w:rPr>
              <w:t>.</w:t>
            </w:r>
          </w:p>
          <w:p w:rsidR="0024466A" w:rsidRPr="003923AD" w:rsidRDefault="0024466A" w:rsidP="007F26D4">
            <w:pPr>
              <w:spacing w:after="0" w:line="240" w:lineRule="auto"/>
              <w:rPr>
                <w:color w:val="000000"/>
              </w:rPr>
            </w:pPr>
            <w:r w:rsidRPr="003923AD">
              <w:rPr>
                <w:color w:val="000000"/>
              </w:rPr>
              <w:t>.</w:t>
            </w:r>
          </w:p>
          <w:p w:rsidR="0024466A" w:rsidRPr="003923AD" w:rsidRDefault="0024466A" w:rsidP="007F26D4">
            <w:pPr>
              <w:spacing w:after="0"/>
              <w:rPr>
                <w:rFonts w:cs="Calibri"/>
                <w:lang w:val="en-US"/>
              </w:rPr>
            </w:pPr>
          </w:p>
          <w:p w:rsidR="0024466A" w:rsidRPr="003923AD" w:rsidRDefault="0024466A" w:rsidP="007F26D4">
            <w:pPr>
              <w:spacing w:after="0"/>
              <w:rPr>
                <w:rFonts w:cs="Calibri"/>
                <w:lang w:val="en-US"/>
              </w:rPr>
            </w:pPr>
          </w:p>
          <w:p w:rsidR="0024466A" w:rsidRPr="003923AD" w:rsidRDefault="0024466A" w:rsidP="007F26D4">
            <w:pPr>
              <w:spacing w:after="0"/>
              <w:rPr>
                <w:rFonts w:cs="Calibri"/>
                <w:lang w:val="en-US"/>
              </w:rPr>
            </w:pPr>
          </w:p>
          <w:p w:rsidR="0024466A" w:rsidRPr="003923AD" w:rsidRDefault="0024466A" w:rsidP="007F26D4">
            <w:pPr>
              <w:spacing w:after="0"/>
              <w:rPr>
                <w:rFonts w:cs="Calibri"/>
                <w:lang w:val="en-US"/>
              </w:rPr>
            </w:pPr>
          </w:p>
          <w:p w:rsidR="0024466A" w:rsidRPr="003923AD" w:rsidRDefault="0024466A" w:rsidP="007F26D4">
            <w:pPr>
              <w:spacing w:after="0"/>
              <w:rPr>
                <w:rFonts w:cs="Calibri"/>
                <w:lang w:val="en-US"/>
              </w:rPr>
            </w:pPr>
          </w:p>
          <w:p w:rsidR="0024466A" w:rsidRPr="003923AD" w:rsidRDefault="0024466A" w:rsidP="007F26D4">
            <w:pPr>
              <w:spacing w:after="0"/>
              <w:rPr>
                <w:rFonts w:cs="Calibri"/>
                <w:lang w:val="en-US"/>
              </w:rPr>
            </w:pPr>
          </w:p>
        </w:tc>
        <w:tc>
          <w:tcPr>
            <w:tcW w:w="2628" w:type="dxa"/>
            <w:shd w:val="clear" w:color="auto" w:fill="auto"/>
          </w:tcPr>
          <w:p w:rsidR="0024466A" w:rsidRPr="003923AD" w:rsidRDefault="0024466A" w:rsidP="007F26D4">
            <w:pPr>
              <w:spacing w:after="0" w:line="240" w:lineRule="auto"/>
              <w:rPr>
                <w:color w:val="000000"/>
              </w:rPr>
            </w:pPr>
          </w:p>
          <w:p w:rsidR="0024466A" w:rsidRPr="003923AD" w:rsidRDefault="0024466A" w:rsidP="007F26D4">
            <w:pPr>
              <w:spacing w:after="0" w:line="240" w:lineRule="auto"/>
              <w:rPr>
                <w:color w:val="000000"/>
              </w:rPr>
            </w:pPr>
            <w:r w:rsidRPr="003923AD">
              <w:rPr>
                <w:color w:val="000000"/>
              </w:rPr>
              <w:t>-Los mayas (organización social y gobierno, actividades económicas, creencias y costumbres).</w:t>
            </w:r>
          </w:p>
          <w:p w:rsidR="0024466A" w:rsidRPr="003923AD" w:rsidRDefault="0024466A" w:rsidP="007F26D4">
            <w:pPr>
              <w:spacing w:after="0" w:line="240" w:lineRule="auto"/>
              <w:rPr>
                <w:color w:val="000000"/>
              </w:rPr>
            </w:pPr>
            <w:r w:rsidRPr="003923AD">
              <w:rPr>
                <w:color w:val="000000"/>
              </w:rPr>
              <w:t>-Los aztecas (organización social y gobierno, actividades económicas, creencias y costumbres, el desarrollo de la cultura).</w:t>
            </w:r>
          </w:p>
          <w:p w:rsidR="0024466A" w:rsidRPr="003923AD" w:rsidRDefault="0024466A" w:rsidP="007F26D4">
            <w:pPr>
              <w:spacing w:after="0" w:line="240" w:lineRule="auto"/>
              <w:rPr>
                <w:color w:val="000000"/>
              </w:rPr>
            </w:pPr>
            <w:r w:rsidRPr="003923AD">
              <w:rPr>
                <w:color w:val="000000"/>
              </w:rPr>
              <w:t>-Los Incas (organización social, organización del gobierno, actividades económicas, costumbres y creencias, el desarrollo de la cultura).</w:t>
            </w:r>
          </w:p>
          <w:p w:rsidR="0024466A" w:rsidRPr="003923AD" w:rsidRDefault="0024466A" w:rsidP="007F26D4">
            <w:pPr>
              <w:spacing w:after="0" w:line="240" w:lineRule="auto"/>
              <w:rPr>
                <w:color w:val="000000"/>
              </w:rPr>
            </w:pPr>
            <w:r w:rsidRPr="003923AD">
              <w:rPr>
                <w:color w:val="000000"/>
              </w:rPr>
              <w:t>-Periodos de la historia de Colombia.</w:t>
            </w:r>
          </w:p>
          <w:p w:rsidR="0024466A" w:rsidRPr="003923AD" w:rsidRDefault="0024466A" w:rsidP="007F26D4">
            <w:pPr>
              <w:spacing w:after="0" w:line="240" w:lineRule="auto"/>
              <w:rPr>
                <w:color w:val="000000"/>
              </w:rPr>
            </w:pPr>
          </w:p>
          <w:p w:rsidR="0024466A" w:rsidRPr="003923AD" w:rsidRDefault="0024466A" w:rsidP="007F26D4">
            <w:pPr>
              <w:spacing w:after="0" w:line="240" w:lineRule="auto"/>
              <w:rPr>
                <w:color w:val="000000"/>
              </w:rPr>
            </w:pPr>
            <w:r w:rsidRPr="003923AD">
              <w:rPr>
                <w:color w:val="000000"/>
              </w:rPr>
              <w:t>-donde Vivian los primeros pobladores de Colombia.</w:t>
            </w:r>
          </w:p>
          <w:p w:rsidR="0024466A" w:rsidRPr="003923AD" w:rsidRDefault="0024466A" w:rsidP="007F26D4">
            <w:pPr>
              <w:spacing w:after="0" w:line="240" w:lineRule="auto"/>
              <w:rPr>
                <w:color w:val="000000"/>
              </w:rPr>
            </w:pPr>
            <w:r w:rsidRPr="003923AD">
              <w:rPr>
                <w:color w:val="000000"/>
              </w:rPr>
              <w:t>-Como vivieron las primeras comunidades indígenas.</w:t>
            </w:r>
          </w:p>
          <w:p w:rsidR="0024466A" w:rsidRPr="003923AD" w:rsidRDefault="0024466A" w:rsidP="007F26D4">
            <w:pPr>
              <w:spacing w:after="0" w:line="240" w:lineRule="auto"/>
              <w:rPr>
                <w:color w:val="000000"/>
              </w:rPr>
            </w:pPr>
            <w:r w:rsidRPr="003923AD">
              <w:rPr>
                <w:color w:val="000000"/>
              </w:rPr>
              <w:t>-Primeras comunidades indígenas.</w:t>
            </w:r>
          </w:p>
          <w:p w:rsidR="0024466A" w:rsidRPr="003923AD" w:rsidRDefault="0024466A" w:rsidP="007F26D4">
            <w:pPr>
              <w:spacing w:after="0" w:line="240" w:lineRule="auto"/>
              <w:rPr>
                <w:color w:val="000000"/>
              </w:rPr>
            </w:pPr>
            <w:r w:rsidRPr="003923AD">
              <w:rPr>
                <w:color w:val="000000"/>
              </w:rPr>
              <w:t>-La familia chibcha.</w:t>
            </w:r>
          </w:p>
          <w:p w:rsidR="0024466A" w:rsidRPr="003923AD" w:rsidRDefault="0024466A" w:rsidP="007F26D4">
            <w:pPr>
              <w:spacing w:after="0" w:line="240" w:lineRule="auto"/>
              <w:rPr>
                <w:color w:val="000000"/>
              </w:rPr>
            </w:pPr>
            <w:r w:rsidRPr="003923AD">
              <w:rPr>
                <w:color w:val="000000"/>
              </w:rPr>
              <w:t>-La familia Caribe.</w:t>
            </w:r>
          </w:p>
          <w:p w:rsidR="0024466A" w:rsidRPr="003923AD" w:rsidRDefault="0024466A" w:rsidP="007F26D4">
            <w:pPr>
              <w:spacing w:after="0" w:line="240" w:lineRule="auto"/>
              <w:rPr>
                <w:color w:val="000000"/>
              </w:rPr>
            </w:pPr>
            <w:r w:rsidRPr="003923AD">
              <w:rPr>
                <w:color w:val="000000"/>
              </w:rPr>
              <w:t>-La familia Arawac</w:t>
            </w:r>
          </w:p>
          <w:p w:rsidR="0024466A" w:rsidRPr="003923AD" w:rsidRDefault="0024466A" w:rsidP="007F26D4">
            <w:pPr>
              <w:spacing w:after="0" w:line="240" w:lineRule="auto"/>
              <w:rPr>
                <w:color w:val="000000"/>
              </w:rPr>
            </w:pPr>
          </w:p>
          <w:p w:rsidR="0024466A" w:rsidRPr="003923AD" w:rsidRDefault="0024466A" w:rsidP="007F26D4">
            <w:pPr>
              <w:spacing w:after="0" w:line="240" w:lineRule="auto"/>
              <w:rPr>
                <w:color w:val="000000"/>
              </w:rPr>
            </w:pPr>
            <w:r w:rsidRPr="003923AD">
              <w:rPr>
                <w:color w:val="000000"/>
              </w:rPr>
              <w:t>-El descubrimiento.</w:t>
            </w:r>
          </w:p>
          <w:p w:rsidR="0024466A" w:rsidRPr="003923AD" w:rsidRDefault="0024466A" w:rsidP="007F26D4">
            <w:pPr>
              <w:spacing w:after="0" w:line="240" w:lineRule="auto"/>
              <w:rPr>
                <w:color w:val="000000"/>
              </w:rPr>
            </w:pPr>
            <w:r w:rsidRPr="003923AD">
              <w:rPr>
                <w:color w:val="000000"/>
              </w:rPr>
              <w:t>-Europa antes del descubrimiento.</w:t>
            </w:r>
          </w:p>
          <w:p w:rsidR="0024466A" w:rsidRPr="003923AD" w:rsidRDefault="0024466A" w:rsidP="007F26D4">
            <w:pPr>
              <w:spacing w:after="0" w:line="240" w:lineRule="auto"/>
              <w:rPr>
                <w:color w:val="000000"/>
              </w:rPr>
            </w:pPr>
            <w:r w:rsidRPr="003923AD">
              <w:rPr>
                <w:color w:val="000000"/>
              </w:rPr>
              <w:t>-Los viajes de Cristobal Colon.</w:t>
            </w:r>
          </w:p>
          <w:p w:rsidR="0024466A" w:rsidRPr="003923AD" w:rsidRDefault="0024466A" w:rsidP="007F26D4">
            <w:pPr>
              <w:spacing w:after="0" w:line="240" w:lineRule="auto"/>
              <w:rPr>
                <w:color w:val="000000"/>
              </w:rPr>
            </w:pPr>
            <w:r w:rsidRPr="003923AD">
              <w:rPr>
                <w:color w:val="000000"/>
              </w:rPr>
              <w:t>-Consecuencias del descubrimiento.</w:t>
            </w:r>
          </w:p>
          <w:p w:rsidR="0024466A" w:rsidRPr="003923AD" w:rsidRDefault="0024466A" w:rsidP="007F26D4">
            <w:pPr>
              <w:spacing w:after="0" w:line="240" w:lineRule="auto"/>
              <w:rPr>
                <w:color w:val="000000"/>
              </w:rPr>
            </w:pPr>
          </w:p>
          <w:p w:rsidR="0024466A" w:rsidRPr="003923AD" w:rsidRDefault="0024466A" w:rsidP="007F26D4">
            <w:pPr>
              <w:spacing w:after="0" w:line="240" w:lineRule="auto"/>
              <w:rPr>
                <w:color w:val="000000"/>
              </w:rPr>
            </w:pPr>
            <w:r w:rsidRPr="003923AD">
              <w:rPr>
                <w:color w:val="000000"/>
              </w:rPr>
              <w:t>-Las capitulaciones.</w:t>
            </w:r>
          </w:p>
          <w:p w:rsidR="0024466A" w:rsidRPr="003923AD" w:rsidRDefault="0024466A" w:rsidP="007F26D4">
            <w:pPr>
              <w:spacing w:after="0" w:line="240" w:lineRule="auto"/>
              <w:rPr>
                <w:color w:val="000000"/>
              </w:rPr>
            </w:pPr>
            <w:r w:rsidRPr="003923AD">
              <w:rPr>
                <w:color w:val="000000"/>
              </w:rPr>
              <w:t>-La conquista del territorio Colombiano.</w:t>
            </w:r>
          </w:p>
          <w:p w:rsidR="0024466A" w:rsidRPr="003923AD" w:rsidRDefault="0024466A" w:rsidP="007F26D4">
            <w:pPr>
              <w:spacing w:after="0" w:line="240" w:lineRule="auto"/>
              <w:rPr>
                <w:color w:val="000000"/>
              </w:rPr>
            </w:pPr>
          </w:p>
          <w:p w:rsidR="0024466A" w:rsidRPr="003923AD" w:rsidRDefault="0024466A" w:rsidP="007F26D4">
            <w:pPr>
              <w:spacing w:after="0" w:line="240" w:lineRule="auto"/>
              <w:rPr>
                <w:color w:val="000000"/>
              </w:rPr>
            </w:pPr>
            <w:r w:rsidRPr="003923AD">
              <w:rPr>
                <w:color w:val="000000"/>
              </w:rPr>
              <w:t>-El mestizaje en la colonia.</w:t>
            </w:r>
          </w:p>
          <w:p w:rsidR="0024466A" w:rsidRPr="003923AD" w:rsidRDefault="0024466A" w:rsidP="007F26D4">
            <w:pPr>
              <w:spacing w:after="0" w:line="240" w:lineRule="auto"/>
              <w:rPr>
                <w:color w:val="000000"/>
              </w:rPr>
            </w:pPr>
            <w:r w:rsidRPr="003923AD">
              <w:rPr>
                <w:color w:val="000000"/>
              </w:rPr>
              <w:t>-La economía y el trabajo en la colonia.</w:t>
            </w:r>
          </w:p>
          <w:p w:rsidR="0024466A" w:rsidRPr="003923AD" w:rsidRDefault="0024466A" w:rsidP="007F26D4">
            <w:pPr>
              <w:spacing w:after="0" w:line="240" w:lineRule="auto"/>
              <w:rPr>
                <w:color w:val="000000"/>
              </w:rPr>
            </w:pPr>
            <w:r w:rsidRPr="003923AD">
              <w:rPr>
                <w:color w:val="000000"/>
              </w:rPr>
              <w:t>-Organización social y política.</w:t>
            </w:r>
          </w:p>
          <w:p w:rsidR="0024466A" w:rsidRPr="003923AD" w:rsidRDefault="0024466A" w:rsidP="007F26D4">
            <w:pPr>
              <w:spacing w:after="0"/>
              <w:rPr>
                <w:rFonts w:cs="Calibri"/>
              </w:rPr>
            </w:pPr>
          </w:p>
        </w:tc>
        <w:tc>
          <w:tcPr>
            <w:tcW w:w="2638" w:type="dxa"/>
            <w:shd w:val="clear" w:color="auto" w:fill="auto"/>
          </w:tcPr>
          <w:p w:rsidR="0024466A" w:rsidRPr="003923AD" w:rsidRDefault="0024466A" w:rsidP="007F26D4">
            <w:pPr>
              <w:spacing w:after="0" w:line="240" w:lineRule="auto"/>
              <w:jc w:val="center"/>
              <w:rPr>
                <w:b/>
                <w:color w:val="000000"/>
                <w:u w:val="single"/>
              </w:rPr>
            </w:pPr>
            <w:r w:rsidRPr="003923AD">
              <w:rPr>
                <w:b/>
                <w:color w:val="000000"/>
                <w:u w:val="single"/>
              </w:rPr>
              <w:t>CUARTO PERIODO.</w:t>
            </w:r>
          </w:p>
          <w:p w:rsidR="0024466A" w:rsidRPr="003923AD" w:rsidRDefault="0024466A" w:rsidP="007F26D4">
            <w:pPr>
              <w:spacing w:after="0" w:line="240" w:lineRule="auto"/>
              <w:rPr>
                <w:color w:val="000000"/>
              </w:rPr>
            </w:pPr>
            <w:r w:rsidRPr="003923AD">
              <w:rPr>
                <w:color w:val="000000"/>
              </w:rPr>
              <w:t>-Ubicar en mapas las rutas del descubrimiento de America.</w:t>
            </w:r>
          </w:p>
          <w:p w:rsidR="0024466A" w:rsidRPr="003923AD" w:rsidRDefault="0024466A" w:rsidP="007F26D4">
            <w:pPr>
              <w:spacing w:after="0" w:line="240" w:lineRule="auto"/>
              <w:rPr>
                <w:color w:val="000000"/>
              </w:rPr>
            </w:pPr>
            <w:r w:rsidRPr="003923AD">
              <w:rPr>
                <w:color w:val="000000"/>
              </w:rPr>
              <w:t>-Ubicar en mapas las rutas de doblamiento de America.</w:t>
            </w:r>
          </w:p>
          <w:p w:rsidR="0024466A" w:rsidRPr="003923AD" w:rsidRDefault="0024466A" w:rsidP="007F26D4">
            <w:pPr>
              <w:spacing w:after="0" w:line="240" w:lineRule="auto"/>
              <w:rPr>
                <w:color w:val="000000"/>
              </w:rPr>
            </w:pPr>
            <w:r w:rsidRPr="003923AD">
              <w:rPr>
                <w:color w:val="000000"/>
              </w:rPr>
              <w:t>-Dibujar  actividades realizadas por comunidades nómadas y sedentarias.</w:t>
            </w:r>
          </w:p>
          <w:p w:rsidR="0024466A" w:rsidRPr="003923AD" w:rsidRDefault="0024466A" w:rsidP="007F26D4">
            <w:pPr>
              <w:spacing w:after="0" w:line="240" w:lineRule="auto"/>
              <w:rPr>
                <w:color w:val="000000"/>
              </w:rPr>
            </w:pPr>
            <w:r w:rsidRPr="003923AD">
              <w:rPr>
                <w:color w:val="000000"/>
              </w:rPr>
              <w:t xml:space="preserve">-Ubico en mapas las comunidades indígenas de America. </w:t>
            </w:r>
          </w:p>
          <w:p w:rsidR="0024466A" w:rsidRPr="003923AD" w:rsidRDefault="0024466A" w:rsidP="007F26D4">
            <w:pPr>
              <w:spacing w:after="0" w:line="240" w:lineRule="auto"/>
              <w:rPr>
                <w:color w:val="000000"/>
              </w:rPr>
            </w:pPr>
            <w:r w:rsidRPr="003923AD">
              <w:rPr>
                <w:color w:val="000000"/>
              </w:rPr>
              <w:t>-Elaborar dibujos que representen las actividades económicas de las culturas prehispánicas.</w:t>
            </w:r>
          </w:p>
          <w:p w:rsidR="0024466A" w:rsidRPr="003923AD" w:rsidRDefault="0024466A" w:rsidP="007F26D4">
            <w:pPr>
              <w:spacing w:after="0" w:line="240" w:lineRule="auto"/>
              <w:rPr>
                <w:color w:val="000000"/>
              </w:rPr>
            </w:pPr>
            <w:r w:rsidRPr="003923AD">
              <w:rPr>
                <w:color w:val="000000"/>
              </w:rPr>
              <w:t>-Ubicar en mapas las comunidades lingüistas de Colombia.</w:t>
            </w:r>
          </w:p>
          <w:p w:rsidR="0024466A" w:rsidRPr="003923AD" w:rsidRDefault="0024466A" w:rsidP="007F26D4">
            <w:pPr>
              <w:pStyle w:val="Prrafodelista"/>
              <w:spacing w:after="0" w:line="240" w:lineRule="auto"/>
              <w:ind w:left="0"/>
              <w:rPr>
                <w:rFonts w:cs="Calibri"/>
                <w:color w:val="000000"/>
              </w:rPr>
            </w:pPr>
            <w:r w:rsidRPr="003923AD">
              <w:rPr>
                <w:rFonts w:cs="Calibri"/>
                <w:color w:val="000000"/>
              </w:rPr>
              <w:t>-Elaborar cuadros comparativos y gráficos que posibiliten establecer relaciones.</w:t>
            </w:r>
          </w:p>
          <w:p w:rsidR="0024466A" w:rsidRPr="003923AD" w:rsidRDefault="0024466A" w:rsidP="007F26D4">
            <w:pPr>
              <w:pStyle w:val="Prrafodelista"/>
              <w:spacing w:after="0" w:line="240" w:lineRule="auto"/>
              <w:ind w:left="0"/>
              <w:rPr>
                <w:rFonts w:cs="Calibri"/>
                <w:color w:val="000000"/>
              </w:rPr>
            </w:pPr>
            <w:r w:rsidRPr="003923AD">
              <w:rPr>
                <w:rFonts w:cs="Calibri"/>
                <w:color w:val="000000"/>
              </w:rPr>
              <w:t>-Elaborar líneas del tiempo.</w:t>
            </w:r>
          </w:p>
          <w:p w:rsidR="0024466A" w:rsidRPr="003923AD" w:rsidRDefault="0024466A" w:rsidP="007F26D4">
            <w:pPr>
              <w:pStyle w:val="Prrafodelista"/>
              <w:spacing w:after="0" w:line="240" w:lineRule="auto"/>
              <w:ind w:left="0"/>
              <w:rPr>
                <w:rFonts w:cs="Calibri"/>
                <w:color w:val="000000"/>
              </w:rPr>
            </w:pPr>
            <w:r w:rsidRPr="003923AD">
              <w:rPr>
                <w:rFonts w:cs="Calibri"/>
                <w:color w:val="000000"/>
              </w:rPr>
              <w:t>- Debatir sobre situaciones problémicas a partir de una temática.</w:t>
            </w:r>
          </w:p>
          <w:p w:rsidR="0024466A" w:rsidRPr="003923AD" w:rsidRDefault="0024466A" w:rsidP="007F26D4">
            <w:pPr>
              <w:spacing w:after="0"/>
              <w:rPr>
                <w:rFonts w:cs="Calibri"/>
              </w:rPr>
            </w:pPr>
          </w:p>
        </w:tc>
        <w:tc>
          <w:tcPr>
            <w:tcW w:w="2578" w:type="dxa"/>
            <w:shd w:val="clear" w:color="auto" w:fill="auto"/>
          </w:tcPr>
          <w:p w:rsidR="0024466A" w:rsidRPr="003F4706" w:rsidRDefault="0024466A" w:rsidP="007F26D4">
            <w:pPr>
              <w:spacing w:after="0" w:line="240" w:lineRule="auto"/>
              <w:ind w:left="175"/>
              <w:rPr>
                <w:rFonts w:cs="Calibri"/>
              </w:rPr>
            </w:pPr>
          </w:p>
          <w:p w:rsidR="0024466A" w:rsidRPr="003F4706" w:rsidRDefault="0024466A" w:rsidP="007F26D4">
            <w:pPr>
              <w:numPr>
                <w:ilvl w:val="0"/>
                <w:numId w:val="1"/>
              </w:numPr>
              <w:spacing w:after="0" w:line="240" w:lineRule="auto"/>
              <w:ind w:left="175" w:hanging="175"/>
              <w:rPr>
                <w:rFonts w:cs="Calibri"/>
              </w:rPr>
            </w:pPr>
            <w:r w:rsidRPr="003F4706">
              <w:rPr>
                <w:rFonts w:cs="Calibri"/>
              </w:rPr>
              <w:t xml:space="preserve">Manifiesta respeto, autonomía, disposición para la escucha y  el trabajo  armonioso  en clase y responsabilidad  en la construcción de su proyecto de vida. </w:t>
            </w:r>
          </w:p>
        </w:tc>
      </w:tr>
    </w:tbl>
    <w:p w:rsidR="0024466A" w:rsidRDefault="0024466A" w:rsidP="0024466A">
      <w:pPr>
        <w:rPr>
          <w:b/>
          <w:sz w:val="40"/>
          <w:szCs w:val="40"/>
        </w:rPr>
      </w:pPr>
    </w:p>
    <w:p w:rsidR="0024466A" w:rsidRPr="007A5D56" w:rsidRDefault="0024466A" w:rsidP="0024466A">
      <w:pPr>
        <w:jc w:val="center"/>
        <w:rPr>
          <w:b/>
          <w:color w:val="FF0000"/>
          <w:sz w:val="32"/>
          <w:szCs w:val="32"/>
        </w:rPr>
      </w:pPr>
      <w:r w:rsidRPr="007A5D56">
        <w:rPr>
          <w:b/>
          <w:sz w:val="32"/>
          <w:szCs w:val="32"/>
        </w:rPr>
        <w:t>GRADO</w:t>
      </w:r>
      <w:r>
        <w:rPr>
          <w:b/>
          <w:color w:val="FF0000"/>
          <w:sz w:val="32"/>
          <w:szCs w:val="32"/>
        </w:rPr>
        <w:t xml:space="preserve"> </w:t>
      </w:r>
      <w:r w:rsidRPr="00450C87">
        <w:rPr>
          <w:b/>
          <w:sz w:val="32"/>
          <w:szCs w:val="32"/>
        </w:rPr>
        <w:t xml:space="preserve">QUINTO  </w:t>
      </w:r>
      <w:r w:rsidRPr="007A5D56">
        <w:rPr>
          <w:b/>
          <w:color w:val="FF0000"/>
          <w:sz w:val="32"/>
          <w:szCs w:val="32"/>
        </w:rPr>
        <w:t xml:space="preserve"> </w:t>
      </w:r>
    </w:p>
    <w:tbl>
      <w:tblPr>
        <w:tblW w:w="104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578"/>
        <w:gridCol w:w="2628"/>
        <w:gridCol w:w="2638"/>
        <w:gridCol w:w="2578"/>
      </w:tblGrid>
      <w:tr w:rsidR="0024466A" w:rsidRPr="00B913D1" w:rsidTr="007F26D4">
        <w:tc>
          <w:tcPr>
            <w:tcW w:w="10422" w:type="dxa"/>
            <w:gridSpan w:val="4"/>
            <w:tcBorders>
              <w:bottom w:val="single" w:sz="4" w:space="0" w:color="000000"/>
            </w:tcBorders>
            <w:shd w:val="clear" w:color="auto" w:fill="548DD4"/>
            <w:vAlign w:val="center"/>
          </w:tcPr>
          <w:p w:rsidR="0024466A" w:rsidRPr="00B913D1" w:rsidRDefault="0024466A" w:rsidP="007F26D4">
            <w:pPr>
              <w:spacing w:after="0" w:line="240" w:lineRule="auto"/>
              <w:jc w:val="center"/>
              <w:rPr>
                <w:rFonts w:cs="Calibri"/>
                <w:b/>
              </w:rPr>
            </w:pPr>
          </w:p>
          <w:p w:rsidR="0024466A" w:rsidRPr="00450C87" w:rsidRDefault="0024466A" w:rsidP="007F26D4">
            <w:pPr>
              <w:spacing w:after="0" w:line="240" w:lineRule="auto"/>
              <w:jc w:val="center"/>
              <w:rPr>
                <w:rFonts w:cs="Calibri"/>
                <w:b/>
                <w:sz w:val="24"/>
                <w:szCs w:val="24"/>
              </w:rPr>
            </w:pPr>
            <w:r w:rsidRPr="00450C87">
              <w:rPr>
                <w:rFonts w:cs="Calibri"/>
                <w:b/>
                <w:sz w:val="24"/>
                <w:szCs w:val="24"/>
              </w:rPr>
              <w:t>GRADO 5°  -  PERIODO  1</w:t>
            </w:r>
          </w:p>
        </w:tc>
      </w:tr>
      <w:tr w:rsidR="0024466A" w:rsidRPr="00B913D1" w:rsidTr="007F26D4">
        <w:tc>
          <w:tcPr>
            <w:tcW w:w="2578" w:type="dxa"/>
            <w:shd w:val="clear" w:color="auto" w:fill="B8CCE4"/>
          </w:tcPr>
          <w:p w:rsidR="0024466A" w:rsidRPr="00B913D1" w:rsidRDefault="0024466A" w:rsidP="007F26D4">
            <w:pPr>
              <w:spacing w:after="0" w:line="240" w:lineRule="auto"/>
              <w:jc w:val="center"/>
              <w:rPr>
                <w:rFonts w:cs="Calibri"/>
                <w:b/>
              </w:rPr>
            </w:pPr>
          </w:p>
          <w:p w:rsidR="0024466A" w:rsidRPr="00B913D1" w:rsidRDefault="0024466A" w:rsidP="007F26D4">
            <w:pPr>
              <w:spacing w:after="0" w:line="240" w:lineRule="auto"/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CONTENIDOS Y TEMAS</w:t>
            </w:r>
          </w:p>
        </w:tc>
        <w:tc>
          <w:tcPr>
            <w:tcW w:w="2628" w:type="dxa"/>
            <w:shd w:val="clear" w:color="auto" w:fill="B8CCE4"/>
          </w:tcPr>
          <w:p w:rsidR="0024466A" w:rsidRPr="00B913D1" w:rsidRDefault="0024466A" w:rsidP="007F26D4">
            <w:pPr>
              <w:spacing w:after="0" w:line="240" w:lineRule="auto"/>
              <w:jc w:val="center"/>
              <w:rPr>
                <w:rFonts w:cs="Calibri"/>
                <w:b/>
              </w:rPr>
            </w:pPr>
          </w:p>
          <w:p w:rsidR="0024466A" w:rsidRPr="00B913D1" w:rsidRDefault="0024466A" w:rsidP="007F26D4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B913D1">
              <w:rPr>
                <w:rFonts w:cs="Calibri"/>
                <w:b/>
              </w:rPr>
              <w:t>CONCEPTUAL</w:t>
            </w:r>
          </w:p>
        </w:tc>
        <w:tc>
          <w:tcPr>
            <w:tcW w:w="2638" w:type="dxa"/>
            <w:shd w:val="clear" w:color="auto" w:fill="B8CCE4"/>
          </w:tcPr>
          <w:p w:rsidR="0024466A" w:rsidRPr="00B913D1" w:rsidRDefault="0024466A" w:rsidP="007F26D4">
            <w:pPr>
              <w:spacing w:after="0" w:line="240" w:lineRule="auto"/>
              <w:jc w:val="center"/>
              <w:rPr>
                <w:rFonts w:cs="Calibri"/>
                <w:b/>
              </w:rPr>
            </w:pPr>
          </w:p>
          <w:p w:rsidR="0024466A" w:rsidRPr="00B913D1" w:rsidRDefault="0024466A" w:rsidP="007F26D4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B913D1">
              <w:rPr>
                <w:rFonts w:cs="Calibri"/>
                <w:b/>
              </w:rPr>
              <w:t>PROCEDIMENTAL</w:t>
            </w:r>
          </w:p>
        </w:tc>
        <w:tc>
          <w:tcPr>
            <w:tcW w:w="2578" w:type="dxa"/>
            <w:shd w:val="clear" w:color="auto" w:fill="B8CCE4"/>
          </w:tcPr>
          <w:p w:rsidR="0024466A" w:rsidRPr="00B913D1" w:rsidRDefault="0024466A" w:rsidP="007F26D4">
            <w:pPr>
              <w:spacing w:after="0" w:line="240" w:lineRule="auto"/>
              <w:jc w:val="center"/>
              <w:rPr>
                <w:rFonts w:cs="Calibri"/>
                <w:b/>
              </w:rPr>
            </w:pPr>
          </w:p>
          <w:p w:rsidR="0024466A" w:rsidRPr="00B913D1" w:rsidRDefault="0024466A" w:rsidP="007F26D4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B913D1">
              <w:rPr>
                <w:rFonts w:cs="Calibri"/>
                <w:b/>
              </w:rPr>
              <w:t>ACTITUDINAL</w:t>
            </w:r>
          </w:p>
        </w:tc>
      </w:tr>
      <w:tr w:rsidR="0024466A" w:rsidRPr="00B913D1" w:rsidTr="007F26D4">
        <w:tc>
          <w:tcPr>
            <w:tcW w:w="2578" w:type="dxa"/>
            <w:tcBorders>
              <w:bottom w:val="single" w:sz="4" w:space="0" w:color="000000"/>
            </w:tcBorders>
            <w:shd w:val="clear" w:color="auto" w:fill="auto"/>
          </w:tcPr>
          <w:p w:rsidR="0024466A" w:rsidRPr="003923AD" w:rsidRDefault="0024466A" w:rsidP="007F26D4">
            <w:pPr>
              <w:spacing w:after="0" w:line="240" w:lineRule="auto"/>
              <w:rPr>
                <w:b/>
                <w:color w:val="000000"/>
              </w:rPr>
            </w:pPr>
            <w:r w:rsidRPr="003923AD">
              <w:rPr>
                <w:b/>
                <w:color w:val="000000"/>
                <w:u w:val="single"/>
              </w:rPr>
              <w:t>PRIMER PERIODO.</w:t>
            </w:r>
          </w:p>
          <w:p w:rsidR="0024466A" w:rsidRPr="003923AD" w:rsidRDefault="0024466A" w:rsidP="007F26D4">
            <w:pPr>
              <w:spacing w:after="0" w:line="240" w:lineRule="auto"/>
              <w:rPr>
                <w:color w:val="000000"/>
              </w:rPr>
            </w:pPr>
            <w:r w:rsidRPr="003923AD">
              <w:rPr>
                <w:color w:val="000000"/>
              </w:rPr>
              <w:t>RELACIONES ÉTICO-POLÍTICAS.</w:t>
            </w:r>
          </w:p>
          <w:p w:rsidR="0024466A" w:rsidRPr="003923AD" w:rsidRDefault="0024466A" w:rsidP="007F26D4">
            <w:pPr>
              <w:spacing w:after="0" w:line="240" w:lineRule="auto"/>
              <w:rPr>
                <w:b/>
                <w:color w:val="000000"/>
              </w:rPr>
            </w:pPr>
            <w:r w:rsidRPr="003923AD">
              <w:rPr>
                <w:b/>
                <w:color w:val="000000"/>
              </w:rPr>
              <w:t>Convivencia y participación.</w:t>
            </w:r>
          </w:p>
          <w:p w:rsidR="0024466A" w:rsidRPr="003923AD" w:rsidRDefault="0024466A" w:rsidP="007F26D4">
            <w:pPr>
              <w:spacing w:after="0" w:line="240" w:lineRule="auto"/>
              <w:rPr>
                <w:b/>
                <w:color w:val="000000"/>
              </w:rPr>
            </w:pPr>
          </w:p>
          <w:p w:rsidR="0024466A" w:rsidRPr="003923AD" w:rsidRDefault="0024466A" w:rsidP="007F26D4">
            <w:pPr>
              <w:spacing w:after="0" w:line="240" w:lineRule="auto"/>
              <w:rPr>
                <w:b/>
                <w:color w:val="000000"/>
              </w:rPr>
            </w:pPr>
          </w:p>
          <w:p w:rsidR="0024466A" w:rsidRPr="003923AD" w:rsidRDefault="0024466A" w:rsidP="007F26D4">
            <w:pPr>
              <w:spacing w:after="0" w:line="240" w:lineRule="auto"/>
              <w:rPr>
                <w:b/>
                <w:color w:val="000000"/>
              </w:rPr>
            </w:pPr>
          </w:p>
          <w:p w:rsidR="0024466A" w:rsidRPr="003923AD" w:rsidRDefault="0024466A" w:rsidP="007F26D4">
            <w:pPr>
              <w:spacing w:after="0" w:line="240" w:lineRule="auto"/>
              <w:rPr>
                <w:b/>
                <w:color w:val="000000"/>
              </w:rPr>
            </w:pPr>
          </w:p>
          <w:p w:rsidR="0024466A" w:rsidRPr="003923AD" w:rsidRDefault="0024466A" w:rsidP="007F26D4">
            <w:pPr>
              <w:spacing w:after="0" w:line="240" w:lineRule="auto"/>
              <w:rPr>
                <w:b/>
                <w:color w:val="000000"/>
              </w:rPr>
            </w:pPr>
          </w:p>
          <w:p w:rsidR="0024466A" w:rsidRPr="003923AD" w:rsidRDefault="0024466A" w:rsidP="007F26D4">
            <w:pPr>
              <w:spacing w:after="0" w:line="240" w:lineRule="auto"/>
              <w:rPr>
                <w:b/>
                <w:color w:val="000000"/>
              </w:rPr>
            </w:pPr>
          </w:p>
          <w:p w:rsidR="0024466A" w:rsidRPr="003923AD" w:rsidRDefault="0024466A" w:rsidP="007F26D4">
            <w:pPr>
              <w:spacing w:after="0" w:line="240" w:lineRule="auto"/>
              <w:rPr>
                <w:color w:val="000000"/>
              </w:rPr>
            </w:pPr>
          </w:p>
          <w:p w:rsidR="0024466A" w:rsidRPr="003923AD" w:rsidRDefault="0024466A" w:rsidP="007F26D4">
            <w:pPr>
              <w:spacing w:after="0" w:line="240" w:lineRule="auto"/>
              <w:rPr>
                <w:b/>
                <w:color w:val="000000"/>
              </w:rPr>
            </w:pPr>
            <w:r w:rsidRPr="003923AD">
              <w:rPr>
                <w:b/>
                <w:color w:val="000000"/>
              </w:rPr>
              <w:t>El sistema político Colombiano.</w:t>
            </w:r>
          </w:p>
          <w:p w:rsidR="0024466A" w:rsidRPr="003923AD" w:rsidRDefault="0024466A" w:rsidP="007F26D4">
            <w:pPr>
              <w:spacing w:after="0" w:line="240" w:lineRule="auto"/>
              <w:rPr>
                <w:b/>
                <w:color w:val="000000"/>
              </w:rPr>
            </w:pPr>
          </w:p>
          <w:p w:rsidR="0024466A" w:rsidRPr="003923AD" w:rsidRDefault="0024466A" w:rsidP="007F26D4">
            <w:pPr>
              <w:spacing w:after="0" w:line="240" w:lineRule="auto"/>
              <w:rPr>
                <w:b/>
                <w:color w:val="000000"/>
              </w:rPr>
            </w:pPr>
          </w:p>
          <w:p w:rsidR="0024466A" w:rsidRPr="003923AD" w:rsidRDefault="0024466A" w:rsidP="007F26D4">
            <w:pPr>
              <w:spacing w:after="0" w:line="240" w:lineRule="auto"/>
              <w:rPr>
                <w:b/>
                <w:color w:val="000000"/>
              </w:rPr>
            </w:pPr>
          </w:p>
          <w:p w:rsidR="0024466A" w:rsidRPr="003923AD" w:rsidRDefault="0024466A" w:rsidP="007F26D4">
            <w:pPr>
              <w:spacing w:after="0" w:line="240" w:lineRule="auto"/>
              <w:rPr>
                <w:b/>
                <w:color w:val="000000"/>
              </w:rPr>
            </w:pPr>
          </w:p>
          <w:p w:rsidR="0024466A" w:rsidRPr="003923AD" w:rsidRDefault="0024466A" w:rsidP="007F26D4">
            <w:pPr>
              <w:spacing w:after="0" w:line="240" w:lineRule="auto"/>
              <w:rPr>
                <w:b/>
                <w:color w:val="000000"/>
              </w:rPr>
            </w:pPr>
          </w:p>
          <w:p w:rsidR="0024466A" w:rsidRPr="003923AD" w:rsidRDefault="0024466A" w:rsidP="007F26D4">
            <w:pPr>
              <w:spacing w:after="0" w:line="240" w:lineRule="auto"/>
              <w:rPr>
                <w:b/>
                <w:color w:val="000000"/>
              </w:rPr>
            </w:pPr>
          </w:p>
          <w:p w:rsidR="0024466A" w:rsidRPr="003923AD" w:rsidRDefault="0024466A" w:rsidP="007F26D4">
            <w:pPr>
              <w:spacing w:after="0" w:line="240" w:lineRule="auto"/>
              <w:rPr>
                <w:b/>
                <w:color w:val="000000"/>
              </w:rPr>
            </w:pPr>
          </w:p>
          <w:p w:rsidR="0024466A" w:rsidRPr="003923AD" w:rsidRDefault="0024466A" w:rsidP="007F26D4">
            <w:pPr>
              <w:spacing w:after="0" w:line="240" w:lineRule="auto"/>
              <w:rPr>
                <w:b/>
                <w:color w:val="000000"/>
              </w:rPr>
            </w:pPr>
          </w:p>
          <w:p w:rsidR="0024466A" w:rsidRPr="003923AD" w:rsidRDefault="0024466A" w:rsidP="007F26D4">
            <w:pPr>
              <w:spacing w:after="0" w:line="240" w:lineRule="auto"/>
              <w:rPr>
                <w:b/>
                <w:color w:val="000000"/>
              </w:rPr>
            </w:pPr>
          </w:p>
          <w:p w:rsidR="0024466A" w:rsidRPr="003923AD" w:rsidRDefault="0024466A" w:rsidP="007F26D4">
            <w:pPr>
              <w:spacing w:after="0" w:line="240" w:lineRule="auto"/>
              <w:rPr>
                <w:b/>
                <w:color w:val="000000"/>
              </w:rPr>
            </w:pPr>
          </w:p>
          <w:p w:rsidR="0024466A" w:rsidRPr="003923AD" w:rsidRDefault="0024466A" w:rsidP="007F26D4">
            <w:pPr>
              <w:spacing w:after="0" w:line="240" w:lineRule="auto"/>
              <w:rPr>
                <w:b/>
                <w:color w:val="000000"/>
              </w:rPr>
            </w:pPr>
          </w:p>
          <w:p w:rsidR="0024466A" w:rsidRPr="003923AD" w:rsidRDefault="0024466A" w:rsidP="007F26D4">
            <w:pPr>
              <w:spacing w:after="0" w:line="240" w:lineRule="auto"/>
              <w:rPr>
                <w:b/>
                <w:color w:val="000000"/>
              </w:rPr>
            </w:pPr>
          </w:p>
          <w:p w:rsidR="0024466A" w:rsidRPr="003923AD" w:rsidRDefault="0024466A" w:rsidP="007F26D4">
            <w:pPr>
              <w:spacing w:after="0" w:line="240" w:lineRule="auto"/>
              <w:rPr>
                <w:b/>
                <w:color w:val="000000"/>
              </w:rPr>
            </w:pPr>
          </w:p>
          <w:p w:rsidR="0024466A" w:rsidRPr="003923AD" w:rsidRDefault="0024466A" w:rsidP="007F26D4">
            <w:pPr>
              <w:spacing w:after="0" w:line="240" w:lineRule="auto"/>
              <w:rPr>
                <w:b/>
                <w:color w:val="000000"/>
              </w:rPr>
            </w:pPr>
          </w:p>
          <w:p w:rsidR="0024466A" w:rsidRPr="003923AD" w:rsidRDefault="0024466A" w:rsidP="007F26D4">
            <w:pPr>
              <w:spacing w:after="0" w:line="240" w:lineRule="auto"/>
              <w:rPr>
                <w:b/>
                <w:color w:val="000000"/>
              </w:rPr>
            </w:pPr>
          </w:p>
          <w:p w:rsidR="0024466A" w:rsidRPr="003923AD" w:rsidRDefault="0024466A" w:rsidP="007F26D4">
            <w:pPr>
              <w:spacing w:after="0" w:line="240" w:lineRule="auto"/>
              <w:rPr>
                <w:b/>
                <w:color w:val="000000"/>
              </w:rPr>
            </w:pPr>
          </w:p>
          <w:p w:rsidR="0024466A" w:rsidRPr="003923AD" w:rsidRDefault="0024466A" w:rsidP="007F26D4">
            <w:pPr>
              <w:spacing w:after="0" w:line="240" w:lineRule="auto"/>
              <w:rPr>
                <w:b/>
                <w:color w:val="000000"/>
              </w:rPr>
            </w:pPr>
          </w:p>
          <w:p w:rsidR="0024466A" w:rsidRPr="003923AD" w:rsidRDefault="0024466A" w:rsidP="007F26D4">
            <w:pPr>
              <w:spacing w:after="0" w:line="240" w:lineRule="auto"/>
              <w:rPr>
                <w:b/>
                <w:color w:val="000000"/>
              </w:rPr>
            </w:pPr>
          </w:p>
          <w:p w:rsidR="0024466A" w:rsidRPr="003923AD" w:rsidRDefault="0024466A" w:rsidP="007F26D4">
            <w:pPr>
              <w:spacing w:after="0" w:line="240" w:lineRule="auto"/>
              <w:rPr>
                <w:b/>
                <w:color w:val="000000"/>
              </w:rPr>
            </w:pPr>
          </w:p>
          <w:p w:rsidR="0024466A" w:rsidRPr="003923AD" w:rsidRDefault="0024466A" w:rsidP="007F26D4">
            <w:pPr>
              <w:spacing w:after="0" w:line="240" w:lineRule="auto"/>
              <w:rPr>
                <w:b/>
                <w:color w:val="000000"/>
              </w:rPr>
            </w:pPr>
          </w:p>
          <w:p w:rsidR="0024466A" w:rsidRPr="003923AD" w:rsidRDefault="0024466A" w:rsidP="007F26D4">
            <w:pPr>
              <w:spacing w:after="0" w:line="240" w:lineRule="auto"/>
              <w:rPr>
                <w:b/>
                <w:color w:val="000000"/>
              </w:rPr>
            </w:pPr>
            <w:r w:rsidRPr="003923AD">
              <w:rPr>
                <w:b/>
                <w:color w:val="000000"/>
              </w:rPr>
              <w:t>Los derechos humanos.</w:t>
            </w:r>
          </w:p>
          <w:p w:rsidR="0024466A" w:rsidRPr="003923AD" w:rsidRDefault="0024466A" w:rsidP="007F26D4">
            <w:pPr>
              <w:spacing w:after="0"/>
              <w:ind w:left="142"/>
              <w:rPr>
                <w:rFonts w:cs="Calibri"/>
              </w:rPr>
            </w:pPr>
          </w:p>
          <w:p w:rsidR="0024466A" w:rsidRPr="003923AD" w:rsidRDefault="0024466A" w:rsidP="007F26D4">
            <w:pPr>
              <w:spacing w:after="0"/>
              <w:ind w:left="142"/>
              <w:rPr>
                <w:rFonts w:cs="Calibri"/>
                <w:lang w:val="es-ES"/>
              </w:rPr>
            </w:pPr>
          </w:p>
          <w:p w:rsidR="0024466A" w:rsidRPr="003923AD" w:rsidRDefault="0024466A" w:rsidP="007F26D4">
            <w:pPr>
              <w:spacing w:after="0"/>
              <w:ind w:left="142"/>
              <w:rPr>
                <w:rFonts w:cs="Calibri"/>
                <w:lang w:val="es-ES"/>
              </w:rPr>
            </w:pPr>
          </w:p>
          <w:p w:rsidR="0024466A" w:rsidRPr="003923AD" w:rsidRDefault="0024466A" w:rsidP="007F26D4">
            <w:pPr>
              <w:spacing w:after="0"/>
              <w:ind w:left="142"/>
              <w:rPr>
                <w:rFonts w:cs="Calibri"/>
                <w:lang w:val="es-ES"/>
              </w:rPr>
            </w:pPr>
          </w:p>
          <w:p w:rsidR="0024466A" w:rsidRPr="003923AD" w:rsidRDefault="0024466A" w:rsidP="007F26D4">
            <w:pPr>
              <w:spacing w:after="0"/>
              <w:ind w:left="142"/>
              <w:rPr>
                <w:rFonts w:cs="Calibri"/>
                <w:lang w:val="es-ES"/>
              </w:rPr>
            </w:pPr>
          </w:p>
          <w:p w:rsidR="0024466A" w:rsidRPr="003923AD" w:rsidRDefault="0024466A" w:rsidP="007F26D4">
            <w:pPr>
              <w:spacing w:after="0"/>
              <w:ind w:left="142"/>
              <w:rPr>
                <w:rFonts w:cs="Calibri"/>
                <w:lang w:val="es-ES"/>
              </w:rPr>
            </w:pPr>
          </w:p>
          <w:p w:rsidR="0024466A" w:rsidRPr="003923AD" w:rsidRDefault="0024466A" w:rsidP="007F26D4">
            <w:pPr>
              <w:spacing w:after="0"/>
              <w:ind w:left="142"/>
              <w:rPr>
                <w:rFonts w:cs="Calibri"/>
                <w:lang w:val="es-ES"/>
              </w:rPr>
            </w:pPr>
          </w:p>
        </w:tc>
        <w:tc>
          <w:tcPr>
            <w:tcW w:w="2628" w:type="dxa"/>
            <w:tcBorders>
              <w:bottom w:val="single" w:sz="4" w:space="0" w:color="000000"/>
            </w:tcBorders>
            <w:shd w:val="clear" w:color="auto" w:fill="auto"/>
          </w:tcPr>
          <w:p w:rsidR="0024466A" w:rsidRPr="003923AD" w:rsidRDefault="0024466A" w:rsidP="007F26D4">
            <w:pPr>
              <w:spacing w:after="0" w:line="240" w:lineRule="auto"/>
              <w:rPr>
                <w:color w:val="000000"/>
              </w:rPr>
            </w:pPr>
          </w:p>
          <w:p w:rsidR="0024466A" w:rsidRPr="003923AD" w:rsidRDefault="0024466A" w:rsidP="007F26D4">
            <w:pPr>
              <w:spacing w:after="0" w:line="240" w:lineRule="auto"/>
              <w:rPr>
                <w:color w:val="000000"/>
              </w:rPr>
            </w:pPr>
          </w:p>
          <w:p w:rsidR="0024466A" w:rsidRPr="003923AD" w:rsidRDefault="0024466A" w:rsidP="007F26D4">
            <w:pPr>
              <w:spacing w:after="0" w:line="240" w:lineRule="auto"/>
              <w:rPr>
                <w:color w:val="000000"/>
              </w:rPr>
            </w:pPr>
            <w:r w:rsidRPr="003923AD">
              <w:rPr>
                <w:color w:val="000000"/>
              </w:rPr>
              <w:t>-El gobierno escolar.</w:t>
            </w:r>
          </w:p>
          <w:p w:rsidR="0024466A" w:rsidRPr="003923AD" w:rsidRDefault="0024466A" w:rsidP="007F26D4">
            <w:pPr>
              <w:spacing w:after="0" w:line="240" w:lineRule="auto"/>
              <w:rPr>
                <w:color w:val="000000"/>
              </w:rPr>
            </w:pPr>
            <w:r w:rsidRPr="003923AD">
              <w:rPr>
                <w:color w:val="000000"/>
              </w:rPr>
              <w:t>-formas de participación en la democracia escolar.</w:t>
            </w:r>
          </w:p>
          <w:p w:rsidR="0024466A" w:rsidRPr="003923AD" w:rsidRDefault="0024466A" w:rsidP="007F26D4">
            <w:pPr>
              <w:spacing w:after="0" w:line="240" w:lineRule="auto"/>
              <w:rPr>
                <w:color w:val="000000"/>
              </w:rPr>
            </w:pPr>
            <w:r w:rsidRPr="003923AD">
              <w:rPr>
                <w:color w:val="000000"/>
              </w:rPr>
              <w:t>-El personero  y consejo estudiantil.</w:t>
            </w:r>
          </w:p>
          <w:p w:rsidR="0024466A" w:rsidRPr="003923AD" w:rsidRDefault="0024466A" w:rsidP="007F26D4">
            <w:pPr>
              <w:spacing w:after="0" w:line="240" w:lineRule="auto"/>
              <w:rPr>
                <w:color w:val="000000"/>
              </w:rPr>
            </w:pPr>
            <w:r w:rsidRPr="003923AD">
              <w:rPr>
                <w:color w:val="000000"/>
              </w:rPr>
              <w:t xml:space="preserve">-El manual de convivencia. </w:t>
            </w:r>
          </w:p>
          <w:p w:rsidR="0024466A" w:rsidRPr="003923AD" w:rsidRDefault="0024466A" w:rsidP="007F26D4">
            <w:pPr>
              <w:spacing w:after="0" w:line="240" w:lineRule="auto"/>
              <w:rPr>
                <w:color w:val="000000"/>
              </w:rPr>
            </w:pPr>
            <w:r w:rsidRPr="003923AD">
              <w:rPr>
                <w:color w:val="000000"/>
              </w:rPr>
              <w:t>-Los derechos de los niños (la ley de infancia y adolescencia).</w:t>
            </w:r>
          </w:p>
          <w:p w:rsidR="0024466A" w:rsidRPr="003923AD" w:rsidRDefault="0024466A" w:rsidP="007F26D4">
            <w:pPr>
              <w:spacing w:after="0" w:line="240" w:lineRule="auto"/>
              <w:rPr>
                <w:color w:val="000000"/>
              </w:rPr>
            </w:pPr>
          </w:p>
          <w:p w:rsidR="0024466A" w:rsidRPr="003923AD" w:rsidRDefault="0024466A" w:rsidP="007F26D4">
            <w:pPr>
              <w:spacing w:after="0" w:line="240" w:lineRule="auto"/>
              <w:rPr>
                <w:color w:val="000000"/>
              </w:rPr>
            </w:pPr>
            <w:r w:rsidRPr="003923AD">
              <w:rPr>
                <w:color w:val="000000"/>
              </w:rPr>
              <w:t>-Elementos del sistema político colombiano.</w:t>
            </w:r>
          </w:p>
          <w:p w:rsidR="0024466A" w:rsidRPr="003923AD" w:rsidRDefault="0024466A" w:rsidP="007F26D4">
            <w:pPr>
              <w:spacing w:after="0" w:line="240" w:lineRule="auto"/>
              <w:rPr>
                <w:color w:val="000000"/>
              </w:rPr>
            </w:pPr>
            <w:r w:rsidRPr="003923AD">
              <w:rPr>
                <w:color w:val="000000"/>
              </w:rPr>
              <w:t>-Importancia de los y las ciudadanas en el sistema político colombiano.</w:t>
            </w:r>
          </w:p>
          <w:p w:rsidR="0024466A" w:rsidRPr="003923AD" w:rsidRDefault="0024466A" w:rsidP="007F26D4">
            <w:pPr>
              <w:spacing w:after="0" w:line="240" w:lineRule="auto"/>
              <w:rPr>
                <w:color w:val="000000"/>
              </w:rPr>
            </w:pPr>
            <w:r w:rsidRPr="003923AD">
              <w:rPr>
                <w:color w:val="000000"/>
              </w:rPr>
              <w:t>-Los mecanismos de participación ciudadana.</w:t>
            </w:r>
          </w:p>
          <w:p w:rsidR="0024466A" w:rsidRPr="003923AD" w:rsidRDefault="0024466A" w:rsidP="007F26D4">
            <w:pPr>
              <w:spacing w:after="0" w:line="240" w:lineRule="auto"/>
              <w:rPr>
                <w:color w:val="000000"/>
              </w:rPr>
            </w:pPr>
            <w:r w:rsidRPr="003923AD">
              <w:rPr>
                <w:color w:val="000000"/>
              </w:rPr>
              <w:t>-Los partidos políticos.</w:t>
            </w:r>
          </w:p>
          <w:p w:rsidR="0024466A" w:rsidRPr="003923AD" w:rsidRDefault="0024466A" w:rsidP="007F26D4">
            <w:pPr>
              <w:spacing w:after="0" w:line="240" w:lineRule="auto"/>
              <w:rPr>
                <w:color w:val="000000"/>
              </w:rPr>
            </w:pPr>
            <w:r w:rsidRPr="003923AD">
              <w:rPr>
                <w:color w:val="000000"/>
              </w:rPr>
              <w:t>- La organización electoral.</w:t>
            </w:r>
          </w:p>
          <w:p w:rsidR="0024466A" w:rsidRPr="003923AD" w:rsidRDefault="0024466A" w:rsidP="007F26D4">
            <w:pPr>
              <w:spacing w:after="0" w:line="240" w:lineRule="auto"/>
              <w:rPr>
                <w:color w:val="000000"/>
              </w:rPr>
            </w:pPr>
            <w:r w:rsidRPr="003923AD">
              <w:rPr>
                <w:color w:val="000000"/>
              </w:rPr>
              <w:t>-La constitución política de 1.991.</w:t>
            </w:r>
          </w:p>
          <w:p w:rsidR="0024466A" w:rsidRPr="003923AD" w:rsidRDefault="0024466A" w:rsidP="007F26D4">
            <w:pPr>
              <w:spacing w:after="0" w:line="240" w:lineRule="auto"/>
              <w:rPr>
                <w:color w:val="000000"/>
              </w:rPr>
            </w:pPr>
            <w:r w:rsidRPr="003923AD">
              <w:rPr>
                <w:color w:val="000000"/>
              </w:rPr>
              <w:t>-La estructura del poder del Estado.</w:t>
            </w:r>
          </w:p>
          <w:p w:rsidR="0024466A" w:rsidRPr="003923AD" w:rsidRDefault="0024466A" w:rsidP="007F26D4">
            <w:pPr>
              <w:spacing w:after="0" w:line="240" w:lineRule="auto"/>
              <w:rPr>
                <w:color w:val="000000"/>
              </w:rPr>
            </w:pPr>
            <w:r w:rsidRPr="003923AD">
              <w:rPr>
                <w:color w:val="000000"/>
              </w:rPr>
              <w:t>-La rama legislativa y su relación con las demás ramas del poder público.</w:t>
            </w:r>
          </w:p>
          <w:p w:rsidR="0024466A" w:rsidRPr="003923AD" w:rsidRDefault="0024466A" w:rsidP="007F26D4">
            <w:pPr>
              <w:spacing w:after="0" w:line="240" w:lineRule="auto"/>
              <w:rPr>
                <w:color w:val="000000"/>
              </w:rPr>
            </w:pPr>
            <w:r w:rsidRPr="003923AD">
              <w:rPr>
                <w:color w:val="000000"/>
              </w:rPr>
              <w:t>-La rama ejecutiva y su relación con las demás ramas del poder público.</w:t>
            </w:r>
          </w:p>
          <w:p w:rsidR="0024466A" w:rsidRPr="003923AD" w:rsidRDefault="0024466A" w:rsidP="007F26D4">
            <w:pPr>
              <w:spacing w:after="0" w:line="240" w:lineRule="auto"/>
              <w:rPr>
                <w:color w:val="000000"/>
              </w:rPr>
            </w:pPr>
            <w:r w:rsidRPr="003923AD">
              <w:rPr>
                <w:color w:val="000000"/>
              </w:rPr>
              <w:t>-La rama judicial y su relación con las demás ramas del poder público.</w:t>
            </w:r>
          </w:p>
          <w:p w:rsidR="0024466A" w:rsidRPr="003923AD" w:rsidRDefault="0024466A" w:rsidP="007F26D4">
            <w:pPr>
              <w:spacing w:after="0" w:line="240" w:lineRule="auto"/>
              <w:rPr>
                <w:color w:val="000000"/>
              </w:rPr>
            </w:pPr>
            <w:r w:rsidRPr="003923AD">
              <w:rPr>
                <w:color w:val="000000"/>
              </w:rPr>
              <w:t>-Los organismos de control y vigilancia (el ministerio público y la contraloría general de la república).</w:t>
            </w:r>
          </w:p>
          <w:p w:rsidR="0024466A" w:rsidRPr="003923AD" w:rsidRDefault="0024466A" w:rsidP="007F26D4">
            <w:pPr>
              <w:spacing w:after="0" w:line="240" w:lineRule="auto"/>
              <w:rPr>
                <w:color w:val="000000"/>
              </w:rPr>
            </w:pPr>
          </w:p>
          <w:p w:rsidR="0024466A" w:rsidRPr="003923AD" w:rsidRDefault="0024466A" w:rsidP="007F26D4">
            <w:pPr>
              <w:spacing w:after="0" w:line="240" w:lineRule="auto"/>
              <w:rPr>
                <w:color w:val="000000"/>
              </w:rPr>
            </w:pPr>
          </w:p>
          <w:p w:rsidR="0024466A" w:rsidRPr="003923AD" w:rsidRDefault="0024466A" w:rsidP="007F26D4">
            <w:pPr>
              <w:spacing w:after="0" w:line="240" w:lineRule="auto"/>
              <w:rPr>
                <w:color w:val="000000"/>
              </w:rPr>
            </w:pPr>
            <w:r w:rsidRPr="003923AD">
              <w:rPr>
                <w:color w:val="000000"/>
              </w:rPr>
              <w:t>-Los derechos humanos en Colombia.</w:t>
            </w:r>
          </w:p>
          <w:p w:rsidR="0024466A" w:rsidRPr="003923AD" w:rsidRDefault="0024466A" w:rsidP="007F26D4">
            <w:pPr>
              <w:spacing w:after="0" w:line="240" w:lineRule="auto"/>
              <w:rPr>
                <w:color w:val="000000"/>
              </w:rPr>
            </w:pPr>
            <w:r w:rsidRPr="003923AD">
              <w:rPr>
                <w:color w:val="000000"/>
              </w:rPr>
              <w:t>-Los derechos fundamentales.</w:t>
            </w:r>
          </w:p>
          <w:p w:rsidR="0024466A" w:rsidRPr="003923AD" w:rsidRDefault="0024466A" w:rsidP="007F26D4">
            <w:pPr>
              <w:spacing w:after="0" w:line="240" w:lineRule="auto"/>
              <w:rPr>
                <w:color w:val="000000"/>
              </w:rPr>
            </w:pPr>
            <w:r w:rsidRPr="003923AD">
              <w:rPr>
                <w:color w:val="000000"/>
              </w:rPr>
              <w:t>-Los derechos sociales, económicos y culturales.</w:t>
            </w:r>
          </w:p>
          <w:p w:rsidR="0024466A" w:rsidRPr="003923AD" w:rsidRDefault="0024466A" w:rsidP="007F26D4">
            <w:pPr>
              <w:spacing w:after="0" w:line="240" w:lineRule="auto"/>
              <w:rPr>
                <w:color w:val="000000"/>
              </w:rPr>
            </w:pPr>
            <w:r w:rsidRPr="003923AD">
              <w:rPr>
                <w:color w:val="000000"/>
              </w:rPr>
              <w:t>-Los derechos colectivos y del ambiente.</w:t>
            </w:r>
          </w:p>
          <w:p w:rsidR="0024466A" w:rsidRPr="003923AD" w:rsidRDefault="0024466A" w:rsidP="007F26D4">
            <w:pPr>
              <w:spacing w:after="0" w:line="240" w:lineRule="auto"/>
              <w:rPr>
                <w:rFonts w:cs="Calibri"/>
              </w:rPr>
            </w:pPr>
          </w:p>
        </w:tc>
        <w:tc>
          <w:tcPr>
            <w:tcW w:w="2638" w:type="dxa"/>
            <w:tcBorders>
              <w:bottom w:val="single" w:sz="4" w:space="0" w:color="000000"/>
            </w:tcBorders>
            <w:shd w:val="clear" w:color="auto" w:fill="auto"/>
          </w:tcPr>
          <w:p w:rsidR="0024466A" w:rsidRPr="003923AD" w:rsidRDefault="0024466A" w:rsidP="007F26D4">
            <w:pPr>
              <w:spacing w:after="0" w:line="240" w:lineRule="auto"/>
              <w:jc w:val="center"/>
              <w:rPr>
                <w:b/>
                <w:color w:val="000000"/>
                <w:u w:val="single"/>
              </w:rPr>
            </w:pPr>
            <w:r w:rsidRPr="003923AD">
              <w:rPr>
                <w:b/>
                <w:color w:val="000000"/>
                <w:u w:val="single"/>
              </w:rPr>
              <w:t>PRIMER PERIODO.</w:t>
            </w:r>
          </w:p>
          <w:p w:rsidR="0024466A" w:rsidRPr="003923AD" w:rsidRDefault="0024466A" w:rsidP="007F26D4">
            <w:pPr>
              <w:spacing w:after="0" w:line="240" w:lineRule="auto"/>
              <w:rPr>
                <w:color w:val="000000"/>
              </w:rPr>
            </w:pPr>
            <w:r w:rsidRPr="003923AD">
              <w:rPr>
                <w:color w:val="000000"/>
              </w:rPr>
              <w:t>-Elaborar mapas conceptuales.</w:t>
            </w:r>
          </w:p>
          <w:p w:rsidR="0024466A" w:rsidRPr="003923AD" w:rsidRDefault="0024466A" w:rsidP="007F26D4">
            <w:pPr>
              <w:pStyle w:val="Prrafodelista"/>
              <w:spacing w:after="0" w:line="240" w:lineRule="auto"/>
              <w:ind w:left="0"/>
              <w:rPr>
                <w:rFonts w:cs="Calibri"/>
                <w:color w:val="000000"/>
              </w:rPr>
            </w:pPr>
            <w:r w:rsidRPr="003923AD">
              <w:rPr>
                <w:rFonts w:cs="Calibri"/>
                <w:color w:val="000000"/>
              </w:rPr>
              <w:t>-Elaborar cuadros comparativos y gráficos que posibiliten establecer relaciones.</w:t>
            </w:r>
          </w:p>
          <w:p w:rsidR="0024466A" w:rsidRPr="003923AD" w:rsidRDefault="0024466A" w:rsidP="007F26D4">
            <w:pPr>
              <w:pStyle w:val="Prrafodelista"/>
              <w:spacing w:after="0" w:line="240" w:lineRule="auto"/>
              <w:ind w:left="0"/>
              <w:rPr>
                <w:rFonts w:cs="Calibri"/>
                <w:color w:val="000000"/>
              </w:rPr>
            </w:pPr>
            <w:r w:rsidRPr="003923AD">
              <w:rPr>
                <w:rFonts w:cs="Calibri"/>
                <w:color w:val="000000"/>
              </w:rPr>
              <w:t>-Debatir sobre situaciones problémicas a partir de una temática.</w:t>
            </w:r>
          </w:p>
          <w:p w:rsidR="0024466A" w:rsidRPr="003923AD" w:rsidRDefault="0024466A" w:rsidP="007F26D4">
            <w:pPr>
              <w:pStyle w:val="Prrafodelista"/>
              <w:spacing w:after="0" w:line="240" w:lineRule="auto"/>
              <w:ind w:left="0"/>
              <w:rPr>
                <w:rFonts w:cs="Calibri"/>
                <w:color w:val="000000"/>
              </w:rPr>
            </w:pPr>
            <w:r w:rsidRPr="003923AD">
              <w:rPr>
                <w:rFonts w:cs="Calibri"/>
                <w:color w:val="000000"/>
              </w:rPr>
              <w:t>-Elaborar carteleras explicativas de temas consultados.</w:t>
            </w:r>
          </w:p>
          <w:p w:rsidR="0024466A" w:rsidRPr="003923AD" w:rsidRDefault="0024466A" w:rsidP="007F26D4">
            <w:pPr>
              <w:pStyle w:val="Prrafodelista"/>
              <w:spacing w:after="0" w:line="240" w:lineRule="auto"/>
              <w:ind w:left="0"/>
              <w:rPr>
                <w:rFonts w:cs="Calibri"/>
                <w:color w:val="000000"/>
              </w:rPr>
            </w:pPr>
            <w:r w:rsidRPr="003923AD">
              <w:rPr>
                <w:rFonts w:cs="Calibri"/>
                <w:color w:val="000000"/>
              </w:rPr>
              <w:t>-Escribir textos con reflexiones y opiniones.</w:t>
            </w:r>
          </w:p>
          <w:p w:rsidR="0024466A" w:rsidRPr="003923AD" w:rsidRDefault="0024466A" w:rsidP="007F26D4">
            <w:pPr>
              <w:pStyle w:val="Prrafodelista"/>
              <w:spacing w:after="0" w:line="240" w:lineRule="auto"/>
              <w:ind w:left="0"/>
              <w:rPr>
                <w:rFonts w:cs="Calibri"/>
                <w:color w:val="000000"/>
              </w:rPr>
            </w:pPr>
            <w:r w:rsidRPr="003923AD">
              <w:rPr>
                <w:rFonts w:cs="Calibri"/>
                <w:color w:val="000000"/>
              </w:rPr>
              <w:t>-Elaborar frisos.</w:t>
            </w:r>
          </w:p>
          <w:p w:rsidR="0024466A" w:rsidRPr="003923AD" w:rsidRDefault="0024466A" w:rsidP="007F26D4">
            <w:pPr>
              <w:pStyle w:val="Prrafodelista"/>
              <w:spacing w:after="0" w:line="240" w:lineRule="auto"/>
              <w:ind w:left="0"/>
              <w:rPr>
                <w:rFonts w:cs="Calibri"/>
                <w:color w:val="000000"/>
              </w:rPr>
            </w:pPr>
            <w:r w:rsidRPr="003923AD">
              <w:rPr>
                <w:rFonts w:cs="Calibri"/>
                <w:color w:val="000000"/>
              </w:rPr>
              <w:t xml:space="preserve">-Realizar exposiciones de temas consultados. </w:t>
            </w:r>
          </w:p>
          <w:p w:rsidR="0024466A" w:rsidRPr="003923AD" w:rsidRDefault="0024466A" w:rsidP="007F26D4">
            <w:pPr>
              <w:spacing w:after="0" w:line="240" w:lineRule="auto"/>
              <w:ind w:left="175"/>
              <w:rPr>
                <w:rFonts w:cs="Calibri"/>
              </w:rPr>
            </w:pPr>
          </w:p>
        </w:tc>
        <w:tc>
          <w:tcPr>
            <w:tcW w:w="2578" w:type="dxa"/>
            <w:tcBorders>
              <w:bottom w:val="single" w:sz="4" w:space="0" w:color="000000"/>
            </w:tcBorders>
            <w:shd w:val="clear" w:color="auto" w:fill="auto"/>
          </w:tcPr>
          <w:p w:rsidR="0024466A" w:rsidRPr="003F4706" w:rsidRDefault="0024466A" w:rsidP="007F26D4">
            <w:pPr>
              <w:spacing w:after="0" w:line="240" w:lineRule="auto"/>
              <w:ind w:left="175"/>
              <w:rPr>
                <w:rFonts w:cs="Calibri"/>
              </w:rPr>
            </w:pPr>
          </w:p>
          <w:p w:rsidR="0024466A" w:rsidRPr="003F4706" w:rsidRDefault="0024466A" w:rsidP="007F26D4">
            <w:pPr>
              <w:numPr>
                <w:ilvl w:val="0"/>
                <w:numId w:val="1"/>
              </w:numPr>
              <w:spacing w:after="0" w:line="240" w:lineRule="auto"/>
              <w:ind w:left="175" w:hanging="175"/>
              <w:rPr>
                <w:rFonts w:cs="Calibri"/>
              </w:rPr>
            </w:pPr>
            <w:r w:rsidRPr="003F4706">
              <w:rPr>
                <w:rFonts w:cs="Calibri"/>
              </w:rPr>
              <w:t xml:space="preserve">Manifiesta respeto, autonomía, disposición para la escucha y  el trabajo  armonioso  en clase y responsabilidad  en la construcción de su proyecto de vida. </w:t>
            </w:r>
          </w:p>
        </w:tc>
      </w:tr>
      <w:tr w:rsidR="0024466A" w:rsidRPr="00B913D1" w:rsidTr="007F26D4">
        <w:tc>
          <w:tcPr>
            <w:tcW w:w="10422" w:type="dxa"/>
            <w:gridSpan w:val="4"/>
            <w:tcBorders>
              <w:bottom w:val="single" w:sz="4" w:space="0" w:color="000000"/>
            </w:tcBorders>
            <w:shd w:val="clear" w:color="auto" w:fill="548DD4"/>
            <w:vAlign w:val="center"/>
          </w:tcPr>
          <w:p w:rsidR="0024466A" w:rsidRPr="00B913D1" w:rsidRDefault="0024466A" w:rsidP="007F26D4">
            <w:pPr>
              <w:spacing w:after="0" w:line="240" w:lineRule="auto"/>
              <w:jc w:val="center"/>
              <w:rPr>
                <w:rFonts w:cs="Calibri"/>
                <w:b/>
              </w:rPr>
            </w:pPr>
          </w:p>
          <w:p w:rsidR="0024466A" w:rsidRPr="00450C87" w:rsidRDefault="0024466A" w:rsidP="007F26D4">
            <w:pPr>
              <w:spacing w:after="0" w:line="240" w:lineRule="auto"/>
              <w:jc w:val="center"/>
              <w:rPr>
                <w:rFonts w:cs="Calibri"/>
                <w:b/>
                <w:sz w:val="24"/>
                <w:szCs w:val="24"/>
              </w:rPr>
            </w:pPr>
            <w:r w:rsidRPr="00450C87">
              <w:rPr>
                <w:rFonts w:cs="Calibri"/>
                <w:b/>
                <w:sz w:val="24"/>
                <w:szCs w:val="24"/>
              </w:rPr>
              <w:t>GRADO 5°  -  PERIODO  2</w:t>
            </w:r>
          </w:p>
        </w:tc>
      </w:tr>
      <w:tr w:rsidR="0024466A" w:rsidRPr="00B913D1" w:rsidTr="007F26D4">
        <w:tc>
          <w:tcPr>
            <w:tcW w:w="2578" w:type="dxa"/>
            <w:shd w:val="clear" w:color="auto" w:fill="B8CCE4"/>
          </w:tcPr>
          <w:p w:rsidR="0024466A" w:rsidRPr="00B913D1" w:rsidRDefault="0024466A" w:rsidP="007F26D4">
            <w:pPr>
              <w:spacing w:after="0" w:line="240" w:lineRule="auto"/>
              <w:jc w:val="center"/>
              <w:rPr>
                <w:rFonts w:cs="Calibri"/>
                <w:b/>
              </w:rPr>
            </w:pPr>
          </w:p>
          <w:p w:rsidR="0024466A" w:rsidRPr="00B913D1" w:rsidRDefault="0024466A" w:rsidP="007F26D4">
            <w:pPr>
              <w:spacing w:after="0" w:line="240" w:lineRule="auto"/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CONTENIDOS Y TEMAS</w:t>
            </w:r>
          </w:p>
        </w:tc>
        <w:tc>
          <w:tcPr>
            <w:tcW w:w="2628" w:type="dxa"/>
            <w:shd w:val="clear" w:color="auto" w:fill="B8CCE4"/>
          </w:tcPr>
          <w:p w:rsidR="0024466A" w:rsidRPr="00B913D1" w:rsidRDefault="0024466A" w:rsidP="007F26D4">
            <w:pPr>
              <w:spacing w:after="0" w:line="240" w:lineRule="auto"/>
              <w:jc w:val="center"/>
              <w:rPr>
                <w:rFonts w:cs="Calibri"/>
                <w:b/>
              </w:rPr>
            </w:pPr>
          </w:p>
          <w:p w:rsidR="0024466A" w:rsidRPr="00B913D1" w:rsidRDefault="0024466A" w:rsidP="007F26D4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B913D1">
              <w:rPr>
                <w:rFonts w:cs="Calibri"/>
                <w:b/>
              </w:rPr>
              <w:t>CONCEPTUAL</w:t>
            </w:r>
          </w:p>
        </w:tc>
        <w:tc>
          <w:tcPr>
            <w:tcW w:w="2638" w:type="dxa"/>
            <w:shd w:val="clear" w:color="auto" w:fill="B8CCE4"/>
          </w:tcPr>
          <w:p w:rsidR="0024466A" w:rsidRPr="00B913D1" w:rsidRDefault="0024466A" w:rsidP="007F26D4">
            <w:pPr>
              <w:spacing w:after="0" w:line="240" w:lineRule="auto"/>
              <w:jc w:val="center"/>
              <w:rPr>
                <w:rFonts w:cs="Calibri"/>
                <w:b/>
              </w:rPr>
            </w:pPr>
          </w:p>
          <w:p w:rsidR="0024466A" w:rsidRPr="00B913D1" w:rsidRDefault="0024466A" w:rsidP="007F26D4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B913D1">
              <w:rPr>
                <w:rFonts w:cs="Calibri"/>
                <w:b/>
              </w:rPr>
              <w:t>PROCEDIMENTAL</w:t>
            </w:r>
          </w:p>
        </w:tc>
        <w:tc>
          <w:tcPr>
            <w:tcW w:w="2578" w:type="dxa"/>
            <w:shd w:val="clear" w:color="auto" w:fill="B8CCE4"/>
          </w:tcPr>
          <w:p w:rsidR="0024466A" w:rsidRPr="00B913D1" w:rsidRDefault="0024466A" w:rsidP="007F26D4">
            <w:pPr>
              <w:spacing w:after="0" w:line="240" w:lineRule="auto"/>
              <w:jc w:val="center"/>
              <w:rPr>
                <w:rFonts w:cs="Calibri"/>
                <w:b/>
              </w:rPr>
            </w:pPr>
          </w:p>
          <w:p w:rsidR="0024466A" w:rsidRPr="00B913D1" w:rsidRDefault="0024466A" w:rsidP="007F26D4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B913D1">
              <w:rPr>
                <w:rFonts w:cs="Calibri"/>
                <w:b/>
              </w:rPr>
              <w:t>ACTITUDINAL</w:t>
            </w:r>
          </w:p>
        </w:tc>
      </w:tr>
      <w:tr w:rsidR="0024466A" w:rsidRPr="00B913D1" w:rsidTr="007F26D4">
        <w:tc>
          <w:tcPr>
            <w:tcW w:w="2578" w:type="dxa"/>
            <w:tcBorders>
              <w:bottom w:val="single" w:sz="4" w:space="0" w:color="000000"/>
            </w:tcBorders>
            <w:shd w:val="clear" w:color="auto" w:fill="auto"/>
          </w:tcPr>
          <w:p w:rsidR="0024466A" w:rsidRPr="003923AD" w:rsidRDefault="0024466A" w:rsidP="007F26D4">
            <w:pPr>
              <w:spacing w:after="0" w:line="240" w:lineRule="auto"/>
              <w:jc w:val="center"/>
              <w:rPr>
                <w:b/>
                <w:color w:val="000000"/>
                <w:u w:val="single"/>
              </w:rPr>
            </w:pPr>
            <w:r w:rsidRPr="003923AD">
              <w:rPr>
                <w:b/>
                <w:color w:val="000000"/>
                <w:u w:val="single"/>
              </w:rPr>
              <w:t>SEGUNDO PERIODO.</w:t>
            </w:r>
          </w:p>
          <w:p w:rsidR="0024466A" w:rsidRPr="003923AD" w:rsidRDefault="0024466A" w:rsidP="007F26D4">
            <w:pPr>
              <w:spacing w:after="0" w:line="240" w:lineRule="auto"/>
              <w:rPr>
                <w:color w:val="000000"/>
              </w:rPr>
            </w:pPr>
            <w:r w:rsidRPr="003923AD">
              <w:rPr>
                <w:color w:val="000000"/>
              </w:rPr>
              <w:t>RELACIONES ESPACIALES Y AMBIENTALES.</w:t>
            </w:r>
          </w:p>
          <w:p w:rsidR="0024466A" w:rsidRPr="003923AD" w:rsidRDefault="0024466A" w:rsidP="007F26D4">
            <w:pPr>
              <w:spacing w:after="0" w:line="240" w:lineRule="auto"/>
              <w:rPr>
                <w:b/>
                <w:color w:val="000000"/>
              </w:rPr>
            </w:pPr>
            <w:r w:rsidRPr="003923AD">
              <w:rPr>
                <w:b/>
                <w:color w:val="000000"/>
              </w:rPr>
              <w:t>La orientación en el paisaje.</w:t>
            </w:r>
          </w:p>
          <w:p w:rsidR="0024466A" w:rsidRPr="003923AD" w:rsidRDefault="0024466A" w:rsidP="007F26D4">
            <w:pPr>
              <w:spacing w:after="0" w:line="240" w:lineRule="auto"/>
              <w:rPr>
                <w:b/>
                <w:color w:val="000000"/>
              </w:rPr>
            </w:pPr>
          </w:p>
          <w:p w:rsidR="0024466A" w:rsidRPr="003923AD" w:rsidRDefault="0024466A" w:rsidP="007F26D4">
            <w:pPr>
              <w:spacing w:after="0" w:line="240" w:lineRule="auto"/>
              <w:rPr>
                <w:b/>
                <w:color w:val="000000"/>
              </w:rPr>
            </w:pPr>
          </w:p>
          <w:p w:rsidR="0024466A" w:rsidRPr="003923AD" w:rsidRDefault="0024466A" w:rsidP="007F26D4">
            <w:pPr>
              <w:spacing w:after="0" w:line="240" w:lineRule="auto"/>
              <w:rPr>
                <w:color w:val="000000"/>
              </w:rPr>
            </w:pPr>
          </w:p>
          <w:p w:rsidR="0024466A" w:rsidRPr="003923AD" w:rsidRDefault="0024466A" w:rsidP="007F26D4">
            <w:pPr>
              <w:spacing w:after="0" w:line="240" w:lineRule="auto"/>
              <w:rPr>
                <w:b/>
                <w:color w:val="000000"/>
              </w:rPr>
            </w:pPr>
            <w:r w:rsidRPr="003923AD">
              <w:rPr>
                <w:b/>
                <w:color w:val="000000"/>
              </w:rPr>
              <w:t>La orientación en el planeta tierra.</w:t>
            </w:r>
          </w:p>
          <w:p w:rsidR="0024466A" w:rsidRPr="003923AD" w:rsidRDefault="0024466A" w:rsidP="007F26D4">
            <w:pPr>
              <w:spacing w:after="0" w:line="240" w:lineRule="auto"/>
              <w:rPr>
                <w:b/>
                <w:color w:val="000000"/>
              </w:rPr>
            </w:pPr>
          </w:p>
          <w:p w:rsidR="0024466A" w:rsidRPr="003923AD" w:rsidRDefault="0024466A" w:rsidP="007F26D4">
            <w:pPr>
              <w:spacing w:after="0" w:line="240" w:lineRule="auto"/>
              <w:rPr>
                <w:b/>
                <w:color w:val="000000"/>
              </w:rPr>
            </w:pPr>
          </w:p>
          <w:p w:rsidR="0024466A" w:rsidRPr="003923AD" w:rsidRDefault="0024466A" w:rsidP="007F26D4">
            <w:pPr>
              <w:spacing w:after="0" w:line="240" w:lineRule="auto"/>
              <w:rPr>
                <w:b/>
                <w:color w:val="000000"/>
              </w:rPr>
            </w:pPr>
          </w:p>
          <w:p w:rsidR="0024466A" w:rsidRPr="003923AD" w:rsidRDefault="0024466A" w:rsidP="007F26D4">
            <w:pPr>
              <w:spacing w:after="0" w:line="240" w:lineRule="auto"/>
              <w:rPr>
                <w:b/>
                <w:color w:val="000000"/>
              </w:rPr>
            </w:pPr>
            <w:r w:rsidRPr="003923AD">
              <w:rPr>
                <w:b/>
                <w:color w:val="000000"/>
              </w:rPr>
              <w:t>Donde se ubica Colombia.</w:t>
            </w:r>
          </w:p>
          <w:p w:rsidR="0024466A" w:rsidRPr="003923AD" w:rsidRDefault="0024466A" w:rsidP="007F26D4">
            <w:pPr>
              <w:spacing w:after="0" w:line="240" w:lineRule="auto"/>
              <w:rPr>
                <w:b/>
                <w:color w:val="000000"/>
              </w:rPr>
            </w:pPr>
          </w:p>
          <w:p w:rsidR="0024466A" w:rsidRPr="003923AD" w:rsidRDefault="0024466A" w:rsidP="007F26D4">
            <w:pPr>
              <w:spacing w:after="0" w:line="240" w:lineRule="auto"/>
              <w:rPr>
                <w:color w:val="000000"/>
              </w:rPr>
            </w:pPr>
          </w:p>
          <w:p w:rsidR="0024466A" w:rsidRPr="003923AD" w:rsidRDefault="0024466A" w:rsidP="007F26D4">
            <w:pPr>
              <w:spacing w:after="0" w:line="240" w:lineRule="auto"/>
              <w:rPr>
                <w:b/>
                <w:color w:val="000000"/>
              </w:rPr>
            </w:pPr>
            <w:r w:rsidRPr="003923AD">
              <w:rPr>
                <w:b/>
                <w:color w:val="000000"/>
              </w:rPr>
              <w:t>Las zonas latitudinales de</w:t>
            </w:r>
            <w:r w:rsidRPr="003923AD">
              <w:rPr>
                <w:color w:val="000000"/>
              </w:rPr>
              <w:t xml:space="preserve"> </w:t>
            </w:r>
            <w:r w:rsidRPr="003923AD">
              <w:rPr>
                <w:b/>
                <w:color w:val="000000"/>
              </w:rPr>
              <w:t>la tierra.</w:t>
            </w:r>
          </w:p>
          <w:p w:rsidR="0024466A" w:rsidRPr="003923AD" w:rsidRDefault="0024466A" w:rsidP="007F26D4">
            <w:pPr>
              <w:spacing w:after="0" w:line="240" w:lineRule="auto"/>
              <w:rPr>
                <w:b/>
                <w:color w:val="000000"/>
              </w:rPr>
            </w:pPr>
          </w:p>
          <w:p w:rsidR="0024466A" w:rsidRPr="003923AD" w:rsidRDefault="0024466A" w:rsidP="007F26D4">
            <w:pPr>
              <w:spacing w:after="0" w:line="240" w:lineRule="auto"/>
              <w:rPr>
                <w:b/>
                <w:color w:val="000000"/>
              </w:rPr>
            </w:pPr>
          </w:p>
          <w:p w:rsidR="0024466A" w:rsidRPr="003923AD" w:rsidRDefault="0024466A" w:rsidP="007F26D4">
            <w:pPr>
              <w:spacing w:after="0" w:line="240" w:lineRule="auto"/>
              <w:rPr>
                <w:b/>
                <w:color w:val="000000"/>
              </w:rPr>
            </w:pPr>
          </w:p>
          <w:p w:rsidR="0024466A" w:rsidRPr="003923AD" w:rsidRDefault="0024466A" w:rsidP="007F26D4">
            <w:pPr>
              <w:spacing w:after="0" w:line="240" w:lineRule="auto"/>
              <w:rPr>
                <w:b/>
                <w:color w:val="000000"/>
              </w:rPr>
            </w:pPr>
          </w:p>
          <w:p w:rsidR="0024466A" w:rsidRPr="003923AD" w:rsidRDefault="0024466A" w:rsidP="007F26D4">
            <w:pPr>
              <w:spacing w:after="0" w:line="240" w:lineRule="auto"/>
              <w:rPr>
                <w:b/>
                <w:color w:val="000000"/>
              </w:rPr>
            </w:pPr>
          </w:p>
          <w:p w:rsidR="0024466A" w:rsidRPr="003923AD" w:rsidRDefault="0024466A" w:rsidP="007F26D4">
            <w:pPr>
              <w:spacing w:after="0" w:line="240" w:lineRule="auto"/>
              <w:rPr>
                <w:color w:val="000000"/>
              </w:rPr>
            </w:pPr>
          </w:p>
          <w:p w:rsidR="0024466A" w:rsidRPr="003923AD" w:rsidRDefault="0024466A" w:rsidP="007F26D4">
            <w:pPr>
              <w:spacing w:after="0" w:line="240" w:lineRule="auto"/>
              <w:rPr>
                <w:b/>
                <w:color w:val="000000"/>
              </w:rPr>
            </w:pPr>
            <w:r w:rsidRPr="003923AD">
              <w:rPr>
                <w:b/>
                <w:color w:val="000000"/>
              </w:rPr>
              <w:t>Aprovechamien-</w:t>
            </w:r>
          </w:p>
          <w:p w:rsidR="0024466A" w:rsidRPr="003923AD" w:rsidRDefault="0024466A" w:rsidP="007F26D4">
            <w:pPr>
              <w:spacing w:after="0" w:line="240" w:lineRule="auto"/>
              <w:rPr>
                <w:b/>
                <w:color w:val="000000"/>
              </w:rPr>
            </w:pPr>
            <w:proofErr w:type="gramStart"/>
            <w:r w:rsidRPr="003923AD">
              <w:rPr>
                <w:b/>
                <w:color w:val="000000"/>
              </w:rPr>
              <w:t>to</w:t>
            </w:r>
            <w:proofErr w:type="gramEnd"/>
            <w:r w:rsidRPr="003923AD">
              <w:rPr>
                <w:b/>
                <w:color w:val="000000"/>
              </w:rPr>
              <w:t xml:space="preserve"> del medio.</w:t>
            </w:r>
          </w:p>
          <w:p w:rsidR="0024466A" w:rsidRPr="003923AD" w:rsidRDefault="0024466A" w:rsidP="007F26D4">
            <w:pPr>
              <w:spacing w:after="0" w:line="240" w:lineRule="auto"/>
              <w:rPr>
                <w:b/>
                <w:color w:val="000000"/>
              </w:rPr>
            </w:pPr>
          </w:p>
          <w:p w:rsidR="0024466A" w:rsidRPr="003923AD" w:rsidRDefault="0024466A" w:rsidP="007F26D4">
            <w:pPr>
              <w:spacing w:after="0" w:line="240" w:lineRule="auto"/>
              <w:rPr>
                <w:b/>
                <w:color w:val="000000"/>
              </w:rPr>
            </w:pPr>
          </w:p>
          <w:p w:rsidR="0024466A" w:rsidRPr="003923AD" w:rsidRDefault="0024466A" w:rsidP="007F26D4">
            <w:pPr>
              <w:spacing w:after="0" w:line="240" w:lineRule="auto"/>
              <w:rPr>
                <w:b/>
                <w:color w:val="000000"/>
              </w:rPr>
            </w:pPr>
          </w:p>
          <w:p w:rsidR="0024466A" w:rsidRPr="003923AD" w:rsidRDefault="0024466A" w:rsidP="007F26D4">
            <w:pPr>
              <w:spacing w:after="0" w:line="240" w:lineRule="auto"/>
              <w:rPr>
                <w:b/>
                <w:color w:val="000000"/>
              </w:rPr>
            </w:pPr>
          </w:p>
          <w:p w:rsidR="0024466A" w:rsidRPr="003923AD" w:rsidRDefault="0024466A" w:rsidP="007F26D4">
            <w:pPr>
              <w:spacing w:after="0" w:line="240" w:lineRule="auto"/>
              <w:rPr>
                <w:b/>
                <w:color w:val="000000"/>
              </w:rPr>
            </w:pPr>
            <w:r w:rsidRPr="003923AD">
              <w:rPr>
                <w:b/>
                <w:color w:val="000000"/>
              </w:rPr>
              <w:t>La economía de un país.</w:t>
            </w:r>
          </w:p>
          <w:p w:rsidR="0024466A" w:rsidRPr="003923AD" w:rsidRDefault="0024466A" w:rsidP="007F26D4">
            <w:pPr>
              <w:spacing w:after="0" w:line="240" w:lineRule="auto"/>
              <w:rPr>
                <w:b/>
                <w:color w:val="000000"/>
              </w:rPr>
            </w:pPr>
          </w:p>
          <w:p w:rsidR="0024466A" w:rsidRPr="003923AD" w:rsidRDefault="0024466A" w:rsidP="007F26D4">
            <w:pPr>
              <w:spacing w:after="0" w:line="240" w:lineRule="auto"/>
              <w:rPr>
                <w:b/>
                <w:color w:val="000000"/>
              </w:rPr>
            </w:pPr>
          </w:p>
          <w:p w:rsidR="0024466A" w:rsidRPr="003923AD" w:rsidRDefault="0024466A" w:rsidP="007F26D4">
            <w:pPr>
              <w:spacing w:after="0" w:line="240" w:lineRule="auto"/>
              <w:rPr>
                <w:b/>
                <w:color w:val="000000"/>
              </w:rPr>
            </w:pPr>
          </w:p>
          <w:p w:rsidR="0024466A" w:rsidRPr="003923AD" w:rsidRDefault="0024466A" w:rsidP="007F26D4">
            <w:pPr>
              <w:spacing w:after="0" w:line="240" w:lineRule="auto"/>
              <w:rPr>
                <w:b/>
                <w:color w:val="000000"/>
              </w:rPr>
            </w:pPr>
          </w:p>
          <w:p w:rsidR="0024466A" w:rsidRPr="003923AD" w:rsidRDefault="0024466A" w:rsidP="007F26D4">
            <w:pPr>
              <w:spacing w:after="0" w:line="240" w:lineRule="auto"/>
              <w:rPr>
                <w:b/>
                <w:color w:val="000000"/>
              </w:rPr>
            </w:pPr>
            <w:r w:rsidRPr="003923AD">
              <w:rPr>
                <w:b/>
                <w:color w:val="000000"/>
              </w:rPr>
              <w:t>Países desarrollados y países en vía de desarrollo.</w:t>
            </w:r>
          </w:p>
          <w:p w:rsidR="0024466A" w:rsidRPr="003923AD" w:rsidRDefault="0024466A" w:rsidP="007F26D4">
            <w:pPr>
              <w:spacing w:after="0"/>
              <w:ind w:left="284"/>
              <w:rPr>
                <w:rFonts w:cs="Calibri"/>
              </w:rPr>
            </w:pPr>
          </w:p>
          <w:p w:rsidR="0024466A" w:rsidRPr="003923AD" w:rsidRDefault="0024466A" w:rsidP="007F26D4">
            <w:pPr>
              <w:spacing w:after="0"/>
              <w:ind w:left="284"/>
              <w:rPr>
                <w:rFonts w:cs="Calibri"/>
                <w:lang w:val="es-ES"/>
              </w:rPr>
            </w:pPr>
          </w:p>
          <w:p w:rsidR="0024466A" w:rsidRPr="003923AD" w:rsidRDefault="0024466A" w:rsidP="007F26D4">
            <w:pPr>
              <w:spacing w:after="0"/>
              <w:ind w:left="284"/>
              <w:rPr>
                <w:rFonts w:cs="Calibri"/>
                <w:lang w:val="es-ES"/>
              </w:rPr>
            </w:pPr>
          </w:p>
          <w:p w:rsidR="0024466A" w:rsidRPr="003923AD" w:rsidRDefault="0024466A" w:rsidP="007F26D4">
            <w:pPr>
              <w:spacing w:after="0"/>
              <w:ind w:left="284"/>
              <w:rPr>
                <w:rFonts w:cs="Calibri"/>
                <w:lang w:val="es-ES"/>
              </w:rPr>
            </w:pPr>
          </w:p>
          <w:p w:rsidR="0024466A" w:rsidRPr="003923AD" w:rsidRDefault="0024466A" w:rsidP="007F26D4">
            <w:pPr>
              <w:spacing w:after="0"/>
              <w:ind w:left="284"/>
              <w:rPr>
                <w:rFonts w:cs="Calibri"/>
                <w:lang w:val="es-ES"/>
              </w:rPr>
            </w:pPr>
          </w:p>
          <w:p w:rsidR="0024466A" w:rsidRPr="003923AD" w:rsidRDefault="0024466A" w:rsidP="007F26D4">
            <w:pPr>
              <w:spacing w:after="0"/>
              <w:ind w:left="284"/>
              <w:rPr>
                <w:rFonts w:cs="Calibri"/>
                <w:lang w:val="es-ES"/>
              </w:rPr>
            </w:pPr>
          </w:p>
          <w:p w:rsidR="0024466A" w:rsidRPr="003923AD" w:rsidRDefault="0024466A" w:rsidP="007F26D4">
            <w:pPr>
              <w:spacing w:after="0"/>
              <w:ind w:left="284"/>
              <w:rPr>
                <w:rFonts w:cs="Calibri"/>
                <w:lang w:val="es-ES"/>
              </w:rPr>
            </w:pPr>
          </w:p>
          <w:p w:rsidR="0024466A" w:rsidRPr="003923AD" w:rsidRDefault="0024466A" w:rsidP="007F26D4">
            <w:pPr>
              <w:spacing w:after="0"/>
              <w:ind w:left="284"/>
              <w:rPr>
                <w:rFonts w:cs="Calibri"/>
                <w:lang w:val="es-ES"/>
              </w:rPr>
            </w:pPr>
          </w:p>
        </w:tc>
        <w:tc>
          <w:tcPr>
            <w:tcW w:w="2628" w:type="dxa"/>
            <w:tcBorders>
              <w:bottom w:val="single" w:sz="4" w:space="0" w:color="000000"/>
            </w:tcBorders>
            <w:shd w:val="clear" w:color="auto" w:fill="auto"/>
          </w:tcPr>
          <w:p w:rsidR="0024466A" w:rsidRPr="003923AD" w:rsidRDefault="0024466A" w:rsidP="007F26D4">
            <w:pPr>
              <w:spacing w:after="0" w:line="240" w:lineRule="auto"/>
              <w:rPr>
                <w:color w:val="000000"/>
              </w:rPr>
            </w:pPr>
          </w:p>
          <w:p w:rsidR="0024466A" w:rsidRPr="003923AD" w:rsidRDefault="0024466A" w:rsidP="007F26D4">
            <w:pPr>
              <w:spacing w:after="0" w:line="240" w:lineRule="auto"/>
              <w:rPr>
                <w:color w:val="000000"/>
              </w:rPr>
            </w:pPr>
          </w:p>
          <w:p w:rsidR="0024466A" w:rsidRPr="003923AD" w:rsidRDefault="0024466A" w:rsidP="007F26D4">
            <w:pPr>
              <w:spacing w:after="0" w:line="240" w:lineRule="auto"/>
              <w:rPr>
                <w:color w:val="000000"/>
              </w:rPr>
            </w:pPr>
          </w:p>
          <w:p w:rsidR="0024466A" w:rsidRPr="003923AD" w:rsidRDefault="0024466A" w:rsidP="007F26D4">
            <w:pPr>
              <w:spacing w:after="0" w:line="240" w:lineRule="auto"/>
              <w:rPr>
                <w:color w:val="000000"/>
              </w:rPr>
            </w:pPr>
            <w:r w:rsidRPr="003923AD">
              <w:rPr>
                <w:color w:val="000000"/>
              </w:rPr>
              <w:t>-los puntos cardinales y los puntos intermedios.</w:t>
            </w:r>
          </w:p>
          <w:p w:rsidR="0024466A" w:rsidRPr="003923AD" w:rsidRDefault="0024466A" w:rsidP="007F26D4">
            <w:pPr>
              <w:spacing w:after="0" w:line="240" w:lineRule="auto"/>
              <w:rPr>
                <w:color w:val="000000"/>
              </w:rPr>
            </w:pPr>
          </w:p>
          <w:p w:rsidR="0024466A" w:rsidRPr="003923AD" w:rsidRDefault="0024466A" w:rsidP="007F26D4">
            <w:pPr>
              <w:spacing w:after="0" w:line="240" w:lineRule="auto"/>
              <w:rPr>
                <w:color w:val="000000"/>
              </w:rPr>
            </w:pPr>
          </w:p>
          <w:p w:rsidR="0024466A" w:rsidRPr="003923AD" w:rsidRDefault="0024466A" w:rsidP="007F26D4">
            <w:pPr>
              <w:spacing w:after="0" w:line="240" w:lineRule="auto"/>
              <w:rPr>
                <w:color w:val="000000"/>
              </w:rPr>
            </w:pPr>
            <w:r w:rsidRPr="003923AD">
              <w:rPr>
                <w:color w:val="000000"/>
              </w:rPr>
              <w:t>-La red geográfica.</w:t>
            </w:r>
          </w:p>
          <w:p w:rsidR="0024466A" w:rsidRPr="003923AD" w:rsidRDefault="0024466A" w:rsidP="007F26D4">
            <w:pPr>
              <w:spacing w:after="0" w:line="240" w:lineRule="auto"/>
              <w:rPr>
                <w:color w:val="000000"/>
              </w:rPr>
            </w:pPr>
            <w:r w:rsidRPr="003923AD">
              <w:rPr>
                <w:color w:val="000000"/>
              </w:rPr>
              <w:t>-Los meridianos y paralelos.</w:t>
            </w:r>
          </w:p>
          <w:p w:rsidR="0024466A" w:rsidRPr="003923AD" w:rsidRDefault="0024466A" w:rsidP="007F26D4">
            <w:pPr>
              <w:spacing w:after="0" w:line="240" w:lineRule="auto"/>
              <w:rPr>
                <w:color w:val="000000"/>
              </w:rPr>
            </w:pPr>
            <w:r w:rsidRPr="003923AD">
              <w:rPr>
                <w:color w:val="000000"/>
              </w:rPr>
              <w:t>-Longitud y latitud.</w:t>
            </w:r>
          </w:p>
          <w:p w:rsidR="0024466A" w:rsidRPr="003923AD" w:rsidRDefault="0024466A" w:rsidP="007F26D4">
            <w:pPr>
              <w:spacing w:after="0" w:line="240" w:lineRule="auto"/>
              <w:rPr>
                <w:color w:val="000000"/>
              </w:rPr>
            </w:pPr>
          </w:p>
          <w:p w:rsidR="0024466A" w:rsidRPr="003923AD" w:rsidRDefault="0024466A" w:rsidP="007F26D4">
            <w:pPr>
              <w:spacing w:after="0" w:line="240" w:lineRule="auto"/>
              <w:rPr>
                <w:color w:val="000000"/>
              </w:rPr>
            </w:pPr>
            <w:r w:rsidRPr="003923AD">
              <w:rPr>
                <w:color w:val="000000"/>
              </w:rPr>
              <w:t>-Posición geográfica de Colombia.</w:t>
            </w:r>
          </w:p>
          <w:p w:rsidR="0024466A" w:rsidRPr="003923AD" w:rsidRDefault="0024466A" w:rsidP="007F26D4">
            <w:pPr>
              <w:spacing w:after="0" w:line="240" w:lineRule="auto"/>
              <w:rPr>
                <w:color w:val="000000"/>
              </w:rPr>
            </w:pPr>
            <w:r w:rsidRPr="003923AD">
              <w:rPr>
                <w:color w:val="000000"/>
              </w:rPr>
              <w:t>-Posición astronómica de Colombia</w:t>
            </w:r>
          </w:p>
          <w:p w:rsidR="0024466A" w:rsidRPr="003923AD" w:rsidRDefault="0024466A" w:rsidP="007F26D4">
            <w:pPr>
              <w:spacing w:after="0" w:line="240" w:lineRule="auto"/>
              <w:rPr>
                <w:color w:val="000000"/>
              </w:rPr>
            </w:pPr>
          </w:p>
          <w:p w:rsidR="0024466A" w:rsidRPr="003923AD" w:rsidRDefault="0024466A" w:rsidP="007F26D4">
            <w:pPr>
              <w:spacing w:after="0" w:line="240" w:lineRule="auto"/>
              <w:rPr>
                <w:color w:val="000000"/>
              </w:rPr>
            </w:pPr>
            <w:r w:rsidRPr="003923AD">
              <w:rPr>
                <w:color w:val="000000"/>
              </w:rPr>
              <w:t>-Zonas de latitud baja.</w:t>
            </w:r>
          </w:p>
          <w:p w:rsidR="0024466A" w:rsidRPr="003923AD" w:rsidRDefault="0024466A" w:rsidP="007F26D4">
            <w:pPr>
              <w:spacing w:after="0" w:line="240" w:lineRule="auto"/>
              <w:rPr>
                <w:color w:val="000000"/>
              </w:rPr>
            </w:pPr>
            <w:r w:rsidRPr="003923AD">
              <w:rPr>
                <w:color w:val="000000"/>
              </w:rPr>
              <w:t>-Zonas de latitud media.</w:t>
            </w:r>
          </w:p>
          <w:p w:rsidR="0024466A" w:rsidRPr="003923AD" w:rsidRDefault="0024466A" w:rsidP="007F26D4">
            <w:pPr>
              <w:spacing w:after="0" w:line="240" w:lineRule="auto"/>
              <w:rPr>
                <w:color w:val="000000"/>
              </w:rPr>
            </w:pPr>
            <w:r w:rsidRPr="003923AD">
              <w:rPr>
                <w:color w:val="000000"/>
              </w:rPr>
              <w:t>-Zonas de latitud alta.</w:t>
            </w:r>
          </w:p>
          <w:p w:rsidR="0024466A" w:rsidRPr="003923AD" w:rsidRDefault="0024466A" w:rsidP="007F26D4">
            <w:pPr>
              <w:spacing w:after="0" w:line="240" w:lineRule="auto"/>
              <w:rPr>
                <w:color w:val="000000"/>
              </w:rPr>
            </w:pPr>
            <w:r w:rsidRPr="003923AD">
              <w:rPr>
                <w:color w:val="000000"/>
              </w:rPr>
              <w:t>-Distribución de los biomas en las zonas latitudinales.</w:t>
            </w:r>
          </w:p>
          <w:p w:rsidR="0024466A" w:rsidRPr="003923AD" w:rsidRDefault="0024466A" w:rsidP="007F26D4">
            <w:pPr>
              <w:spacing w:after="0" w:line="240" w:lineRule="auto"/>
              <w:rPr>
                <w:color w:val="000000"/>
              </w:rPr>
            </w:pPr>
          </w:p>
          <w:p w:rsidR="0024466A" w:rsidRPr="003923AD" w:rsidRDefault="0024466A" w:rsidP="007F26D4">
            <w:pPr>
              <w:spacing w:after="0" w:line="240" w:lineRule="auto"/>
              <w:rPr>
                <w:color w:val="000000"/>
              </w:rPr>
            </w:pPr>
          </w:p>
          <w:p w:rsidR="0024466A" w:rsidRPr="003923AD" w:rsidRDefault="0024466A" w:rsidP="007F26D4">
            <w:pPr>
              <w:spacing w:after="0" w:line="240" w:lineRule="auto"/>
              <w:rPr>
                <w:color w:val="000000"/>
              </w:rPr>
            </w:pPr>
            <w:r w:rsidRPr="003923AD">
              <w:rPr>
                <w:color w:val="000000"/>
              </w:rPr>
              <w:t>-La producción de los bienes.</w:t>
            </w:r>
          </w:p>
          <w:p w:rsidR="0024466A" w:rsidRPr="003923AD" w:rsidRDefault="0024466A" w:rsidP="007F26D4">
            <w:pPr>
              <w:spacing w:after="0" w:line="240" w:lineRule="auto"/>
              <w:rPr>
                <w:color w:val="000000"/>
              </w:rPr>
            </w:pPr>
            <w:r w:rsidRPr="003923AD">
              <w:rPr>
                <w:color w:val="000000"/>
              </w:rPr>
              <w:t>-La prestación de servicios.</w:t>
            </w:r>
          </w:p>
          <w:p w:rsidR="0024466A" w:rsidRPr="003923AD" w:rsidRDefault="0024466A" w:rsidP="007F26D4">
            <w:pPr>
              <w:spacing w:after="0" w:line="240" w:lineRule="auto"/>
              <w:rPr>
                <w:color w:val="000000"/>
              </w:rPr>
            </w:pPr>
            <w:r w:rsidRPr="003923AD">
              <w:rPr>
                <w:color w:val="000000"/>
              </w:rPr>
              <w:t>-Los sectores productivos del país.</w:t>
            </w:r>
          </w:p>
          <w:p w:rsidR="0024466A" w:rsidRPr="003923AD" w:rsidRDefault="0024466A" w:rsidP="007F26D4">
            <w:pPr>
              <w:spacing w:after="0" w:line="240" w:lineRule="auto"/>
              <w:rPr>
                <w:color w:val="000000"/>
              </w:rPr>
            </w:pPr>
            <w:r w:rsidRPr="003923AD">
              <w:rPr>
                <w:color w:val="000000"/>
              </w:rPr>
              <w:t>-Distribución, comercio y consumo de bienes.</w:t>
            </w:r>
          </w:p>
          <w:p w:rsidR="0024466A" w:rsidRPr="003923AD" w:rsidRDefault="0024466A" w:rsidP="007F26D4">
            <w:pPr>
              <w:spacing w:after="0" w:line="240" w:lineRule="auto"/>
              <w:rPr>
                <w:color w:val="000000"/>
              </w:rPr>
            </w:pPr>
          </w:p>
          <w:p w:rsidR="0024466A" w:rsidRPr="003923AD" w:rsidRDefault="0024466A" w:rsidP="007F26D4">
            <w:pPr>
              <w:spacing w:after="0" w:line="240" w:lineRule="auto"/>
              <w:rPr>
                <w:color w:val="000000"/>
              </w:rPr>
            </w:pPr>
            <w:r w:rsidRPr="003923AD">
              <w:rPr>
                <w:color w:val="000000"/>
              </w:rPr>
              <w:t>-El sector primario de la economía.</w:t>
            </w:r>
          </w:p>
          <w:p w:rsidR="0024466A" w:rsidRPr="003923AD" w:rsidRDefault="0024466A" w:rsidP="007F26D4">
            <w:pPr>
              <w:spacing w:after="0" w:line="240" w:lineRule="auto"/>
              <w:rPr>
                <w:color w:val="000000"/>
              </w:rPr>
            </w:pPr>
            <w:r w:rsidRPr="003923AD">
              <w:rPr>
                <w:color w:val="000000"/>
              </w:rPr>
              <w:t>-El sector secundario de la economía.</w:t>
            </w:r>
          </w:p>
          <w:p w:rsidR="0024466A" w:rsidRPr="003923AD" w:rsidRDefault="0024466A" w:rsidP="007F26D4">
            <w:pPr>
              <w:spacing w:after="0" w:line="240" w:lineRule="auto"/>
              <w:rPr>
                <w:color w:val="000000"/>
              </w:rPr>
            </w:pPr>
            <w:r w:rsidRPr="003923AD">
              <w:rPr>
                <w:color w:val="000000"/>
              </w:rPr>
              <w:t>-El sector terciario de la economía.</w:t>
            </w:r>
          </w:p>
          <w:p w:rsidR="0024466A" w:rsidRPr="003923AD" w:rsidRDefault="0024466A" w:rsidP="007F26D4">
            <w:pPr>
              <w:spacing w:after="0" w:line="240" w:lineRule="auto"/>
              <w:rPr>
                <w:color w:val="000000"/>
              </w:rPr>
            </w:pPr>
          </w:p>
          <w:p w:rsidR="0024466A" w:rsidRPr="003923AD" w:rsidRDefault="0024466A" w:rsidP="007F26D4">
            <w:pPr>
              <w:spacing w:after="0" w:line="240" w:lineRule="auto"/>
              <w:rPr>
                <w:color w:val="000000"/>
              </w:rPr>
            </w:pPr>
            <w:r w:rsidRPr="003923AD">
              <w:rPr>
                <w:color w:val="000000"/>
              </w:rPr>
              <w:t>-Características económicas de los países desarrollados y de loa países en vía de desarrollo.</w:t>
            </w:r>
          </w:p>
          <w:p w:rsidR="0024466A" w:rsidRPr="003923AD" w:rsidRDefault="0024466A" w:rsidP="007F26D4">
            <w:pPr>
              <w:spacing w:after="0" w:line="240" w:lineRule="auto"/>
              <w:rPr>
                <w:color w:val="000000"/>
              </w:rPr>
            </w:pPr>
            <w:r w:rsidRPr="003923AD">
              <w:rPr>
                <w:color w:val="000000"/>
              </w:rPr>
              <w:t>La economía colombiana.</w:t>
            </w:r>
          </w:p>
          <w:p w:rsidR="0024466A" w:rsidRPr="003923AD" w:rsidRDefault="0024466A" w:rsidP="007F26D4">
            <w:pPr>
              <w:spacing w:after="0" w:line="240" w:lineRule="auto"/>
              <w:rPr>
                <w:color w:val="000000"/>
              </w:rPr>
            </w:pPr>
            <w:r w:rsidRPr="003923AD">
              <w:rPr>
                <w:color w:val="000000"/>
              </w:rPr>
              <w:t>-Colombia comercia con otros países.</w:t>
            </w:r>
          </w:p>
          <w:p w:rsidR="0024466A" w:rsidRPr="003923AD" w:rsidRDefault="0024466A" w:rsidP="007F26D4">
            <w:pPr>
              <w:spacing w:after="0" w:line="240" w:lineRule="auto"/>
              <w:rPr>
                <w:color w:val="000000"/>
              </w:rPr>
            </w:pPr>
            <w:r w:rsidRPr="003923AD">
              <w:rPr>
                <w:color w:val="000000"/>
              </w:rPr>
              <w:t>-La agricultura, la ganadería, minería, industria y los servicios en</w:t>
            </w:r>
            <w:r w:rsidRPr="003923AD">
              <w:rPr>
                <w:b/>
                <w:color w:val="000000"/>
              </w:rPr>
              <w:t xml:space="preserve"> </w:t>
            </w:r>
            <w:r w:rsidRPr="003923AD">
              <w:rPr>
                <w:color w:val="000000"/>
              </w:rPr>
              <w:t>Colombia.</w:t>
            </w:r>
          </w:p>
          <w:p w:rsidR="0024466A" w:rsidRPr="003923AD" w:rsidRDefault="0024466A" w:rsidP="007F26D4">
            <w:pPr>
              <w:spacing w:after="0" w:line="240" w:lineRule="auto"/>
              <w:ind w:left="175"/>
              <w:rPr>
                <w:rFonts w:cs="Calibri"/>
                <w:color w:val="FF0000"/>
              </w:rPr>
            </w:pPr>
          </w:p>
        </w:tc>
        <w:tc>
          <w:tcPr>
            <w:tcW w:w="2638" w:type="dxa"/>
            <w:tcBorders>
              <w:bottom w:val="single" w:sz="4" w:space="0" w:color="000000"/>
            </w:tcBorders>
            <w:shd w:val="clear" w:color="auto" w:fill="auto"/>
          </w:tcPr>
          <w:p w:rsidR="0024466A" w:rsidRPr="003923AD" w:rsidRDefault="0024466A" w:rsidP="007F26D4">
            <w:pPr>
              <w:spacing w:after="0" w:line="240" w:lineRule="auto"/>
              <w:jc w:val="center"/>
              <w:rPr>
                <w:b/>
                <w:color w:val="000000"/>
                <w:u w:val="single"/>
              </w:rPr>
            </w:pPr>
            <w:r w:rsidRPr="003923AD">
              <w:rPr>
                <w:b/>
                <w:color w:val="000000"/>
                <w:u w:val="single"/>
              </w:rPr>
              <w:t>SEGUNDO PERIODO.</w:t>
            </w:r>
          </w:p>
          <w:p w:rsidR="0024466A" w:rsidRPr="003923AD" w:rsidRDefault="0024466A" w:rsidP="007F26D4">
            <w:pPr>
              <w:spacing w:after="0" w:line="240" w:lineRule="auto"/>
              <w:rPr>
                <w:color w:val="000000"/>
              </w:rPr>
            </w:pPr>
            <w:r w:rsidRPr="003923AD">
              <w:rPr>
                <w:color w:val="000000"/>
              </w:rPr>
              <w:t xml:space="preserve"> -Elaborar mapas conceptuales.</w:t>
            </w:r>
          </w:p>
          <w:p w:rsidR="0024466A" w:rsidRPr="003923AD" w:rsidRDefault="0024466A" w:rsidP="007F26D4">
            <w:pPr>
              <w:spacing w:after="0" w:line="240" w:lineRule="auto"/>
              <w:rPr>
                <w:color w:val="000000"/>
              </w:rPr>
            </w:pPr>
            <w:r w:rsidRPr="003923AD">
              <w:rPr>
                <w:color w:val="000000"/>
              </w:rPr>
              <w:t>-Construir planos.</w:t>
            </w:r>
          </w:p>
          <w:p w:rsidR="0024466A" w:rsidRPr="003923AD" w:rsidRDefault="0024466A" w:rsidP="007F26D4">
            <w:pPr>
              <w:spacing w:after="0" w:line="240" w:lineRule="auto"/>
              <w:rPr>
                <w:color w:val="000000"/>
              </w:rPr>
            </w:pPr>
            <w:r w:rsidRPr="003923AD">
              <w:rPr>
                <w:color w:val="000000"/>
              </w:rPr>
              <w:t>-Representar puntos cardinales.</w:t>
            </w:r>
          </w:p>
          <w:p w:rsidR="0024466A" w:rsidRPr="003923AD" w:rsidRDefault="0024466A" w:rsidP="007F26D4">
            <w:pPr>
              <w:spacing w:after="0" w:line="240" w:lineRule="auto"/>
              <w:rPr>
                <w:color w:val="000000"/>
              </w:rPr>
            </w:pPr>
            <w:r w:rsidRPr="003923AD">
              <w:rPr>
                <w:color w:val="000000"/>
              </w:rPr>
              <w:t>-Utilizar la red geográfica para localizar lugares en el mundo.</w:t>
            </w:r>
          </w:p>
          <w:p w:rsidR="0024466A" w:rsidRPr="003923AD" w:rsidRDefault="0024466A" w:rsidP="007F26D4">
            <w:pPr>
              <w:spacing w:after="0" w:line="240" w:lineRule="auto"/>
              <w:rPr>
                <w:color w:val="000000"/>
              </w:rPr>
            </w:pPr>
            <w:r w:rsidRPr="003923AD">
              <w:rPr>
                <w:color w:val="000000"/>
              </w:rPr>
              <w:t>-Ubicar en mapas la posición geográfica y astronómica de Colombia.</w:t>
            </w:r>
          </w:p>
          <w:p w:rsidR="0024466A" w:rsidRPr="003923AD" w:rsidRDefault="0024466A" w:rsidP="007F26D4">
            <w:pPr>
              <w:spacing w:after="0" w:line="240" w:lineRule="auto"/>
              <w:rPr>
                <w:color w:val="000000"/>
              </w:rPr>
            </w:pPr>
            <w:r w:rsidRPr="003923AD">
              <w:rPr>
                <w:color w:val="000000"/>
              </w:rPr>
              <w:t xml:space="preserve"> -Realizo dibujos que representen biomas.</w:t>
            </w:r>
          </w:p>
          <w:p w:rsidR="0024466A" w:rsidRPr="003923AD" w:rsidRDefault="0024466A" w:rsidP="007F26D4">
            <w:pPr>
              <w:pStyle w:val="Prrafodelista"/>
              <w:spacing w:after="0" w:line="240" w:lineRule="auto"/>
              <w:ind w:left="0"/>
              <w:rPr>
                <w:rFonts w:cs="Calibri"/>
                <w:color w:val="000000"/>
              </w:rPr>
            </w:pPr>
            <w:r w:rsidRPr="003923AD">
              <w:rPr>
                <w:rFonts w:cs="Calibri"/>
                <w:color w:val="000000"/>
              </w:rPr>
              <w:t>-Elaborar cuadros comparativos y gráficos que posibiliten establecer relaciones.</w:t>
            </w:r>
          </w:p>
          <w:p w:rsidR="0024466A" w:rsidRPr="003923AD" w:rsidRDefault="0024466A" w:rsidP="007F26D4">
            <w:pPr>
              <w:pStyle w:val="Prrafodelista"/>
              <w:spacing w:after="0" w:line="240" w:lineRule="auto"/>
              <w:ind w:left="0"/>
              <w:rPr>
                <w:rFonts w:cs="Calibri"/>
                <w:color w:val="000000"/>
              </w:rPr>
            </w:pPr>
            <w:r w:rsidRPr="003923AD">
              <w:rPr>
                <w:rFonts w:cs="Calibri"/>
                <w:color w:val="000000"/>
              </w:rPr>
              <w:t>--Elaborar carteleras explicativas de temas consultados.</w:t>
            </w:r>
          </w:p>
          <w:p w:rsidR="0024466A" w:rsidRPr="003923AD" w:rsidRDefault="0024466A" w:rsidP="007F26D4">
            <w:pPr>
              <w:pStyle w:val="Prrafodelista"/>
              <w:spacing w:after="0" w:line="240" w:lineRule="auto"/>
              <w:ind w:left="0"/>
              <w:rPr>
                <w:rFonts w:cs="Calibri"/>
                <w:color w:val="000000"/>
              </w:rPr>
            </w:pPr>
            <w:r w:rsidRPr="003923AD">
              <w:rPr>
                <w:rFonts w:cs="Calibri"/>
                <w:color w:val="000000"/>
              </w:rPr>
              <w:t xml:space="preserve">-Realizar exposiciones de temas consultados. </w:t>
            </w:r>
          </w:p>
          <w:p w:rsidR="0024466A" w:rsidRPr="003923AD" w:rsidRDefault="0024466A" w:rsidP="007F26D4">
            <w:pPr>
              <w:pStyle w:val="Prrafodelista"/>
              <w:spacing w:after="0" w:line="240" w:lineRule="auto"/>
              <w:ind w:left="0"/>
              <w:rPr>
                <w:rFonts w:cs="Calibri"/>
                <w:color w:val="000000"/>
              </w:rPr>
            </w:pPr>
            <w:r w:rsidRPr="003923AD">
              <w:rPr>
                <w:rFonts w:cs="Calibri"/>
                <w:color w:val="000000"/>
              </w:rPr>
              <w:t>-Leer e interpretar mapas económicos.</w:t>
            </w:r>
          </w:p>
          <w:p w:rsidR="0024466A" w:rsidRPr="003923AD" w:rsidRDefault="0024466A" w:rsidP="007F26D4">
            <w:pPr>
              <w:pStyle w:val="Prrafodelista"/>
              <w:spacing w:after="0" w:line="240" w:lineRule="auto"/>
              <w:ind w:left="0"/>
              <w:rPr>
                <w:rFonts w:cs="Calibri"/>
                <w:color w:val="000000"/>
              </w:rPr>
            </w:pPr>
            <w:r w:rsidRPr="003923AD">
              <w:rPr>
                <w:rFonts w:cs="Calibri"/>
                <w:color w:val="000000"/>
              </w:rPr>
              <w:t>--Debatir sobre situaciones problémicas a partir de una temática.</w:t>
            </w:r>
          </w:p>
          <w:p w:rsidR="0024466A" w:rsidRPr="003923AD" w:rsidRDefault="0024466A" w:rsidP="007F26D4">
            <w:pPr>
              <w:spacing w:after="0" w:line="240" w:lineRule="auto"/>
              <w:ind w:left="175"/>
              <w:rPr>
                <w:rFonts w:cs="Calibri"/>
                <w:color w:val="FF0000"/>
              </w:rPr>
            </w:pPr>
          </w:p>
        </w:tc>
        <w:tc>
          <w:tcPr>
            <w:tcW w:w="2578" w:type="dxa"/>
            <w:tcBorders>
              <w:bottom w:val="single" w:sz="4" w:space="0" w:color="000000"/>
            </w:tcBorders>
            <w:shd w:val="clear" w:color="auto" w:fill="auto"/>
          </w:tcPr>
          <w:p w:rsidR="0024466A" w:rsidRPr="003F4706" w:rsidRDefault="0024466A" w:rsidP="007F26D4">
            <w:pPr>
              <w:spacing w:after="0" w:line="240" w:lineRule="auto"/>
              <w:ind w:left="175"/>
              <w:rPr>
                <w:rFonts w:cs="Calibri"/>
              </w:rPr>
            </w:pPr>
          </w:p>
          <w:p w:rsidR="0024466A" w:rsidRPr="003F4706" w:rsidRDefault="0024466A" w:rsidP="007F26D4">
            <w:pPr>
              <w:numPr>
                <w:ilvl w:val="0"/>
                <w:numId w:val="1"/>
              </w:numPr>
              <w:spacing w:after="0" w:line="240" w:lineRule="auto"/>
              <w:ind w:left="175" w:hanging="175"/>
              <w:rPr>
                <w:rFonts w:cs="Calibri"/>
              </w:rPr>
            </w:pPr>
            <w:r w:rsidRPr="003F4706">
              <w:rPr>
                <w:rFonts w:cs="Calibri"/>
              </w:rPr>
              <w:t xml:space="preserve">Manifiesta respeto, autonomía, disposición para la escucha y  el trabajo  armonioso  en clase y responsabilidad  en la construcción de su proyecto de vida. </w:t>
            </w:r>
          </w:p>
        </w:tc>
      </w:tr>
      <w:tr w:rsidR="0024466A" w:rsidRPr="00B913D1" w:rsidTr="007F26D4">
        <w:tc>
          <w:tcPr>
            <w:tcW w:w="10422" w:type="dxa"/>
            <w:gridSpan w:val="4"/>
            <w:tcBorders>
              <w:bottom w:val="single" w:sz="4" w:space="0" w:color="000000"/>
            </w:tcBorders>
            <w:shd w:val="clear" w:color="auto" w:fill="548DD4"/>
            <w:vAlign w:val="center"/>
          </w:tcPr>
          <w:p w:rsidR="0024466A" w:rsidRPr="00B913D1" w:rsidRDefault="0024466A" w:rsidP="007F26D4">
            <w:pPr>
              <w:spacing w:after="0" w:line="240" w:lineRule="auto"/>
              <w:jc w:val="center"/>
              <w:rPr>
                <w:rFonts w:cs="Calibri"/>
                <w:b/>
              </w:rPr>
            </w:pPr>
          </w:p>
          <w:p w:rsidR="0024466A" w:rsidRPr="00450C87" w:rsidRDefault="0024466A" w:rsidP="007F26D4">
            <w:pPr>
              <w:spacing w:after="0" w:line="240" w:lineRule="auto"/>
              <w:jc w:val="center"/>
              <w:rPr>
                <w:rFonts w:cs="Calibri"/>
                <w:b/>
                <w:sz w:val="24"/>
                <w:szCs w:val="24"/>
              </w:rPr>
            </w:pPr>
            <w:r w:rsidRPr="00450C87">
              <w:rPr>
                <w:rFonts w:cs="Calibri"/>
                <w:b/>
                <w:sz w:val="24"/>
                <w:szCs w:val="24"/>
              </w:rPr>
              <w:t>GRADO 5°  -  PERIODO 3</w:t>
            </w:r>
          </w:p>
        </w:tc>
      </w:tr>
      <w:tr w:rsidR="0024466A" w:rsidRPr="00B913D1" w:rsidTr="007F26D4">
        <w:tc>
          <w:tcPr>
            <w:tcW w:w="2578" w:type="dxa"/>
            <w:shd w:val="clear" w:color="auto" w:fill="B8CCE4"/>
          </w:tcPr>
          <w:p w:rsidR="0024466A" w:rsidRPr="00B913D1" w:rsidRDefault="0024466A" w:rsidP="007F26D4">
            <w:pPr>
              <w:spacing w:after="0" w:line="240" w:lineRule="auto"/>
              <w:jc w:val="center"/>
              <w:rPr>
                <w:rFonts w:cs="Calibri"/>
                <w:b/>
              </w:rPr>
            </w:pPr>
          </w:p>
          <w:p w:rsidR="0024466A" w:rsidRPr="00B913D1" w:rsidRDefault="0024466A" w:rsidP="007F26D4">
            <w:pPr>
              <w:spacing w:after="0" w:line="240" w:lineRule="auto"/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CONTENIDOS Y TEMAS</w:t>
            </w:r>
          </w:p>
        </w:tc>
        <w:tc>
          <w:tcPr>
            <w:tcW w:w="2628" w:type="dxa"/>
            <w:shd w:val="clear" w:color="auto" w:fill="B8CCE4"/>
          </w:tcPr>
          <w:p w:rsidR="0024466A" w:rsidRPr="00B913D1" w:rsidRDefault="0024466A" w:rsidP="007F26D4">
            <w:pPr>
              <w:spacing w:after="0" w:line="240" w:lineRule="auto"/>
              <w:jc w:val="center"/>
              <w:rPr>
                <w:rFonts w:cs="Calibri"/>
                <w:b/>
              </w:rPr>
            </w:pPr>
          </w:p>
          <w:p w:rsidR="0024466A" w:rsidRPr="00B913D1" w:rsidRDefault="0024466A" w:rsidP="007F26D4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B913D1">
              <w:rPr>
                <w:rFonts w:cs="Calibri"/>
                <w:b/>
              </w:rPr>
              <w:t>CONCEPTUAL</w:t>
            </w:r>
          </w:p>
        </w:tc>
        <w:tc>
          <w:tcPr>
            <w:tcW w:w="2638" w:type="dxa"/>
            <w:shd w:val="clear" w:color="auto" w:fill="B8CCE4"/>
          </w:tcPr>
          <w:p w:rsidR="0024466A" w:rsidRPr="00B913D1" w:rsidRDefault="0024466A" w:rsidP="007F26D4">
            <w:pPr>
              <w:spacing w:after="0" w:line="240" w:lineRule="auto"/>
              <w:jc w:val="center"/>
              <w:rPr>
                <w:rFonts w:cs="Calibri"/>
                <w:b/>
              </w:rPr>
            </w:pPr>
          </w:p>
          <w:p w:rsidR="0024466A" w:rsidRPr="00B913D1" w:rsidRDefault="0024466A" w:rsidP="007F26D4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B913D1">
              <w:rPr>
                <w:rFonts w:cs="Calibri"/>
                <w:b/>
              </w:rPr>
              <w:t>PROCEDIMENTAL</w:t>
            </w:r>
          </w:p>
        </w:tc>
        <w:tc>
          <w:tcPr>
            <w:tcW w:w="2578" w:type="dxa"/>
            <w:shd w:val="clear" w:color="auto" w:fill="B8CCE4"/>
          </w:tcPr>
          <w:p w:rsidR="0024466A" w:rsidRPr="00B913D1" w:rsidRDefault="0024466A" w:rsidP="007F26D4">
            <w:pPr>
              <w:spacing w:after="0" w:line="240" w:lineRule="auto"/>
              <w:jc w:val="center"/>
              <w:rPr>
                <w:rFonts w:cs="Calibri"/>
                <w:b/>
              </w:rPr>
            </w:pPr>
          </w:p>
          <w:p w:rsidR="0024466A" w:rsidRPr="00B913D1" w:rsidRDefault="0024466A" w:rsidP="007F26D4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B913D1">
              <w:rPr>
                <w:rFonts w:cs="Calibri"/>
                <w:b/>
              </w:rPr>
              <w:t>ACTITUDINAL</w:t>
            </w:r>
          </w:p>
        </w:tc>
      </w:tr>
      <w:tr w:rsidR="0024466A" w:rsidRPr="00B913D1" w:rsidTr="007F26D4">
        <w:tc>
          <w:tcPr>
            <w:tcW w:w="2578" w:type="dxa"/>
            <w:tcBorders>
              <w:bottom w:val="single" w:sz="4" w:space="0" w:color="000000"/>
            </w:tcBorders>
            <w:shd w:val="clear" w:color="auto" w:fill="auto"/>
          </w:tcPr>
          <w:p w:rsidR="0024466A" w:rsidRPr="003923AD" w:rsidRDefault="0024466A" w:rsidP="007F26D4">
            <w:pPr>
              <w:spacing w:after="0"/>
              <w:ind w:left="284"/>
              <w:rPr>
                <w:rFonts w:cs="Calibri"/>
                <w:lang w:val="en-US"/>
              </w:rPr>
            </w:pPr>
          </w:p>
          <w:p w:rsidR="0024466A" w:rsidRPr="003923AD" w:rsidRDefault="0024466A" w:rsidP="007F26D4">
            <w:pPr>
              <w:spacing w:after="0" w:line="240" w:lineRule="auto"/>
              <w:rPr>
                <w:b/>
                <w:color w:val="000000"/>
                <w:u w:val="single"/>
              </w:rPr>
            </w:pPr>
            <w:r w:rsidRPr="003923AD">
              <w:rPr>
                <w:b/>
                <w:color w:val="000000"/>
                <w:u w:val="single"/>
              </w:rPr>
              <w:t>TERCER PERIODO.</w:t>
            </w:r>
          </w:p>
          <w:p w:rsidR="0024466A" w:rsidRPr="003923AD" w:rsidRDefault="0024466A" w:rsidP="007F26D4">
            <w:pPr>
              <w:spacing w:after="0" w:line="240" w:lineRule="auto"/>
              <w:rPr>
                <w:color w:val="000000"/>
              </w:rPr>
            </w:pPr>
            <w:r w:rsidRPr="003923AD">
              <w:rPr>
                <w:color w:val="000000"/>
              </w:rPr>
              <w:t>RELACIONES CON LA HISTORIA Y LA CULTURA.</w:t>
            </w:r>
          </w:p>
          <w:p w:rsidR="0024466A" w:rsidRPr="003923AD" w:rsidRDefault="0024466A" w:rsidP="007F26D4">
            <w:pPr>
              <w:spacing w:after="0" w:line="240" w:lineRule="auto"/>
              <w:rPr>
                <w:b/>
                <w:color w:val="000000"/>
              </w:rPr>
            </w:pPr>
            <w:r w:rsidRPr="003923AD">
              <w:rPr>
                <w:b/>
                <w:color w:val="000000"/>
              </w:rPr>
              <w:t>Periodos de la historia de Colombia.</w:t>
            </w:r>
          </w:p>
          <w:p w:rsidR="0024466A" w:rsidRPr="003923AD" w:rsidRDefault="0024466A" w:rsidP="007F26D4">
            <w:pPr>
              <w:spacing w:after="0" w:line="240" w:lineRule="auto"/>
              <w:rPr>
                <w:b/>
                <w:color w:val="000000"/>
              </w:rPr>
            </w:pPr>
          </w:p>
          <w:p w:rsidR="0024466A" w:rsidRPr="003923AD" w:rsidRDefault="0024466A" w:rsidP="007F26D4">
            <w:pPr>
              <w:spacing w:after="0" w:line="240" w:lineRule="auto"/>
              <w:rPr>
                <w:b/>
                <w:color w:val="000000"/>
              </w:rPr>
            </w:pPr>
          </w:p>
          <w:p w:rsidR="0024466A" w:rsidRPr="003923AD" w:rsidRDefault="0024466A" w:rsidP="007F26D4">
            <w:pPr>
              <w:spacing w:after="0" w:line="240" w:lineRule="auto"/>
              <w:rPr>
                <w:b/>
                <w:color w:val="000000"/>
              </w:rPr>
            </w:pPr>
          </w:p>
          <w:p w:rsidR="0024466A" w:rsidRPr="003923AD" w:rsidRDefault="0024466A" w:rsidP="007F26D4">
            <w:pPr>
              <w:spacing w:after="0" w:line="240" w:lineRule="auto"/>
              <w:rPr>
                <w:b/>
                <w:color w:val="000000"/>
              </w:rPr>
            </w:pPr>
          </w:p>
          <w:p w:rsidR="0024466A" w:rsidRPr="003923AD" w:rsidRDefault="0024466A" w:rsidP="007F26D4">
            <w:pPr>
              <w:spacing w:after="0" w:line="240" w:lineRule="auto"/>
              <w:rPr>
                <w:b/>
                <w:color w:val="000000"/>
              </w:rPr>
            </w:pPr>
          </w:p>
          <w:p w:rsidR="0024466A" w:rsidRPr="003923AD" w:rsidRDefault="0024466A" w:rsidP="007F26D4">
            <w:pPr>
              <w:spacing w:after="0" w:line="240" w:lineRule="auto"/>
              <w:rPr>
                <w:b/>
                <w:color w:val="000000"/>
              </w:rPr>
            </w:pPr>
            <w:r w:rsidRPr="003923AD">
              <w:rPr>
                <w:b/>
                <w:color w:val="000000"/>
              </w:rPr>
              <w:t>La independencia.</w:t>
            </w:r>
          </w:p>
          <w:p w:rsidR="0024466A" w:rsidRPr="003923AD" w:rsidRDefault="0024466A" w:rsidP="007F26D4">
            <w:pPr>
              <w:spacing w:after="0" w:line="240" w:lineRule="auto"/>
              <w:rPr>
                <w:b/>
                <w:color w:val="000000"/>
              </w:rPr>
            </w:pPr>
          </w:p>
          <w:p w:rsidR="0024466A" w:rsidRPr="003923AD" w:rsidRDefault="0024466A" w:rsidP="007F26D4">
            <w:pPr>
              <w:spacing w:after="0" w:line="240" w:lineRule="auto"/>
              <w:rPr>
                <w:b/>
                <w:color w:val="000000"/>
              </w:rPr>
            </w:pPr>
          </w:p>
          <w:p w:rsidR="0024466A" w:rsidRPr="003923AD" w:rsidRDefault="0024466A" w:rsidP="007F26D4">
            <w:pPr>
              <w:spacing w:after="0" w:line="240" w:lineRule="auto"/>
              <w:rPr>
                <w:b/>
                <w:color w:val="000000"/>
              </w:rPr>
            </w:pPr>
          </w:p>
          <w:p w:rsidR="0024466A" w:rsidRPr="003923AD" w:rsidRDefault="0024466A" w:rsidP="007F26D4">
            <w:pPr>
              <w:spacing w:after="0" w:line="240" w:lineRule="auto"/>
              <w:rPr>
                <w:b/>
                <w:color w:val="000000"/>
              </w:rPr>
            </w:pPr>
          </w:p>
          <w:p w:rsidR="0024466A" w:rsidRPr="003923AD" w:rsidRDefault="0024466A" w:rsidP="007F26D4">
            <w:pPr>
              <w:spacing w:after="0" w:line="240" w:lineRule="auto"/>
              <w:rPr>
                <w:b/>
                <w:color w:val="000000"/>
              </w:rPr>
            </w:pPr>
          </w:p>
          <w:p w:rsidR="0024466A" w:rsidRPr="003923AD" w:rsidRDefault="0024466A" w:rsidP="007F26D4">
            <w:pPr>
              <w:spacing w:after="0" w:line="240" w:lineRule="auto"/>
              <w:rPr>
                <w:b/>
                <w:color w:val="000000"/>
              </w:rPr>
            </w:pPr>
          </w:p>
          <w:p w:rsidR="0024466A" w:rsidRPr="003923AD" w:rsidRDefault="0024466A" w:rsidP="007F26D4">
            <w:pPr>
              <w:spacing w:after="0" w:line="240" w:lineRule="auto"/>
              <w:rPr>
                <w:b/>
                <w:color w:val="000000"/>
              </w:rPr>
            </w:pPr>
          </w:p>
          <w:p w:rsidR="0024466A" w:rsidRPr="003923AD" w:rsidRDefault="0024466A" w:rsidP="007F26D4">
            <w:pPr>
              <w:spacing w:after="0" w:line="240" w:lineRule="auto"/>
              <w:rPr>
                <w:b/>
                <w:color w:val="000000"/>
              </w:rPr>
            </w:pPr>
          </w:p>
          <w:p w:rsidR="0024466A" w:rsidRPr="003923AD" w:rsidRDefault="0024466A" w:rsidP="007F26D4">
            <w:pPr>
              <w:spacing w:after="0" w:line="240" w:lineRule="auto"/>
              <w:rPr>
                <w:b/>
                <w:color w:val="000000"/>
              </w:rPr>
            </w:pPr>
          </w:p>
          <w:p w:rsidR="0024466A" w:rsidRPr="003923AD" w:rsidRDefault="0024466A" w:rsidP="007F26D4">
            <w:pPr>
              <w:spacing w:after="0" w:line="240" w:lineRule="auto"/>
              <w:rPr>
                <w:b/>
                <w:color w:val="000000"/>
              </w:rPr>
            </w:pPr>
          </w:p>
          <w:p w:rsidR="0024466A" w:rsidRPr="003923AD" w:rsidRDefault="0024466A" w:rsidP="007F26D4">
            <w:pPr>
              <w:spacing w:after="0" w:line="240" w:lineRule="auto"/>
              <w:rPr>
                <w:b/>
                <w:color w:val="000000"/>
              </w:rPr>
            </w:pPr>
          </w:p>
          <w:p w:rsidR="0024466A" w:rsidRPr="003923AD" w:rsidRDefault="0024466A" w:rsidP="007F26D4">
            <w:pPr>
              <w:spacing w:after="0" w:line="240" w:lineRule="auto"/>
              <w:rPr>
                <w:b/>
                <w:color w:val="000000"/>
              </w:rPr>
            </w:pPr>
          </w:p>
          <w:p w:rsidR="0024466A" w:rsidRPr="003923AD" w:rsidRDefault="0024466A" w:rsidP="007F26D4">
            <w:pPr>
              <w:spacing w:after="0" w:line="240" w:lineRule="auto"/>
              <w:rPr>
                <w:b/>
                <w:color w:val="000000"/>
              </w:rPr>
            </w:pPr>
          </w:p>
          <w:p w:rsidR="0024466A" w:rsidRPr="003923AD" w:rsidRDefault="0024466A" w:rsidP="007F26D4">
            <w:pPr>
              <w:spacing w:after="0" w:line="240" w:lineRule="auto"/>
              <w:rPr>
                <w:b/>
                <w:color w:val="000000"/>
              </w:rPr>
            </w:pPr>
          </w:p>
          <w:p w:rsidR="0024466A" w:rsidRPr="003923AD" w:rsidRDefault="0024466A" w:rsidP="007F26D4">
            <w:pPr>
              <w:spacing w:after="0" w:line="240" w:lineRule="auto"/>
              <w:rPr>
                <w:b/>
                <w:color w:val="000000"/>
              </w:rPr>
            </w:pPr>
          </w:p>
          <w:p w:rsidR="0024466A" w:rsidRPr="003923AD" w:rsidRDefault="0024466A" w:rsidP="007F26D4">
            <w:pPr>
              <w:spacing w:after="0" w:line="240" w:lineRule="auto"/>
              <w:rPr>
                <w:b/>
                <w:color w:val="000000"/>
              </w:rPr>
            </w:pPr>
          </w:p>
          <w:p w:rsidR="0024466A" w:rsidRPr="003923AD" w:rsidRDefault="0024466A" w:rsidP="007F26D4">
            <w:pPr>
              <w:spacing w:after="0" w:line="240" w:lineRule="auto"/>
              <w:rPr>
                <w:color w:val="000000"/>
              </w:rPr>
            </w:pPr>
          </w:p>
          <w:p w:rsidR="0024466A" w:rsidRPr="003923AD" w:rsidRDefault="0024466A" w:rsidP="007F26D4">
            <w:pPr>
              <w:spacing w:after="0" w:line="240" w:lineRule="auto"/>
              <w:rPr>
                <w:color w:val="000000"/>
              </w:rPr>
            </w:pPr>
          </w:p>
          <w:p w:rsidR="0024466A" w:rsidRPr="003923AD" w:rsidRDefault="0024466A" w:rsidP="007F26D4">
            <w:pPr>
              <w:spacing w:after="0" w:line="240" w:lineRule="auto"/>
              <w:rPr>
                <w:color w:val="000000"/>
              </w:rPr>
            </w:pPr>
          </w:p>
          <w:p w:rsidR="0024466A" w:rsidRPr="003923AD" w:rsidRDefault="0024466A" w:rsidP="007F26D4">
            <w:pPr>
              <w:spacing w:after="0" w:line="240" w:lineRule="auto"/>
              <w:rPr>
                <w:color w:val="000000"/>
              </w:rPr>
            </w:pPr>
          </w:p>
          <w:p w:rsidR="0024466A" w:rsidRPr="003923AD" w:rsidRDefault="0024466A" w:rsidP="007F26D4">
            <w:pPr>
              <w:spacing w:after="0" w:line="240" w:lineRule="auto"/>
              <w:rPr>
                <w:color w:val="000000"/>
              </w:rPr>
            </w:pPr>
          </w:p>
          <w:p w:rsidR="0024466A" w:rsidRPr="003923AD" w:rsidRDefault="0024466A" w:rsidP="007F26D4">
            <w:pPr>
              <w:spacing w:after="0" w:line="240" w:lineRule="auto"/>
              <w:rPr>
                <w:b/>
                <w:color w:val="000000"/>
              </w:rPr>
            </w:pPr>
            <w:r w:rsidRPr="003923AD">
              <w:rPr>
                <w:b/>
                <w:color w:val="000000"/>
              </w:rPr>
              <w:t>La república.</w:t>
            </w:r>
          </w:p>
          <w:p w:rsidR="0024466A" w:rsidRPr="003923AD" w:rsidRDefault="0024466A" w:rsidP="007F26D4">
            <w:pPr>
              <w:spacing w:after="0"/>
              <w:ind w:left="284"/>
              <w:rPr>
                <w:rFonts w:cs="Calibri"/>
                <w:lang w:val="es-ES"/>
              </w:rPr>
            </w:pPr>
          </w:p>
          <w:p w:rsidR="0024466A" w:rsidRPr="003923AD" w:rsidRDefault="0024466A" w:rsidP="007F26D4">
            <w:pPr>
              <w:spacing w:after="0"/>
              <w:ind w:left="284"/>
              <w:rPr>
                <w:rFonts w:cs="Calibri"/>
                <w:lang w:val="es-ES"/>
              </w:rPr>
            </w:pPr>
          </w:p>
          <w:p w:rsidR="0024466A" w:rsidRPr="003923AD" w:rsidRDefault="0024466A" w:rsidP="007F26D4">
            <w:pPr>
              <w:spacing w:after="0"/>
              <w:ind w:left="284"/>
              <w:rPr>
                <w:rFonts w:cs="Calibri"/>
                <w:lang w:val="es-ES"/>
              </w:rPr>
            </w:pPr>
          </w:p>
          <w:p w:rsidR="0024466A" w:rsidRPr="003923AD" w:rsidRDefault="0024466A" w:rsidP="007F26D4">
            <w:pPr>
              <w:spacing w:after="0"/>
              <w:ind w:left="284"/>
              <w:rPr>
                <w:rFonts w:cs="Calibri"/>
                <w:lang w:val="es-ES"/>
              </w:rPr>
            </w:pPr>
          </w:p>
          <w:p w:rsidR="0024466A" w:rsidRPr="003923AD" w:rsidRDefault="0024466A" w:rsidP="007F26D4">
            <w:pPr>
              <w:spacing w:after="0"/>
              <w:ind w:left="284"/>
              <w:rPr>
                <w:rFonts w:cs="Calibri"/>
                <w:lang w:val="es-ES"/>
              </w:rPr>
            </w:pPr>
          </w:p>
        </w:tc>
        <w:tc>
          <w:tcPr>
            <w:tcW w:w="2628" w:type="dxa"/>
            <w:tcBorders>
              <w:bottom w:val="single" w:sz="4" w:space="0" w:color="000000"/>
            </w:tcBorders>
            <w:shd w:val="clear" w:color="auto" w:fill="auto"/>
          </w:tcPr>
          <w:p w:rsidR="0024466A" w:rsidRPr="003923AD" w:rsidRDefault="0024466A" w:rsidP="007F26D4">
            <w:pPr>
              <w:spacing w:after="0" w:line="240" w:lineRule="auto"/>
              <w:rPr>
                <w:color w:val="000000"/>
              </w:rPr>
            </w:pPr>
          </w:p>
          <w:p w:rsidR="0024466A" w:rsidRPr="003923AD" w:rsidRDefault="0024466A" w:rsidP="007F26D4">
            <w:pPr>
              <w:spacing w:after="0" w:line="240" w:lineRule="auto"/>
              <w:rPr>
                <w:color w:val="000000"/>
              </w:rPr>
            </w:pPr>
          </w:p>
          <w:p w:rsidR="0024466A" w:rsidRPr="003923AD" w:rsidRDefault="0024466A" w:rsidP="007F26D4">
            <w:pPr>
              <w:spacing w:after="0" w:line="240" w:lineRule="auto"/>
              <w:rPr>
                <w:color w:val="000000"/>
              </w:rPr>
            </w:pPr>
          </w:p>
          <w:p w:rsidR="0024466A" w:rsidRPr="003923AD" w:rsidRDefault="0024466A" w:rsidP="007F26D4">
            <w:pPr>
              <w:spacing w:after="0" w:line="240" w:lineRule="auto"/>
              <w:rPr>
                <w:color w:val="000000"/>
              </w:rPr>
            </w:pPr>
          </w:p>
          <w:p w:rsidR="0024466A" w:rsidRPr="003923AD" w:rsidRDefault="0024466A" w:rsidP="007F26D4">
            <w:pPr>
              <w:spacing w:after="0" w:line="240" w:lineRule="auto"/>
              <w:rPr>
                <w:color w:val="000000"/>
              </w:rPr>
            </w:pPr>
          </w:p>
          <w:p w:rsidR="0024466A" w:rsidRPr="003923AD" w:rsidRDefault="0024466A" w:rsidP="007F26D4">
            <w:pPr>
              <w:spacing w:after="0" w:line="240" w:lineRule="auto"/>
              <w:rPr>
                <w:color w:val="000000"/>
              </w:rPr>
            </w:pPr>
            <w:r w:rsidRPr="003923AD">
              <w:rPr>
                <w:color w:val="000000"/>
              </w:rPr>
              <w:t>-El periodo indígena.</w:t>
            </w:r>
          </w:p>
          <w:p w:rsidR="0024466A" w:rsidRPr="003923AD" w:rsidRDefault="0024466A" w:rsidP="007F26D4">
            <w:pPr>
              <w:spacing w:after="0" w:line="240" w:lineRule="auto"/>
              <w:rPr>
                <w:color w:val="000000"/>
              </w:rPr>
            </w:pPr>
            <w:r w:rsidRPr="003923AD">
              <w:rPr>
                <w:color w:val="000000"/>
              </w:rPr>
              <w:t>-Características del periodo indígena.</w:t>
            </w:r>
          </w:p>
          <w:p w:rsidR="0024466A" w:rsidRPr="003923AD" w:rsidRDefault="0024466A" w:rsidP="007F26D4">
            <w:pPr>
              <w:spacing w:after="0" w:line="240" w:lineRule="auto"/>
              <w:rPr>
                <w:color w:val="000000"/>
              </w:rPr>
            </w:pPr>
            <w:r w:rsidRPr="003923AD">
              <w:rPr>
                <w:color w:val="000000"/>
              </w:rPr>
              <w:t>-Periodo hispánico.</w:t>
            </w:r>
          </w:p>
          <w:p w:rsidR="0024466A" w:rsidRPr="003923AD" w:rsidRDefault="0024466A" w:rsidP="007F26D4">
            <w:pPr>
              <w:spacing w:after="0" w:line="240" w:lineRule="auto"/>
              <w:rPr>
                <w:color w:val="000000"/>
              </w:rPr>
            </w:pPr>
            <w:r w:rsidRPr="003923AD">
              <w:rPr>
                <w:color w:val="000000"/>
              </w:rPr>
              <w:t>-Características del periodo hispánico.</w:t>
            </w:r>
          </w:p>
          <w:p w:rsidR="0024466A" w:rsidRPr="003923AD" w:rsidRDefault="0024466A" w:rsidP="007F26D4">
            <w:pPr>
              <w:spacing w:after="0" w:line="240" w:lineRule="auto"/>
              <w:rPr>
                <w:color w:val="000000"/>
              </w:rPr>
            </w:pPr>
          </w:p>
          <w:p w:rsidR="0024466A" w:rsidRPr="003923AD" w:rsidRDefault="0024466A" w:rsidP="007F26D4">
            <w:pPr>
              <w:spacing w:after="0" w:line="240" w:lineRule="auto"/>
              <w:rPr>
                <w:color w:val="000000"/>
              </w:rPr>
            </w:pPr>
          </w:p>
          <w:p w:rsidR="0024466A" w:rsidRPr="003923AD" w:rsidRDefault="0024466A" w:rsidP="007F26D4">
            <w:pPr>
              <w:spacing w:after="0" w:line="240" w:lineRule="auto"/>
              <w:rPr>
                <w:color w:val="000000"/>
              </w:rPr>
            </w:pPr>
            <w:r w:rsidRPr="003923AD">
              <w:rPr>
                <w:color w:val="000000"/>
              </w:rPr>
              <w:t>-Causas internas de la independencia.</w:t>
            </w:r>
          </w:p>
          <w:p w:rsidR="0024466A" w:rsidRPr="003923AD" w:rsidRDefault="0024466A" w:rsidP="007F26D4">
            <w:pPr>
              <w:spacing w:after="0" w:line="240" w:lineRule="auto"/>
              <w:rPr>
                <w:color w:val="000000"/>
              </w:rPr>
            </w:pPr>
            <w:r w:rsidRPr="003923AD">
              <w:rPr>
                <w:color w:val="000000"/>
              </w:rPr>
              <w:t>-La discriminación política.</w:t>
            </w:r>
          </w:p>
          <w:p w:rsidR="0024466A" w:rsidRPr="003923AD" w:rsidRDefault="0024466A" w:rsidP="007F26D4">
            <w:pPr>
              <w:spacing w:after="0" w:line="240" w:lineRule="auto"/>
              <w:rPr>
                <w:color w:val="000000"/>
              </w:rPr>
            </w:pPr>
            <w:r w:rsidRPr="003923AD">
              <w:rPr>
                <w:color w:val="000000"/>
              </w:rPr>
              <w:t>-La expedición botánica.</w:t>
            </w:r>
          </w:p>
          <w:p w:rsidR="0024466A" w:rsidRPr="003923AD" w:rsidRDefault="0024466A" w:rsidP="007F26D4">
            <w:pPr>
              <w:spacing w:after="0" w:line="240" w:lineRule="auto"/>
              <w:rPr>
                <w:color w:val="000000"/>
              </w:rPr>
            </w:pPr>
            <w:r w:rsidRPr="003923AD">
              <w:rPr>
                <w:color w:val="000000"/>
              </w:rPr>
              <w:t>-Los altos impuestos.</w:t>
            </w:r>
          </w:p>
          <w:p w:rsidR="0024466A" w:rsidRPr="003923AD" w:rsidRDefault="0024466A" w:rsidP="007F26D4">
            <w:pPr>
              <w:spacing w:after="0" w:line="240" w:lineRule="auto"/>
              <w:rPr>
                <w:color w:val="000000"/>
              </w:rPr>
            </w:pPr>
            <w:r w:rsidRPr="003923AD">
              <w:rPr>
                <w:color w:val="000000"/>
              </w:rPr>
              <w:t>-La insurrección de los comuneros.</w:t>
            </w:r>
          </w:p>
          <w:p w:rsidR="0024466A" w:rsidRPr="003923AD" w:rsidRDefault="0024466A" w:rsidP="007F26D4">
            <w:pPr>
              <w:spacing w:after="0" w:line="240" w:lineRule="auto"/>
              <w:rPr>
                <w:color w:val="000000"/>
              </w:rPr>
            </w:pPr>
            <w:r w:rsidRPr="003923AD">
              <w:rPr>
                <w:color w:val="000000"/>
              </w:rPr>
              <w:t>-El memorial de agravios.</w:t>
            </w:r>
          </w:p>
          <w:p w:rsidR="0024466A" w:rsidRPr="003923AD" w:rsidRDefault="0024466A" w:rsidP="007F26D4">
            <w:pPr>
              <w:spacing w:after="0" w:line="240" w:lineRule="auto"/>
              <w:rPr>
                <w:color w:val="000000"/>
              </w:rPr>
            </w:pPr>
            <w:r w:rsidRPr="003923AD">
              <w:rPr>
                <w:color w:val="000000"/>
              </w:rPr>
              <w:t>-Causas externas de la independencia.</w:t>
            </w:r>
          </w:p>
          <w:p w:rsidR="0024466A" w:rsidRPr="003923AD" w:rsidRDefault="0024466A" w:rsidP="007F26D4">
            <w:pPr>
              <w:spacing w:after="0" w:line="240" w:lineRule="auto"/>
              <w:rPr>
                <w:color w:val="000000"/>
              </w:rPr>
            </w:pPr>
            <w:r w:rsidRPr="003923AD">
              <w:rPr>
                <w:color w:val="000000"/>
              </w:rPr>
              <w:t>-La revolución industrial.</w:t>
            </w:r>
          </w:p>
          <w:p w:rsidR="0024466A" w:rsidRPr="003923AD" w:rsidRDefault="0024466A" w:rsidP="007F26D4">
            <w:pPr>
              <w:spacing w:after="0" w:line="240" w:lineRule="auto"/>
              <w:rPr>
                <w:color w:val="000000"/>
              </w:rPr>
            </w:pPr>
            <w:r w:rsidRPr="003923AD">
              <w:rPr>
                <w:color w:val="000000"/>
              </w:rPr>
              <w:t>-Las ideas de la ilustración.</w:t>
            </w:r>
          </w:p>
          <w:p w:rsidR="0024466A" w:rsidRPr="003923AD" w:rsidRDefault="0024466A" w:rsidP="007F26D4">
            <w:pPr>
              <w:spacing w:after="0" w:line="240" w:lineRule="auto"/>
              <w:rPr>
                <w:color w:val="000000"/>
              </w:rPr>
            </w:pPr>
            <w:r w:rsidRPr="003923AD">
              <w:rPr>
                <w:color w:val="000000"/>
              </w:rPr>
              <w:t>-La independencia de los Estados Unidos.</w:t>
            </w:r>
          </w:p>
          <w:p w:rsidR="0024466A" w:rsidRPr="003923AD" w:rsidRDefault="0024466A" w:rsidP="007F26D4">
            <w:pPr>
              <w:spacing w:after="0" w:line="240" w:lineRule="auto"/>
              <w:rPr>
                <w:color w:val="000000"/>
              </w:rPr>
            </w:pPr>
            <w:r w:rsidRPr="003923AD">
              <w:rPr>
                <w:color w:val="000000"/>
              </w:rPr>
              <w:t>-La revolución Francesa.</w:t>
            </w:r>
          </w:p>
          <w:p w:rsidR="0024466A" w:rsidRPr="003923AD" w:rsidRDefault="0024466A" w:rsidP="007F26D4">
            <w:pPr>
              <w:spacing w:after="0" w:line="240" w:lineRule="auto"/>
              <w:rPr>
                <w:color w:val="000000"/>
              </w:rPr>
            </w:pPr>
            <w:r w:rsidRPr="003923AD">
              <w:rPr>
                <w:color w:val="000000"/>
              </w:rPr>
              <w:t>-La invasión de Napoleón a España.</w:t>
            </w:r>
          </w:p>
          <w:p w:rsidR="0024466A" w:rsidRPr="003923AD" w:rsidRDefault="0024466A" w:rsidP="007F26D4">
            <w:pPr>
              <w:spacing w:after="0" w:line="240" w:lineRule="auto"/>
              <w:rPr>
                <w:color w:val="000000"/>
              </w:rPr>
            </w:pPr>
            <w:r w:rsidRPr="003923AD">
              <w:rPr>
                <w:color w:val="000000"/>
              </w:rPr>
              <w:t>-El proceso de la independencia.</w:t>
            </w:r>
          </w:p>
          <w:p w:rsidR="0024466A" w:rsidRPr="003923AD" w:rsidRDefault="0024466A" w:rsidP="007F26D4">
            <w:pPr>
              <w:spacing w:after="0" w:line="240" w:lineRule="auto"/>
              <w:rPr>
                <w:color w:val="000000"/>
              </w:rPr>
            </w:pPr>
            <w:r w:rsidRPr="003923AD">
              <w:rPr>
                <w:color w:val="000000"/>
              </w:rPr>
              <w:t>-El20 de julio de 1.810.</w:t>
            </w:r>
          </w:p>
          <w:p w:rsidR="0024466A" w:rsidRPr="003923AD" w:rsidRDefault="0024466A" w:rsidP="007F26D4">
            <w:pPr>
              <w:spacing w:after="0" w:line="240" w:lineRule="auto"/>
              <w:rPr>
                <w:color w:val="000000"/>
              </w:rPr>
            </w:pPr>
            <w:r w:rsidRPr="003923AD">
              <w:rPr>
                <w:color w:val="000000"/>
              </w:rPr>
              <w:t>-La patria Boba.</w:t>
            </w:r>
          </w:p>
          <w:p w:rsidR="0024466A" w:rsidRPr="003923AD" w:rsidRDefault="0024466A" w:rsidP="007F26D4">
            <w:pPr>
              <w:spacing w:after="0" w:line="240" w:lineRule="auto"/>
              <w:rPr>
                <w:color w:val="000000"/>
              </w:rPr>
            </w:pPr>
            <w:r w:rsidRPr="003923AD">
              <w:rPr>
                <w:color w:val="000000"/>
              </w:rPr>
              <w:t>-La reconquista española.</w:t>
            </w:r>
          </w:p>
          <w:p w:rsidR="0024466A" w:rsidRPr="003923AD" w:rsidRDefault="0024466A" w:rsidP="007F26D4">
            <w:pPr>
              <w:spacing w:after="0" w:line="240" w:lineRule="auto"/>
              <w:rPr>
                <w:color w:val="000000"/>
              </w:rPr>
            </w:pPr>
            <w:r w:rsidRPr="003923AD">
              <w:rPr>
                <w:color w:val="000000"/>
              </w:rPr>
              <w:t>-Consecuencias de la independencia.</w:t>
            </w:r>
          </w:p>
          <w:p w:rsidR="0024466A" w:rsidRPr="003923AD" w:rsidRDefault="0024466A" w:rsidP="007F26D4">
            <w:pPr>
              <w:spacing w:after="0" w:line="240" w:lineRule="auto"/>
              <w:rPr>
                <w:color w:val="000000"/>
              </w:rPr>
            </w:pPr>
          </w:p>
          <w:p w:rsidR="0024466A" w:rsidRPr="003923AD" w:rsidRDefault="0024466A" w:rsidP="007F26D4">
            <w:pPr>
              <w:spacing w:after="0" w:line="240" w:lineRule="auto"/>
              <w:rPr>
                <w:color w:val="000000"/>
              </w:rPr>
            </w:pPr>
          </w:p>
          <w:p w:rsidR="0024466A" w:rsidRPr="003923AD" w:rsidRDefault="0024466A" w:rsidP="007F26D4">
            <w:pPr>
              <w:spacing w:after="0" w:line="240" w:lineRule="auto"/>
              <w:rPr>
                <w:color w:val="000000"/>
              </w:rPr>
            </w:pPr>
            <w:r w:rsidRPr="003923AD">
              <w:rPr>
                <w:color w:val="000000"/>
              </w:rPr>
              <w:t>-La Gran Colombia.</w:t>
            </w:r>
          </w:p>
          <w:p w:rsidR="0024466A" w:rsidRPr="003923AD" w:rsidRDefault="0024466A" w:rsidP="007F26D4">
            <w:pPr>
              <w:spacing w:after="0" w:line="240" w:lineRule="auto"/>
              <w:rPr>
                <w:color w:val="000000"/>
              </w:rPr>
            </w:pPr>
            <w:r w:rsidRPr="003923AD">
              <w:rPr>
                <w:color w:val="000000"/>
              </w:rPr>
              <w:t>-La República de la Nueva Granada.</w:t>
            </w:r>
          </w:p>
          <w:p w:rsidR="0024466A" w:rsidRPr="003923AD" w:rsidRDefault="0024466A" w:rsidP="007F26D4">
            <w:pPr>
              <w:spacing w:after="0" w:line="240" w:lineRule="auto"/>
              <w:rPr>
                <w:color w:val="000000"/>
              </w:rPr>
            </w:pPr>
            <w:r w:rsidRPr="003923AD">
              <w:rPr>
                <w:color w:val="000000"/>
              </w:rPr>
              <w:t>-El origen de los partidos políticos.</w:t>
            </w:r>
          </w:p>
          <w:p w:rsidR="0024466A" w:rsidRPr="003923AD" w:rsidRDefault="0024466A" w:rsidP="007F26D4">
            <w:pPr>
              <w:spacing w:after="0" w:line="240" w:lineRule="auto"/>
              <w:rPr>
                <w:color w:val="000000"/>
              </w:rPr>
            </w:pPr>
            <w:r w:rsidRPr="003923AD">
              <w:rPr>
                <w:color w:val="000000"/>
              </w:rPr>
              <w:t>-Reformas del medio siglo.</w:t>
            </w:r>
          </w:p>
          <w:p w:rsidR="0024466A" w:rsidRPr="003923AD" w:rsidRDefault="0024466A" w:rsidP="007F26D4">
            <w:pPr>
              <w:spacing w:after="0" w:line="240" w:lineRule="auto"/>
              <w:rPr>
                <w:color w:val="000000"/>
              </w:rPr>
            </w:pPr>
            <w:r w:rsidRPr="003923AD">
              <w:rPr>
                <w:color w:val="000000"/>
              </w:rPr>
              <w:t>-La constitución de 1.853.</w:t>
            </w:r>
          </w:p>
          <w:p w:rsidR="0024466A" w:rsidRPr="003923AD" w:rsidRDefault="0024466A" w:rsidP="007F26D4">
            <w:pPr>
              <w:spacing w:after="0" w:line="240" w:lineRule="auto"/>
              <w:rPr>
                <w:color w:val="000000"/>
              </w:rPr>
            </w:pPr>
            <w:r w:rsidRPr="003923AD">
              <w:rPr>
                <w:color w:val="000000"/>
              </w:rPr>
              <w:t>-La constitución de Rionegro.</w:t>
            </w:r>
          </w:p>
          <w:p w:rsidR="0024466A" w:rsidRPr="003923AD" w:rsidRDefault="0024466A" w:rsidP="007F26D4">
            <w:pPr>
              <w:spacing w:after="0" w:line="240" w:lineRule="auto"/>
              <w:rPr>
                <w:color w:val="000000"/>
              </w:rPr>
            </w:pPr>
            <w:r w:rsidRPr="003923AD">
              <w:rPr>
                <w:color w:val="000000"/>
              </w:rPr>
              <w:t>-Nace la constitución de 1.886.</w:t>
            </w:r>
          </w:p>
          <w:p w:rsidR="0024466A" w:rsidRPr="003923AD" w:rsidRDefault="0024466A" w:rsidP="007F26D4">
            <w:pPr>
              <w:spacing w:after="0"/>
              <w:rPr>
                <w:rFonts w:cs="Calibri"/>
              </w:rPr>
            </w:pPr>
          </w:p>
        </w:tc>
        <w:tc>
          <w:tcPr>
            <w:tcW w:w="2638" w:type="dxa"/>
            <w:tcBorders>
              <w:bottom w:val="single" w:sz="4" w:space="0" w:color="000000"/>
            </w:tcBorders>
            <w:shd w:val="clear" w:color="auto" w:fill="auto"/>
          </w:tcPr>
          <w:p w:rsidR="0024466A" w:rsidRPr="003923AD" w:rsidRDefault="0024466A" w:rsidP="007F26D4">
            <w:pPr>
              <w:spacing w:after="0" w:line="240" w:lineRule="auto"/>
              <w:rPr>
                <w:b/>
                <w:color w:val="000000"/>
                <w:u w:val="single"/>
              </w:rPr>
            </w:pPr>
            <w:r w:rsidRPr="003923AD">
              <w:rPr>
                <w:b/>
                <w:color w:val="000000"/>
                <w:u w:val="single"/>
              </w:rPr>
              <w:t>TERCER PERIODO.</w:t>
            </w:r>
          </w:p>
          <w:p w:rsidR="0024466A" w:rsidRPr="003923AD" w:rsidRDefault="0024466A" w:rsidP="007F26D4">
            <w:pPr>
              <w:spacing w:after="0" w:line="240" w:lineRule="auto"/>
              <w:rPr>
                <w:color w:val="000000"/>
              </w:rPr>
            </w:pPr>
            <w:r w:rsidRPr="003923AD">
              <w:rPr>
                <w:color w:val="000000"/>
              </w:rPr>
              <w:t>-Elaborar mapas conceptuales.</w:t>
            </w:r>
          </w:p>
          <w:p w:rsidR="0024466A" w:rsidRPr="003923AD" w:rsidRDefault="0024466A" w:rsidP="007F26D4">
            <w:pPr>
              <w:spacing w:after="0" w:line="240" w:lineRule="auto"/>
              <w:rPr>
                <w:color w:val="000000"/>
              </w:rPr>
            </w:pPr>
            <w:r w:rsidRPr="003923AD">
              <w:rPr>
                <w:color w:val="000000"/>
              </w:rPr>
              <w:t xml:space="preserve">-Realizar líneas  del tiempo. </w:t>
            </w:r>
          </w:p>
          <w:p w:rsidR="0024466A" w:rsidRPr="003923AD" w:rsidRDefault="0024466A" w:rsidP="007F26D4">
            <w:pPr>
              <w:spacing w:after="0" w:line="240" w:lineRule="auto"/>
              <w:rPr>
                <w:color w:val="000000"/>
              </w:rPr>
            </w:pPr>
            <w:r w:rsidRPr="003923AD">
              <w:rPr>
                <w:color w:val="000000"/>
              </w:rPr>
              <w:t>-Realizar dibujos que representen actividades de comunidades indígenas que se volvieron sedentarias.</w:t>
            </w:r>
          </w:p>
          <w:p w:rsidR="0024466A" w:rsidRPr="003923AD" w:rsidRDefault="0024466A" w:rsidP="007F26D4">
            <w:pPr>
              <w:pStyle w:val="Prrafodelista"/>
              <w:spacing w:after="0" w:line="240" w:lineRule="auto"/>
              <w:ind w:left="0"/>
              <w:rPr>
                <w:rFonts w:cs="Calibri"/>
                <w:color w:val="000000"/>
              </w:rPr>
            </w:pPr>
            <w:r w:rsidRPr="003923AD">
              <w:rPr>
                <w:rFonts w:cs="Calibri"/>
                <w:color w:val="000000"/>
              </w:rPr>
              <w:t>-Elaborar carteleras explicativas de temas consultados.</w:t>
            </w:r>
          </w:p>
          <w:p w:rsidR="0024466A" w:rsidRPr="003923AD" w:rsidRDefault="0024466A" w:rsidP="007F26D4">
            <w:pPr>
              <w:pStyle w:val="Prrafodelista"/>
              <w:spacing w:after="0" w:line="240" w:lineRule="auto"/>
              <w:ind w:left="0"/>
              <w:rPr>
                <w:rFonts w:cs="Calibri"/>
                <w:color w:val="000000"/>
              </w:rPr>
            </w:pPr>
            <w:r w:rsidRPr="003923AD">
              <w:rPr>
                <w:rFonts w:cs="Calibri"/>
                <w:color w:val="000000"/>
              </w:rPr>
              <w:t>-Elaborar cuadros comparativos y gráficos que posibiliten establecer relaciones.</w:t>
            </w:r>
          </w:p>
          <w:p w:rsidR="0024466A" w:rsidRPr="003923AD" w:rsidRDefault="0024466A" w:rsidP="007F26D4">
            <w:pPr>
              <w:pStyle w:val="Prrafodelista"/>
              <w:spacing w:after="0" w:line="240" w:lineRule="auto"/>
              <w:ind w:left="0"/>
              <w:rPr>
                <w:rFonts w:cs="Calibri"/>
                <w:color w:val="000000"/>
              </w:rPr>
            </w:pPr>
            <w:r w:rsidRPr="003923AD">
              <w:rPr>
                <w:rFonts w:cs="Calibri"/>
                <w:color w:val="000000"/>
              </w:rPr>
              <w:t xml:space="preserve">-Realizar exposiciones de temas consultados. </w:t>
            </w:r>
          </w:p>
          <w:p w:rsidR="0024466A" w:rsidRPr="003923AD" w:rsidRDefault="0024466A" w:rsidP="007F26D4">
            <w:pPr>
              <w:pStyle w:val="Prrafodelista"/>
              <w:spacing w:after="0" w:line="240" w:lineRule="auto"/>
              <w:ind w:left="0"/>
              <w:rPr>
                <w:rFonts w:cs="Calibri"/>
                <w:color w:val="000000"/>
              </w:rPr>
            </w:pPr>
            <w:r w:rsidRPr="003923AD">
              <w:rPr>
                <w:rFonts w:cs="Calibri"/>
                <w:color w:val="000000"/>
              </w:rPr>
              <w:t>-Debatir sobre situaciones problémicas a partir de una temática.</w:t>
            </w:r>
          </w:p>
          <w:p w:rsidR="0024466A" w:rsidRPr="003923AD" w:rsidRDefault="0024466A" w:rsidP="007F26D4">
            <w:pPr>
              <w:pStyle w:val="Prrafodelista"/>
              <w:spacing w:after="0" w:line="240" w:lineRule="auto"/>
              <w:ind w:left="0"/>
              <w:rPr>
                <w:rFonts w:cs="Calibri"/>
                <w:color w:val="000000"/>
              </w:rPr>
            </w:pPr>
            <w:r w:rsidRPr="003923AD">
              <w:rPr>
                <w:rFonts w:cs="Calibri"/>
                <w:color w:val="000000"/>
              </w:rPr>
              <w:t>-Realizar mesas redondas.</w:t>
            </w:r>
          </w:p>
          <w:p w:rsidR="0024466A" w:rsidRPr="003923AD" w:rsidRDefault="0024466A" w:rsidP="007F26D4">
            <w:pPr>
              <w:pStyle w:val="Prrafodelista"/>
              <w:spacing w:after="0" w:line="240" w:lineRule="auto"/>
              <w:ind w:left="0"/>
              <w:rPr>
                <w:rFonts w:cs="Calibri"/>
                <w:color w:val="000000"/>
              </w:rPr>
            </w:pPr>
            <w:r w:rsidRPr="003923AD">
              <w:rPr>
                <w:rFonts w:cs="Calibri"/>
                <w:color w:val="000000"/>
              </w:rPr>
              <w:t>-Plantear hipótesis.</w:t>
            </w:r>
          </w:p>
          <w:p w:rsidR="0024466A" w:rsidRPr="003923AD" w:rsidRDefault="0024466A" w:rsidP="007F26D4">
            <w:pPr>
              <w:spacing w:after="0"/>
              <w:rPr>
                <w:rFonts w:cs="Calibri"/>
              </w:rPr>
            </w:pPr>
          </w:p>
        </w:tc>
        <w:tc>
          <w:tcPr>
            <w:tcW w:w="2578" w:type="dxa"/>
            <w:tcBorders>
              <w:bottom w:val="single" w:sz="4" w:space="0" w:color="000000"/>
            </w:tcBorders>
            <w:shd w:val="clear" w:color="auto" w:fill="auto"/>
          </w:tcPr>
          <w:p w:rsidR="0024466A" w:rsidRPr="003F4706" w:rsidRDefault="0024466A" w:rsidP="007F26D4">
            <w:pPr>
              <w:spacing w:after="0" w:line="240" w:lineRule="auto"/>
              <w:ind w:left="175"/>
              <w:rPr>
                <w:rFonts w:cs="Calibri"/>
              </w:rPr>
            </w:pPr>
          </w:p>
          <w:p w:rsidR="0024466A" w:rsidRPr="003F4706" w:rsidRDefault="0024466A" w:rsidP="007F26D4">
            <w:pPr>
              <w:numPr>
                <w:ilvl w:val="0"/>
                <w:numId w:val="1"/>
              </w:numPr>
              <w:spacing w:after="0" w:line="240" w:lineRule="auto"/>
              <w:ind w:left="175" w:hanging="175"/>
              <w:rPr>
                <w:rFonts w:cs="Calibri"/>
              </w:rPr>
            </w:pPr>
            <w:r w:rsidRPr="003F4706">
              <w:rPr>
                <w:rFonts w:cs="Calibri"/>
              </w:rPr>
              <w:t xml:space="preserve">Manifiesta respeto, autonomía, disposición para la escucha y  el trabajo  armonioso  en clase y responsabilidad  en la construcción de su proyecto de vida. </w:t>
            </w:r>
          </w:p>
        </w:tc>
      </w:tr>
      <w:tr w:rsidR="0024466A" w:rsidRPr="00B913D1" w:rsidTr="007F26D4">
        <w:tc>
          <w:tcPr>
            <w:tcW w:w="10422" w:type="dxa"/>
            <w:gridSpan w:val="4"/>
            <w:tcBorders>
              <w:bottom w:val="single" w:sz="4" w:space="0" w:color="000000"/>
            </w:tcBorders>
            <w:shd w:val="clear" w:color="auto" w:fill="548DD4"/>
            <w:vAlign w:val="center"/>
          </w:tcPr>
          <w:p w:rsidR="0024466A" w:rsidRPr="00B913D1" w:rsidRDefault="0024466A" w:rsidP="007F26D4">
            <w:pPr>
              <w:spacing w:after="0" w:line="240" w:lineRule="auto"/>
              <w:jc w:val="center"/>
              <w:rPr>
                <w:rFonts w:cs="Calibri"/>
                <w:b/>
              </w:rPr>
            </w:pPr>
          </w:p>
          <w:p w:rsidR="0024466A" w:rsidRPr="00450C87" w:rsidRDefault="0024466A" w:rsidP="007F26D4">
            <w:pPr>
              <w:spacing w:after="0" w:line="240" w:lineRule="auto"/>
              <w:jc w:val="center"/>
              <w:rPr>
                <w:rFonts w:cs="Calibri"/>
                <w:b/>
                <w:sz w:val="24"/>
                <w:szCs w:val="24"/>
              </w:rPr>
            </w:pPr>
            <w:r w:rsidRPr="00450C87">
              <w:rPr>
                <w:rFonts w:cs="Calibri"/>
                <w:b/>
                <w:sz w:val="24"/>
                <w:szCs w:val="24"/>
              </w:rPr>
              <w:t>GRADO 5°  -  PERIODO 4</w:t>
            </w:r>
          </w:p>
        </w:tc>
      </w:tr>
      <w:tr w:rsidR="0024466A" w:rsidRPr="00B913D1" w:rsidTr="007F26D4">
        <w:tc>
          <w:tcPr>
            <w:tcW w:w="2578" w:type="dxa"/>
            <w:shd w:val="clear" w:color="auto" w:fill="B8CCE4"/>
          </w:tcPr>
          <w:p w:rsidR="0024466A" w:rsidRPr="00B913D1" w:rsidRDefault="0024466A" w:rsidP="007F26D4">
            <w:pPr>
              <w:spacing w:after="0" w:line="240" w:lineRule="auto"/>
              <w:jc w:val="center"/>
              <w:rPr>
                <w:rFonts w:cs="Calibri"/>
                <w:b/>
              </w:rPr>
            </w:pPr>
          </w:p>
          <w:p w:rsidR="0024466A" w:rsidRPr="00B913D1" w:rsidRDefault="0024466A" w:rsidP="007F26D4">
            <w:pPr>
              <w:spacing w:after="0" w:line="240" w:lineRule="auto"/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CONTENIDOS Y TEMAS</w:t>
            </w:r>
          </w:p>
        </w:tc>
        <w:tc>
          <w:tcPr>
            <w:tcW w:w="2628" w:type="dxa"/>
            <w:shd w:val="clear" w:color="auto" w:fill="B8CCE4"/>
          </w:tcPr>
          <w:p w:rsidR="0024466A" w:rsidRPr="00B913D1" w:rsidRDefault="0024466A" w:rsidP="007F26D4">
            <w:pPr>
              <w:spacing w:after="0" w:line="240" w:lineRule="auto"/>
              <w:jc w:val="center"/>
              <w:rPr>
                <w:rFonts w:cs="Calibri"/>
                <w:b/>
              </w:rPr>
            </w:pPr>
          </w:p>
          <w:p w:rsidR="0024466A" w:rsidRPr="00B913D1" w:rsidRDefault="0024466A" w:rsidP="007F26D4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B913D1">
              <w:rPr>
                <w:rFonts w:cs="Calibri"/>
                <w:b/>
              </w:rPr>
              <w:t>CONCEPTUAL</w:t>
            </w:r>
          </w:p>
        </w:tc>
        <w:tc>
          <w:tcPr>
            <w:tcW w:w="2638" w:type="dxa"/>
            <w:shd w:val="clear" w:color="auto" w:fill="B8CCE4"/>
          </w:tcPr>
          <w:p w:rsidR="0024466A" w:rsidRPr="00B913D1" w:rsidRDefault="0024466A" w:rsidP="007F26D4">
            <w:pPr>
              <w:spacing w:after="0" w:line="240" w:lineRule="auto"/>
              <w:jc w:val="center"/>
              <w:rPr>
                <w:rFonts w:cs="Calibri"/>
                <w:b/>
              </w:rPr>
            </w:pPr>
          </w:p>
          <w:p w:rsidR="0024466A" w:rsidRPr="00B913D1" w:rsidRDefault="0024466A" w:rsidP="007F26D4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B913D1">
              <w:rPr>
                <w:rFonts w:cs="Calibri"/>
                <w:b/>
              </w:rPr>
              <w:t>PROCEDIMENTAL</w:t>
            </w:r>
          </w:p>
        </w:tc>
        <w:tc>
          <w:tcPr>
            <w:tcW w:w="2578" w:type="dxa"/>
            <w:shd w:val="clear" w:color="auto" w:fill="B8CCE4"/>
          </w:tcPr>
          <w:p w:rsidR="0024466A" w:rsidRPr="00B913D1" w:rsidRDefault="0024466A" w:rsidP="007F26D4">
            <w:pPr>
              <w:spacing w:after="0" w:line="240" w:lineRule="auto"/>
              <w:jc w:val="center"/>
              <w:rPr>
                <w:rFonts w:cs="Calibri"/>
                <w:b/>
              </w:rPr>
            </w:pPr>
          </w:p>
          <w:p w:rsidR="0024466A" w:rsidRPr="00B913D1" w:rsidRDefault="0024466A" w:rsidP="007F26D4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B913D1">
              <w:rPr>
                <w:rFonts w:cs="Calibri"/>
                <w:b/>
              </w:rPr>
              <w:t>ACTITUDINAL</w:t>
            </w:r>
          </w:p>
        </w:tc>
      </w:tr>
      <w:tr w:rsidR="0024466A" w:rsidRPr="00B913D1" w:rsidTr="007F26D4">
        <w:tc>
          <w:tcPr>
            <w:tcW w:w="2578" w:type="dxa"/>
            <w:shd w:val="clear" w:color="auto" w:fill="B8CCE4"/>
          </w:tcPr>
          <w:p w:rsidR="0024466A" w:rsidRPr="003923AD" w:rsidRDefault="0024466A" w:rsidP="007F26D4">
            <w:pPr>
              <w:spacing w:after="0" w:line="240" w:lineRule="auto"/>
              <w:rPr>
                <w:b/>
                <w:color w:val="000000"/>
                <w:u w:val="single"/>
              </w:rPr>
            </w:pPr>
            <w:r w:rsidRPr="003923AD">
              <w:rPr>
                <w:b/>
                <w:color w:val="000000"/>
                <w:u w:val="single"/>
              </w:rPr>
              <w:t>CUARTO PERIODO.</w:t>
            </w:r>
          </w:p>
          <w:p w:rsidR="0024466A" w:rsidRPr="003923AD" w:rsidRDefault="0024466A" w:rsidP="007F26D4">
            <w:pPr>
              <w:spacing w:after="0" w:line="240" w:lineRule="auto"/>
              <w:rPr>
                <w:color w:val="000000"/>
              </w:rPr>
            </w:pPr>
            <w:r w:rsidRPr="003923AD">
              <w:rPr>
                <w:color w:val="000000"/>
              </w:rPr>
              <w:t>RELACIONES CON HISTORIA Y LA CULTURA.</w:t>
            </w:r>
          </w:p>
          <w:p w:rsidR="0024466A" w:rsidRPr="003923AD" w:rsidRDefault="0024466A" w:rsidP="007F26D4">
            <w:pPr>
              <w:spacing w:after="0" w:line="240" w:lineRule="auto"/>
              <w:rPr>
                <w:b/>
                <w:color w:val="000000"/>
              </w:rPr>
            </w:pPr>
            <w:r w:rsidRPr="003923AD">
              <w:rPr>
                <w:b/>
                <w:color w:val="000000"/>
              </w:rPr>
              <w:t>La hegemonía del partido conservador.</w:t>
            </w:r>
          </w:p>
          <w:p w:rsidR="0024466A" w:rsidRPr="003923AD" w:rsidRDefault="0024466A" w:rsidP="007F26D4">
            <w:pPr>
              <w:spacing w:after="0" w:line="240" w:lineRule="auto"/>
              <w:rPr>
                <w:b/>
                <w:color w:val="000000"/>
              </w:rPr>
            </w:pPr>
          </w:p>
          <w:p w:rsidR="0024466A" w:rsidRPr="003923AD" w:rsidRDefault="0024466A" w:rsidP="007F26D4">
            <w:pPr>
              <w:spacing w:after="0" w:line="240" w:lineRule="auto"/>
              <w:rPr>
                <w:b/>
                <w:color w:val="000000"/>
              </w:rPr>
            </w:pPr>
          </w:p>
          <w:p w:rsidR="0024466A" w:rsidRPr="003923AD" w:rsidRDefault="0024466A" w:rsidP="007F26D4">
            <w:pPr>
              <w:spacing w:after="0" w:line="240" w:lineRule="auto"/>
              <w:rPr>
                <w:b/>
                <w:color w:val="000000"/>
              </w:rPr>
            </w:pPr>
          </w:p>
          <w:p w:rsidR="0024466A" w:rsidRPr="003923AD" w:rsidRDefault="0024466A" w:rsidP="007F26D4">
            <w:pPr>
              <w:spacing w:after="0" w:line="240" w:lineRule="auto"/>
              <w:rPr>
                <w:b/>
                <w:color w:val="000000"/>
              </w:rPr>
            </w:pPr>
          </w:p>
          <w:p w:rsidR="0024466A" w:rsidRPr="003923AD" w:rsidRDefault="0024466A" w:rsidP="007F26D4">
            <w:pPr>
              <w:spacing w:after="0" w:line="240" w:lineRule="auto"/>
              <w:rPr>
                <w:b/>
                <w:color w:val="000000"/>
              </w:rPr>
            </w:pPr>
          </w:p>
          <w:p w:rsidR="0024466A" w:rsidRPr="003923AD" w:rsidRDefault="0024466A" w:rsidP="007F26D4">
            <w:pPr>
              <w:spacing w:after="0" w:line="240" w:lineRule="auto"/>
              <w:rPr>
                <w:b/>
                <w:color w:val="000000"/>
              </w:rPr>
            </w:pPr>
            <w:r w:rsidRPr="003923AD">
              <w:rPr>
                <w:b/>
                <w:color w:val="000000"/>
              </w:rPr>
              <w:t>La hegemonía del partido liberal.</w:t>
            </w:r>
          </w:p>
          <w:p w:rsidR="0024466A" w:rsidRPr="003923AD" w:rsidRDefault="0024466A" w:rsidP="007F26D4">
            <w:pPr>
              <w:spacing w:after="0" w:line="240" w:lineRule="auto"/>
              <w:rPr>
                <w:b/>
                <w:color w:val="000000"/>
              </w:rPr>
            </w:pPr>
          </w:p>
          <w:p w:rsidR="0024466A" w:rsidRPr="003923AD" w:rsidRDefault="0024466A" w:rsidP="007F26D4">
            <w:pPr>
              <w:spacing w:after="0" w:line="240" w:lineRule="auto"/>
              <w:rPr>
                <w:b/>
                <w:color w:val="000000"/>
              </w:rPr>
            </w:pPr>
          </w:p>
          <w:p w:rsidR="0024466A" w:rsidRPr="003923AD" w:rsidRDefault="0024466A" w:rsidP="007F26D4">
            <w:pPr>
              <w:spacing w:after="0" w:line="240" w:lineRule="auto"/>
              <w:rPr>
                <w:b/>
                <w:color w:val="000000"/>
              </w:rPr>
            </w:pPr>
          </w:p>
          <w:p w:rsidR="0024466A" w:rsidRPr="003923AD" w:rsidRDefault="0024466A" w:rsidP="007F26D4">
            <w:pPr>
              <w:spacing w:after="0" w:line="240" w:lineRule="auto"/>
              <w:rPr>
                <w:b/>
                <w:color w:val="000000"/>
              </w:rPr>
            </w:pPr>
          </w:p>
          <w:p w:rsidR="0024466A" w:rsidRPr="003923AD" w:rsidRDefault="0024466A" w:rsidP="007F26D4">
            <w:pPr>
              <w:spacing w:after="0" w:line="240" w:lineRule="auto"/>
              <w:rPr>
                <w:b/>
                <w:color w:val="000000"/>
              </w:rPr>
            </w:pPr>
          </w:p>
          <w:p w:rsidR="0024466A" w:rsidRPr="003923AD" w:rsidRDefault="0024466A" w:rsidP="007F26D4">
            <w:pPr>
              <w:spacing w:after="0" w:line="240" w:lineRule="auto"/>
              <w:rPr>
                <w:b/>
                <w:color w:val="000000"/>
              </w:rPr>
            </w:pPr>
            <w:r w:rsidRPr="003923AD">
              <w:rPr>
                <w:b/>
                <w:color w:val="000000"/>
              </w:rPr>
              <w:t>La época de la violencia.</w:t>
            </w:r>
          </w:p>
          <w:p w:rsidR="0024466A" w:rsidRPr="003923AD" w:rsidRDefault="0024466A" w:rsidP="007F26D4">
            <w:pPr>
              <w:spacing w:after="0" w:line="240" w:lineRule="auto"/>
              <w:rPr>
                <w:b/>
                <w:color w:val="000000"/>
              </w:rPr>
            </w:pPr>
          </w:p>
          <w:p w:rsidR="0024466A" w:rsidRPr="003923AD" w:rsidRDefault="0024466A" w:rsidP="007F26D4">
            <w:pPr>
              <w:spacing w:after="0" w:line="240" w:lineRule="auto"/>
              <w:rPr>
                <w:b/>
                <w:color w:val="000000"/>
              </w:rPr>
            </w:pPr>
          </w:p>
          <w:p w:rsidR="0024466A" w:rsidRPr="003923AD" w:rsidRDefault="0024466A" w:rsidP="007F26D4">
            <w:pPr>
              <w:spacing w:after="0" w:line="240" w:lineRule="auto"/>
              <w:rPr>
                <w:b/>
                <w:color w:val="000000"/>
              </w:rPr>
            </w:pPr>
          </w:p>
          <w:p w:rsidR="0024466A" w:rsidRPr="003923AD" w:rsidRDefault="0024466A" w:rsidP="007F26D4">
            <w:pPr>
              <w:spacing w:after="0" w:line="240" w:lineRule="auto"/>
              <w:rPr>
                <w:b/>
                <w:color w:val="000000"/>
              </w:rPr>
            </w:pPr>
          </w:p>
          <w:p w:rsidR="0024466A" w:rsidRPr="003923AD" w:rsidRDefault="0024466A" w:rsidP="007F26D4">
            <w:pPr>
              <w:spacing w:after="0" w:line="240" w:lineRule="auto"/>
              <w:rPr>
                <w:b/>
                <w:color w:val="000000"/>
              </w:rPr>
            </w:pPr>
          </w:p>
          <w:p w:rsidR="0024466A" w:rsidRPr="003923AD" w:rsidRDefault="0024466A" w:rsidP="007F26D4">
            <w:pPr>
              <w:spacing w:after="0" w:line="240" w:lineRule="auto"/>
              <w:rPr>
                <w:b/>
                <w:color w:val="000000"/>
              </w:rPr>
            </w:pPr>
          </w:p>
          <w:p w:rsidR="0024466A" w:rsidRPr="003923AD" w:rsidRDefault="0024466A" w:rsidP="007F26D4">
            <w:pPr>
              <w:spacing w:after="0" w:line="240" w:lineRule="auto"/>
              <w:rPr>
                <w:b/>
                <w:color w:val="000000"/>
              </w:rPr>
            </w:pPr>
          </w:p>
          <w:p w:rsidR="0024466A" w:rsidRPr="003923AD" w:rsidRDefault="0024466A" w:rsidP="007F26D4">
            <w:pPr>
              <w:spacing w:after="0" w:line="240" w:lineRule="auto"/>
              <w:rPr>
                <w:b/>
                <w:color w:val="000000"/>
              </w:rPr>
            </w:pPr>
          </w:p>
          <w:p w:rsidR="0024466A" w:rsidRPr="003923AD" w:rsidRDefault="0024466A" w:rsidP="007F26D4">
            <w:pPr>
              <w:spacing w:after="0" w:line="240" w:lineRule="auto"/>
              <w:rPr>
                <w:b/>
                <w:color w:val="000000"/>
              </w:rPr>
            </w:pPr>
            <w:r w:rsidRPr="003923AD">
              <w:rPr>
                <w:b/>
                <w:color w:val="000000"/>
              </w:rPr>
              <w:t>Desde la constitución de 1.991 hasta nuestros días.</w:t>
            </w:r>
          </w:p>
          <w:p w:rsidR="0024466A" w:rsidRPr="003923AD" w:rsidRDefault="0024466A" w:rsidP="007F26D4">
            <w:pPr>
              <w:spacing w:after="0" w:line="240" w:lineRule="auto"/>
              <w:jc w:val="center"/>
              <w:rPr>
                <w:rFonts w:cs="Calibri"/>
                <w:b/>
              </w:rPr>
            </w:pPr>
          </w:p>
          <w:p w:rsidR="0024466A" w:rsidRPr="003923AD" w:rsidRDefault="0024466A" w:rsidP="007F26D4">
            <w:pPr>
              <w:spacing w:after="0" w:line="240" w:lineRule="auto"/>
              <w:rPr>
                <w:rFonts w:cs="Calibri"/>
                <w:b/>
              </w:rPr>
            </w:pPr>
          </w:p>
        </w:tc>
        <w:tc>
          <w:tcPr>
            <w:tcW w:w="2628" w:type="dxa"/>
            <w:shd w:val="clear" w:color="auto" w:fill="B8CCE4"/>
          </w:tcPr>
          <w:p w:rsidR="0024466A" w:rsidRPr="003923AD" w:rsidRDefault="0024466A" w:rsidP="007F26D4">
            <w:pPr>
              <w:spacing w:after="0" w:line="240" w:lineRule="auto"/>
              <w:rPr>
                <w:color w:val="000000"/>
              </w:rPr>
            </w:pPr>
          </w:p>
          <w:p w:rsidR="0024466A" w:rsidRPr="003923AD" w:rsidRDefault="0024466A" w:rsidP="007F26D4">
            <w:pPr>
              <w:spacing w:after="0" w:line="240" w:lineRule="auto"/>
              <w:rPr>
                <w:color w:val="000000"/>
              </w:rPr>
            </w:pPr>
          </w:p>
          <w:p w:rsidR="0024466A" w:rsidRPr="003923AD" w:rsidRDefault="0024466A" w:rsidP="007F26D4">
            <w:pPr>
              <w:spacing w:after="0" w:line="240" w:lineRule="auto"/>
              <w:rPr>
                <w:color w:val="000000"/>
              </w:rPr>
            </w:pPr>
          </w:p>
          <w:p w:rsidR="0024466A" w:rsidRPr="003923AD" w:rsidRDefault="0024466A" w:rsidP="007F26D4">
            <w:pPr>
              <w:spacing w:after="0" w:line="240" w:lineRule="auto"/>
              <w:rPr>
                <w:color w:val="000000"/>
              </w:rPr>
            </w:pPr>
            <w:r w:rsidRPr="003923AD">
              <w:rPr>
                <w:color w:val="000000"/>
              </w:rPr>
              <w:t>-Principales hechos políticos, nacionales e internacionales sucedidos durante la hegemonía conservadora.</w:t>
            </w:r>
          </w:p>
          <w:p w:rsidR="0024466A" w:rsidRPr="003923AD" w:rsidRDefault="0024466A" w:rsidP="007F26D4">
            <w:pPr>
              <w:spacing w:after="0" w:line="240" w:lineRule="auto"/>
              <w:rPr>
                <w:color w:val="000000"/>
              </w:rPr>
            </w:pPr>
            <w:r w:rsidRPr="003923AD">
              <w:rPr>
                <w:color w:val="000000"/>
              </w:rPr>
              <w:t>-Presidentes de la hegemonía conservadora.</w:t>
            </w:r>
          </w:p>
          <w:p w:rsidR="0024466A" w:rsidRPr="003923AD" w:rsidRDefault="0024466A" w:rsidP="007F26D4">
            <w:pPr>
              <w:spacing w:after="0" w:line="240" w:lineRule="auto"/>
              <w:rPr>
                <w:color w:val="000000"/>
              </w:rPr>
            </w:pPr>
          </w:p>
          <w:p w:rsidR="0024466A" w:rsidRPr="003923AD" w:rsidRDefault="0024466A" w:rsidP="007F26D4">
            <w:pPr>
              <w:spacing w:after="0" w:line="240" w:lineRule="auto"/>
              <w:rPr>
                <w:color w:val="000000"/>
              </w:rPr>
            </w:pPr>
            <w:r w:rsidRPr="003923AD">
              <w:rPr>
                <w:color w:val="000000"/>
              </w:rPr>
              <w:t>-Principales hechos políticos, nacionales e internacionales sucedidos durante la hegemonía liberal.</w:t>
            </w:r>
          </w:p>
          <w:p w:rsidR="0024466A" w:rsidRPr="003923AD" w:rsidRDefault="0024466A" w:rsidP="007F26D4">
            <w:pPr>
              <w:spacing w:after="0" w:line="240" w:lineRule="auto"/>
              <w:rPr>
                <w:color w:val="000000"/>
              </w:rPr>
            </w:pPr>
            <w:r w:rsidRPr="003923AD">
              <w:rPr>
                <w:color w:val="000000"/>
              </w:rPr>
              <w:t>-Presidentes de la hegemonía liberal.</w:t>
            </w:r>
          </w:p>
          <w:p w:rsidR="0024466A" w:rsidRPr="003923AD" w:rsidRDefault="0024466A" w:rsidP="007F26D4">
            <w:pPr>
              <w:spacing w:after="0" w:line="240" w:lineRule="auto"/>
              <w:rPr>
                <w:color w:val="000000"/>
              </w:rPr>
            </w:pPr>
          </w:p>
          <w:p w:rsidR="0024466A" w:rsidRPr="003923AD" w:rsidRDefault="0024466A" w:rsidP="007F26D4">
            <w:pPr>
              <w:spacing w:after="0" w:line="240" w:lineRule="auto"/>
              <w:rPr>
                <w:color w:val="000000"/>
              </w:rPr>
            </w:pPr>
            <w:r w:rsidRPr="003923AD">
              <w:rPr>
                <w:color w:val="000000"/>
              </w:rPr>
              <w:t>-Principales hechos políticos durante el periodo de la violencia.</w:t>
            </w:r>
          </w:p>
          <w:p w:rsidR="0024466A" w:rsidRPr="003923AD" w:rsidRDefault="0024466A" w:rsidP="007F26D4">
            <w:pPr>
              <w:spacing w:after="0" w:line="240" w:lineRule="auto"/>
              <w:rPr>
                <w:color w:val="000000"/>
              </w:rPr>
            </w:pPr>
            <w:r w:rsidRPr="003923AD">
              <w:rPr>
                <w:color w:val="000000"/>
              </w:rPr>
              <w:t>-Presidentes del periodo de la violencia.</w:t>
            </w:r>
          </w:p>
          <w:p w:rsidR="0024466A" w:rsidRPr="003923AD" w:rsidRDefault="0024466A" w:rsidP="007F26D4">
            <w:pPr>
              <w:spacing w:after="0" w:line="240" w:lineRule="auto"/>
              <w:rPr>
                <w:color w:val="000000"/>
              </w:rPr>
            </w:pPr>
            <w:r w:rsidRPr="003923AD">
              <w:rPr>
                <w:color w:val="000000"/>
              </w:rPr>
              <w:t>-El Frente Nacional.</w:t>
            </w:r>
          </w:p>
          <w:p w:rsidR="0024466A" w:rsidRPr="003923AD" w:rsidRDefault="0024466A" w:rsidP="007F26D4">
            <w:pPr>
              <w:spacing w:after="0" w:line="240" w:lineRule="auto"/>
              <w:rPr>
                <w:color w:val="000000"/>
              </w:rPr>
            </w:pPr>
            <w:r w:rsidRPr="003923AD">
              <w:rPr>
                <w:color w:val="000000"/>
              </w:rPr>
              <w:t>-Principales hechos políticos y económicos en Colombia  después del Frente Nacional.</w:t>
            </w:r>
          </w:p>
          <w:p w:rsidR="0024466A" w:rsidRPr="003923AD" w:rsidRDefault="0024466A" w:rsidP="007F26D4">
            <w:pPr>
              <w:spacing w:after="0" w:line="240" w:lineRule="auto"/>
              <w:rPr>
                <w:color w:val="000000"/>
              </w:rPr>
            </w:pPr>
          </w:p>
          <w:p w:rsidR="0024466A" w:rsidRPr="003923AD" w:rsidRDefault="0024466A" w:rsidP="007F26D4">
            <w:pPr>
              <w:spacing w:after="0" w:line="240" w:lineRule="auto"/>
              <w:rPr>
                <w:color w:val="000000"/>
              </w:rPr>
            </w:pPr>
            <w:r w:rsidRPr="003923AD">
              <w:rPr>
                <w:color w:val="000000"/>
              </w:rPr>
              <w:t>-Principales hechos políticos, económicos, sociales nacionales e internacionales.</w:t>
            </w:r>
          </w:p>
          <w:p w:rsidR="0024466A" w:rsidRPr="003923AD" w:rsidRDefault="0024466A" w:rsidP="007F26D4">
            <w:pPr>
              <w:spacing w:after="0" w:line="240" w:lineRule="auto"/>
              <w:rPr>
                <w:color w:val="000000"/>
              </w:rPr>
            </w:pPr>
            <w:r w:rsidRPr="003923AD">
              <w:rPr>
                <w:color w:val="000000"/>
              </w:rPr>
              <w:t>- Presidentes desde la constitución de 1.9 91 hasta hoy.</w:t>
            </w:r>
          </w:p>
          <w:p w:rsidR="0024466A" w:rsidRPr="003923AD" w:rsidRDefault="0024466A" w:rsidP="007F26D4">
            <w:pPr>
              <w:spacing w:after="0" w:line="240" w:lineRule="auto"/>
              <w:rPr>
                <w:color w:val="000000"/>
              </w:rPr>
            </w:pPr>
            <w:r w:rsidRPr="003923AD">
              <w:rPr>
                <w:color w:val="000000"/>
              </w:rPr>
              <w:t>-La Colombia del siglo XXI.</w:t>
            </w:r>
          </w:p>
          <w:p w:rsidR="0024466A" w:rsidRPr="003923AD" w:rsidRDefault="0024466A" w:rsidP="007F26D4">
            <w:pPr>
              <w:spacing w:after="0" w:line="240" w:lineRule="auto"/>
              <w:jc w:val="center"/>
              <w:rPr>
                <w:rFonts w:cs="Calibri"/>
                <w:b/>
              </w:rPr>
            </w:pPr>
          </w:p>
        </w:tc>
        <w:tc>
          <w:tcPr>
            <w:tcW w:w="2638" w:type="dxa"/>
            <w:shd w:val="clear" w:color="auto" w:fill="B8CCE4"/>
          </w:tcPr>
          <w:p w:rsidR="0024466A" w:rsidRPr="003923AD" w:rsidRDefault="0024466A" w:rsidP="007F26D4">
            <w:pPr>
              <w:spacing w:after="0" w:line="240" w:lineRule="auto"/>
              <w:rPr>
                <w:b/>
                <w:color w:val="000000"/>
                <w:u w:val="single"/>
              </w:rPr>
            </w:pPr>
            <w:r w:rsidRPr="003923AD">
              <w:rPr>
                <w:b/>
                <w:color w:val="000000"/>
                <w:u w:val="single"/>
              </w:rPr>
              <w:t>CUARTO PERIODO.</w:t>
            </w:r>
          </w:p>
          <w:p w:rsidR="0024466A" w:rsidRPr="003923AD" w:rsidRDefault="0024466A" w:rsidP="007F26D4">
            <w:pPr>
              <w:spacing w:after="0" w:line="240" w:lineRule="auto"/>
              <w:rPr>
                <w:color w:val="000000"/>
              </w:rPr>
            </w:pPr>
            <w:r w:rsidRPr="003923AD">
              <w:rPr>
                <w:color w:val="000000"/>
              </w:rPr>
              <w:t>-Elaborar  líneas  del tiempo.</w:t>
            </w:r>
          </w:p>
          <w:p w:rsidR="0024466A" w:rsidRPr="003923AD" w:rsidRDefault="0024466A" w:rsidP="007F26D4">
            <w:pPr>
              <w:spacing w:after="0" w:line="240" w:lineRule="auto"/>
              <w:rPr>
                <w:color w:val="000000"/>
              </w:rPr>
            </w:pPr>
            <w:r w:rsidRPr="003923AD">
              <w:rPr>
                <w:color w:val="000000"/>
              </w:rPr>
              <w:t>-Elaborar mapas conceptuales.</w:t>
            </w:r>
          </w:p>
          <w:p w:rsidR="0024466A" w:rsidRPr="003923AD" w:rsidRDefault="0024466A" w:rsidP="007F26D4">
            <w:pPr>
              <w:pStyle w:val="Prrafodelista"/>
              <w:spacing w:after="0" w:line="240" w:lineRule="auto"/>
              <w:ind w:left="0"/>
              <w:rPr>
                <w:rFonts w:cs="Calibri"/>
                <w:color w:val="000000"/>
              </w:rPr>
            </w:pPr>
            <w:r w:rsidRPr="003923AD">
              <w:rPr>
                <w:rFonts w:cs="Calibri"/>
                <w:color w:val="000000"/>
              </w:rPr>
              <w:t>-Elaborar carteleras explicativas de temas consultados.</w:t>
            </w:r>
          </w:p>
          <w:p w:rsidR="0024466A" w:rsidRPr="003923AD" w:rsidRDefault="0024466A" w:rsidP="007F26D4">
            <w:pPr>
              <w:pStyle w:val="Prrafodelista"/>
              <w:spacing w:after="0" w:line="240" w:lineRule="auto"/>
              <w:ind w:left="0"/>
              <w:rPr>
                <w:rFonts w:cs="Calibri"/>
                <w:color w:val="000000"/>
              </w:rPr>
            </w:pPr>
            <w:r w:rsidRPr="003923AD">
              <w:rPr>
                <w:rFonts w:cs="Calibri"/>
                <w:color w:val="000000"/>
              </w:rPr>
              <w:t>-Elaborar cuadros comparativos y gráficos que posibiliten establecer relaciones.</w:t>
            </w:r>
          </w:p>
          <w:p w:rsidR="0024466A" w:rsidRPr="003923AD" w:rsidRDefault="0024466A" w:rsidP="007F26D4">
            <w:pPr>
              <w:pStyle w:val="Prrafodelista"/>
              <w:spacing w:after="0" w:line="240" w:lineRule="auto"/>
              <w:ind w:left="0"/>
              <w:rPr>
                <w:rFonts w:cs="Calibri"/>
                <w:color w:val="000000"/>
              </w:rPr>
            </w:pPr>
            <w:r w:rsidRPr="003923AD">
              <w:rPr>
                <w:rFonts w:cs="Calibri"/>
                <w:color w:val="000000"/>
              </w:rPr>
              <w:t xml:space="preserve">-Realizar exposiciones de temas consultados. </w:t>
            </w:r>
          </w:p>
          <w:p w:rsidR="0024466A" w:rsidRPr="003923AD" w:rsidRDefault="0024466A" w:rsidP="007F26D4">
            <w:pPr>
              <w:pStyle w:val="Prrafodelista"/>
              <w:spacing w:after="0" w:line="240" w:lineRule="auto"/>
              <w:ind w:left="0"/>
              <w:rPr>
                <w:rFonts w:cs="Calibri"/>
                <w:color w:val="000000"/>
              </w:rPr>
            </w:pPr>
            <w:r w:rsidRPr="003923AD">
              <w:rPr>
                <w:rFonts w:cs="Calibri"/>
                <w:color w:val="000000"/>
              </w:rPr>
              <w:t>-Debatir sobre situaciones problémicas a partir de una temática.</w:t>
            </w:r>
          </w:p>
          <w:p w:rsidR="0024466A" w:rsidRPr="003923AD" w:rsidRDefault="0024466A" w:rsidP="007F26D4">
            <w:pPr>
              <w:pStyle w:val="Prrafodelista"/>
              <w:spacing w:after="0" w:line="240" w:lineRule="auto"/>
              <w:ind w:left="0"/>
              <w:rPr>
                <w:rFonts w:cs="Calibri"/>
                <w:color w:val="000000"/>
              </w:rPr>
            </w:pPr>
            <w:r w:rsidRPr="003923AD">
              <w:rPr>
                <w:rFonts w:cs="Calibri"/>
                <w:color w:val="000000"/>
              </w:rPr>
              <w:t>-Escribir textos con reflexiones y opiniones.</w:t>
            </w:r>
          </w:p>
          <w:p w:rsidR="0024466A" w:rsidRPr="003923AD" w:rsidRDefault="0024466A" w:rsidP="007F26D4">
            <w:pPr>
              <w:spacing w:after="0" w:line="240" w:lineRule="auto"/>
              <w:rPr>
                <w:color w:val="000000"/>
              </w:rPr>
            </w:pPr>
            <w:r w:rsidRPr="003923AD">
              <w:rPr>
                <w:color w:val="000000"/>
              </w:rPr>
              <w:t>-Plantear hipótesis.</w:t>
            </w:r>
          </w:p>
          <w:p w:rsidR="0024466A" w:rsidRPr="003923AD" w:rsidRDefault="0024466A" w:rsidP="007F26D4">
            <w:pPr>
              <w:spacing w:after="0" w:line="240" w:lineRule="auto"/>
              <w:jc w:val="center"/>
              <w:rPr>
                <w:rFonts w:cs="Calibri"/>
                <w:b/>
              </w:rPr>
            </w:pPr>
          </w:p>
        </w:tc>
        <w:tc>
          <w:tcPr>
            <w:tcW w:w="2578" w:type="dxa"/>
            <w:shd w:val="clear" w:color="auto" w:fill="B8CCE4"/>
          </w:tcPr>
          <w:p w:rsidR="0024466A" w:rsidRDefault="0024466A" w:rsidP="007F26D4">
            <w:pPr>
              <w:spacing w:after="0" w:line="240" w:lineRule="auto"/>
              <w:jc w:val="center"/>
              <w:rPr>
                <w:rFonts w:cs="Calibri"/>
                <w:b/>
              </w:rPr>
            </w:pPr>
          </w:p>
          <w:p w:rsidR="0024466A" w:rsidRDefault="0024466A" w:rsidP="007F26D4">
            <w:pPr>
              <w:spacing w:after="0" w:line="240" w:lineRule="auto"/>
              <w:jc w:val="center"/>
              <w:rPr>
                <w:rFonts w:cs="Calibri"/>
                <w:b/>
              </w:rPr>
            </w:pPr>
          </w:p>
          <w:p w:rsidR="0024466A" w:rsidRDefault="0024466A" w:rsidP="007F26D4">
            <w:pPr>
              <w:spacing w:after="0" w:line="240" w:lineRule="auto"/>
              <w:jc w:val="center"/>
              <w:rPr>
                <w:rFonts w:cs="Calibri"/>
                <w:b/>
              </w:rPr>
            </w:pPr>
          </w:p>
          <w:p w:rsidR="0024466A" w:rsidRDefault="0024466A" w:rsidP="007F26D4">
            <w:pPr>
              <w:spacing w:after="0" w:line="240" w:lineRule="auto"/>
              <w:jc w:val="center"/>
              <w:rPr>
                <w:rFonts w:cs="Calibri"/>
                <w:b/>
              </w:rPr>
            </w:pPr>
          </w:p>
          <w:p w:rsidR="0024466A" w:rsidRDefault="0024466A" w:rsidP="007F26D4">
            <w:pPr>
              <w:spacing w:after="0" w:line="240" w:lineRule="auto"/>
              <w:jc w:val="center"/>
              <w:rPr>
                <w:rFonts w:cs="Calibri"/>
                <w:b/>
              </w:rPr>
            </w:pPr>
          </w:p>
          <w:p w:rsidR="0024466A" w:rsidRDefault="0024466A" w:rsidP="007F26D4">
            <w:pPr>
              <w:spacing w:after="0" w:line="240" w:lineRule="auto"/>
              <w:jc w:val="center"/>
              <w:rPr>
                <w:rFonts w:cs="Calibri"/>
                <w:b/>
              </w:rPr>
            </w:pPr>
          </w:p>
          <w:p w:rsidR="0024466A" w:rsidRDefault="0024466A" w:rsidP="007F26D4">
            <w:pPr>
              <w:spacing w:after="0" w:line="240" w:lineRule="auto"/>
              <w:jc w:val="center"/>
              <w:rPr>
                <w:rFonts w:cs="Calibri"/>
                <w:b/>
              </w:rPr>
            </w:pPr>
          </w:p>
          <w:p w:rsidR="0024466A" w:rsidRPr="00B913D1" w:rsidRDefault="0024466A" w:rsidP="007F26D4">
            <w:pPr>
              <w:spacing w:after="0" w:line="240" w:lineRule="auto"/>
              <w:jc w:val="center"/>
              <w:rPr>
                <w:rFonts w:cs="Calibri"/>
                <w:b/>
              </w:rPr>
            </w:pPr>
          </w:p>
        </w:tc>
      </w:tr>
    </w:tbl>
    <w:p w:rsidR="0024466A" w:rsidRDefault="0024466A" w:rsidP="0024466A">
      <w:pPr>
        <w:jc w:val="center"/>
        <w:rPr>
          <w:rFonts w:cs="Calibri"/>
          <w:b/>
          <w:sz w:val="32"/>
          <w:szCs w:val="32"/>
        </w:rPr>
      </w:pPr>
    </w:p>
    <w:sectPr w:rsidR="0024466A" w:rsidSect="007F26D4">
      <w:pgSz w:w="12240" w:h="20160" w:code="5"/>
      <w:pgMar w:top="1417" w:right="1041" w:bottom="1417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MyriadPro-Cond">
    <w:altName w:val="Cambria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heltenhamStd-LightCond">
    <w:altName w:val="Cambria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7380714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0000001"/>
    <w:multiLevelType w:val="hybridMultilevel"/>
    <w:tmpl w:val="00000001"/>
    <w:lvl w:ilvl="0" w:tplc="FFFFFFFF">
      <w:start w:val="1"/>
      <w:numFmt w:val="decimal"/>
      <w:lvlText w:val="%1."/>
      <w:lvlJc w:val="left"/>
      <w:pPr>
        <w:tabs>
          <w:tab w:val="num" w:pos="0"/>
        </w:tabs>
        <w:ind w:left="374" w:hanging="14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FFFFFFFF">
      <w:start w:val="1"/>
      <w:numFmt w:val="lowerLetter"/>
      <w:lvlText w:val="%2."/>
      <w:lvlJc w:val="left"/>
      <w:pPr>
        <w:tabs>
          <w:tab w:val="num" w:pos="0"/>
        </w:tabs>
        <w:ind w:left="1094" w:hanging="14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FFFFFFFF">
      <w:start w:val="1"/>
      <w:numFmt w:val="lowerRoman"/>
      <w:lvlText w:val="%3."/>
      <w:lvlJc w:val="right"/>
      <w:pPr>
        <w:tabs>
          <w:tab w:val="num" w:pos="0"/>
        </w:tabs>
        <w:ind w:left="1814" w:firstLine="166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FFFFFFFF">
      <w:start w:val="1"/>
      <w:numFmt w:val="decimal"/>
      <w:lvlText w:val="%4."/>
      <w:lvlJc w:val="left"/>
      <w:pPr>
        <w:tabs>
          <w:tab w:val="num" w:pos="0"/>
        </w:tabs>
        <w:ind w:left="2534" w:hanging="14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FFFFFFFF">
      <w:start w:val="1"/>
      <w:numFmt w:val="lowerLetter"/>
      <w:lvlText w:val="%5."/>
      <w:lvlJc w:val="left"/>
      <w:pPr>
        <w:tabs>
          <w:tab w:val="num" w:pos="0"/>
        </w:tabs>
        <w:ind w:left="3254" w:hanging="14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FFFFFFFF">
      <w:start w:val="1"/>
      <w:numFmt w:val="lowerRoman"/>
      <w:lvlText w:val="%6."/>
      <w:lvlJc w:val="right"/>
      <w:pPr>
        <w:tabs>
          <w:tab w:val="num" w:pos="0"/>
        </w:tabs>
        <w:ind w:left="3974" w:firstLine="166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FFFFFFFF">
      <w:start w:val="1"/>
      <w:numFmt w:val="decimal"/>
      <w:lvlText w:val="%7."/>
      <w:lvlJc w:val="left"/>
      <w:pPr>
        <w:tabs>
          <w:tab w:val="num" w:pos="0"/>
        </w:tabs>
        <w:ind w:left="4694" w:hanging="14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FFFFFFFF">
      <w:start w:val="1"/>
      <w:numFmt w:val="lowerLetter"/>
      <w:lvlText w:val="%8."/>
      <w:lvlJc w:val="left"/>
      <w:pPr>
        <w:tabs>
          <w:tab w:val="num" w:pos="0"/>
        </w:tabs>
        <w:ind w:left="5414" w:hanging="14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FFFFFFFF">
      <w:start w:val="1"/>
      <w:numFmt w:val="lowerRoman"/>
      <w:lvlText w:val="%9."/>
      <w:lvlJc w:val="right"/>
      <w:pPr>
        <w:tabs>
          <w:tab w:val="num" w:pos="0"/>
        </w:tabs>
        <w:ind w:left="6134" w:firstLine="166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2">
    <w:nsid w:val="00000002"/>
    <w:multiLevelType w:val="hybridMultilevel"/>
    <w:tmpl w:val="00000002"/>
    <w:lvl w:ilvl="0" w:tplc="FFFFFFFF">
      <w:start w:val="1"/>
      <w:numFmt w:val="decimal"/>
      <w:lvlText w:val="%1."/>
      <w:lvlJc w:val="left"/>
      <w:pPr>
        <w:tabs>
          <w:tab w:val="num" w:pos="0"/>
        </w:tabs>
        <w:ind w:left="36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FFFFFFFF">
      <w:start w:val="1"/>
      <w:numFmt w:val="lowerLetter"/>
      <w:lvlText w:val="%2."/>
      <w:lvlJc w:val="left"/>
      <w:pPr>
        <w:tabs>
          <w:tab w:val="num" w:pos="0"/>
        </w:tabs>
        <w:ind w:left="1426" w:hanging="346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FFFFFFFF">
      <w:start w:val="1"/>
      <w:numFmt w:val="lowerRoman"/>
      <w:lvlText w:val="%3."/>
      <w:lvlJc w:val="right"/>
      <w:pPr>
        <w:tabs>
          <w:tab w:val="num" w:pos="0"/>
        </w:tabs>
        <w:ind w:left="2146" w:hanging="166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FFFFFFFF">
      <w:start w:val="1"/>
      <w:numFmt w:val="decimal"/>
      <w:lvlText w:val="%4."/>
      <w:lvlJc w:val="left"/>
      <w:pPr>
        <w:tabs>
          <w:tab w:val="num" w:pos="0"/>
        </w:tabs>
        <w:ind w:left="2866" w:hanging="346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FFFFFFFF">
      <w:start w:val="1"/>
      <w:numFmt w:val="lowerLetter"/>
      <w:lvlText w:val="%5."/>
      <w:lvlJc w:val="left"/>
      <w:pPr>
        <w:tabs>
          <w:tab w:val="num" w:pos="0"/>
        </w:tabs>
        <w:ind w:left="3586" w:hanging="346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FFFFFFFF">
      <w:start w:val="1"/>
      <w:numFmt w:val="lowerRoman"/>
      <w:lvlText w:val="%6."/>
      <w:lvlJc w:val="right"/>
      <w:pPr>
        <w:tabs>
          <w:tab w:val="num" w:pos="0"/>
        </w:tabs>
        <w:ind w:left="4306" w:hanging="166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FFFFFFFF">
      <w:start w:val="1"/>
      <w:numFmt w:val="decimal"/>
      <w:lvlText w:val="%7."/>
      <w:lvlJc w:val="left"/>
      <w:pPr>
        <w:tabs>
          <w:tab w:val="num" w:pos="0"/>
        </w:tabs>
        <w:ind w:left="5026" w:hanging="346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FFFFFFFF">
      <w:start w:val="1"/>
      <w:numFmt w:val="lowerLetter"/>
      <w:lvlText w:val="%8."/>
      <w:lvlJc w:val="left"/>
      <w:pPr>
        <w:tabs>
          <w:tab w:val="num" w:pos="0"/>
        </w:tabs>
        <w:ind w:left="5746" w:hanging="346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FFFFFFFF">
      <w:start w:val="1"/>
      <w:numFmt w:val="lowerRoman"/>
      <w:lvlText w:val="%9."/>
      <w:lvlJc w:val="right"/>
      <w:pPr>
        <w:tabs>
          <w:tab w:val="num" w:pos="0"/>
        </w:tabs>
        <w:ind w:left="6466" w:hanging="166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3">
    <w:nsid w:val="00000003"/>
    <w:multiLevelType w:val="hybridMultilevel"/>
    <w:tmpl w:val="00000003"/>
    <w:lvl w:ilvl="0" w:tplc="FFFFFFFF">
      <w:start w:val="1"/>
      <w:numFmt w:val="decimal"/>
      <w:lvlText w:val="%1."/>
      <w:lvlJc w:val="left"/>
      <w:pPr>
        <w:tabs>
          <w:tab w:val="num" w:pos="0"/>
        </w:tabs>
        <w:ind w:left="374" w:hanging="14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FFFFFFFF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FFFFFFFF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FFFFFFFF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FFFFFFFF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FFFFFFFF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FFFFFFFF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FFFFFFFF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FFFFFFFF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4">
    <w:nsid w:val="00000004"/>
    <w:multiLevelType w:val="hybridMultilevel"/>
    <w:tmpl w:val="00000004"/>
    <w:lvl w:ilvl="0" w:tplc="FFFFFFFF">
      <w:start w:val="1"/>
      <w:numFmt w:val="decimal"/>
      <w:lvlText w:val="%1."/>
      <w:lvlJc w:val="left"/>
      <w:pPr>
        <w:tabs>
          <w:tab w:val="num" w:pos="0"/>
        </w:tabs>
        <w:ind w:left="374" w:hanging="14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FFFFFFFF">
      <w:start w:val="1"/>
      <w:numFmt w:val="lowerLetter"/>
      <w:lvlText w:val="%2."/>
      <w:lvlJc w:val="left"/>
      <w:pPr>
        <w:tabs>
          <w:tab w:val="num" w:pos="0"/>
        </w:tabs>
        <w:ind w:left="1094" w:hanging="14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FFFFFFFF">
      <w:start w:val="1"/>
      <w:numFmt w:val="lowerRoman"/>
      <w:lvlText w:val="%3."/>
      <w:lvlJc w:val="right"/>
      <w:pPr>
        <w:tabs>
          <w:tab w:val="num" w:pos="0"/>
        </w:tabs>
        <w:ind w:left="1814" w:firstLine="166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FFFFFFFF">
      <w:start w:val="1"/>
      <w:numFmt w:val="decimal"/>
      <w:lvlText w:val="%4."/>
      <w:lvlJc w:val="left"/>
      <w:pPr>
        <w:tabs>
          <w:tab w:val="num" w:pos="0"/>
        </w:tabs>
        <w:ind w:left="2534" w:hanging="14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FFFFFFFF">
      <w:start w:val="1"/>
      <w:numFmt w:val="lowerLetter"/>
      <w:lvlText w:val="%5."/>
      <w:lvlJc w:val="left"/>
      <w:pPr>
        <w:tabs>
          <w:tab w:val="num" w:pos="0"/>
        </w:tabs>
        <w:ind w:left="3254" w:hanging="14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FFFFFFFF">
      <w:start w:val="1"/>
      <w:numFmt w:val="lowerRoman"/>
      <w:lvlText w:val="%6."/>
      <w:lvlJc w:val="right"/>
      <w:pPr>
        <w:tabs>
          <w:tab w:val="num" w:pos="0"/>
        </w:tabs>
        <w:ind w:left="3974" w:firstLine="166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FFFFFFFF">
      <w:start w:val="1"/>
      <w:numFmt w:val="decimal"/>
      <w:lvlText w:val="%7."/>
      <w:lvlJc w:val="left"/>
      <w:pPr>
        <w:tabs>
          <w:tab w:val="num" w:pos="0"/>
        </w:tabs>
        <w:ind w:left="4694" w:hanging="14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FFFFFFFF">
      <w:start w:val="1"/>
      <w:numFmt w:val="lowerLetter"/>
      <w:lvlText w:val="%8."/>
      <w:lvlJc w:val="left"/>
      <w:pPr>
        <w:tabs>
          <w:tab w:val="num" w:pos="0"/>
        </w:tabs>
        <w:ind w:left="5414" w:hanging="14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FFFFFFFF">
      <w:start w:val="1"/>
      <w:numFmt w:val="lowerRoman"/>
      <w:lvlText w:val="%9."/>
      <w:lvlJc w:val="right"/>
      <w:pPr>
        <w:tabs>
          <w:tab w:val="num" w:pos="0"/>
        </w:tabs>
        <w:ind w:left="6134" w:firstLine="166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5">
    <w:nsid w:val="00000005"/>
    <w:multiLevelType w:val="hybridMultilevel"/>
    <w:tmpl w:val="00000005"/>
    <w:lvl w:ilvl="0" w:tplc="FFFFFFFF">
      <w:start w:val="1"/>
      <w:numFmt w:val="decimal"/>
      <w:lvlText w:val="%1."/>
      <w:lvlJc w:val="left"/>
      <w:pPr>
        <w:tabs>
          <w:tab w:val="num" w:pos="0"/>
        </w:tabs>
        <w:ind w:left="36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FFFFFFFF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FFFFFFFF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FFFFFFFF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FFFFFFFF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FFFFFFFF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FFFFFFFF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FFFFFFFF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FFFFFFFF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6">
    <w:nsid w:val="00000006"/>
    <w:multiLevelType w:val="hybridMultilevel"/>
    <w:tmpl w:val="00000006"/>
    <w:lvl w:ilvl="0" w:tplc="FFFFFFFF">
      <w:start w:val="1"/>
      <w:numFmt w:val="decimal"/>
      <w:lvlText w:val="%1."/>
      <w:lvlJc w:val="left"/>
      <w:pPr>
        <w:tabs>
          <w:tab w:val="num" w:pos="0"/>
        </w:tabs>
        <w:ind w:left="374" w:hanging="14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FFFFFFFF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FFFFFFFF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FFFFFFFF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FFFFFFFF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FFFFFFFF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FFFFFFFF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FFFFFFFF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FFFFFFFF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7">
    <w:nsid w:val="00000007"/>
    <w:multiLevelType w:val="hybridMultilevel"/>
    <w:tmpl w:val="00000007"/>
    <w:lvl w:ilvl="0" w:tplc="FFFFFFFF">
      <w:start w:val="1"/>
      <w:numFmt w:val="decimal"/>
      <w:lvlText w:val="%1."/>
      <w:lvlJc w:val="left"/>
      <w:pPr>
        <w:tabs>
          <w:tab w:val="num" w:pos="0"/>
        </w:tabs>
        <w:ind w:left="374" w:hanging="14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FFFFFFFF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FFFFFFFF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FFFFFFFF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FFFFFFFF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FFFFFFFF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FFFFFFFF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FFFFFFFF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FFFFFFFF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8">
    <w:nsid w:val="00000008"/>
    <w:multiLevelType w:val="hybridMultilevel"/>
    <w:tmpl w:val="00000008"/>
    <w:lvl w:ilvl="0" w:tplc="FFFFFFFF">
      <w:start w:val="1"/>
      <w:numFmt w:val="decimal"/>
      <w:lvlText w:val="%1."/>
      <w:lvlJc w:val="left"/>
      <w:pPr>
        <w:tabs>
          <w:tab w:val="num" w:pos="0"/>
        </w:tabs>
        <w:ind w:left="36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FFFFFFFF">
      <w:start w:val="1"/>
      <w:numFmt w:val="lowerLetter"/>
      <w:lvlText w:val="%2."/>
      <w:lvlJc w:val="left"/>
      <w:pPr>
        <w:tabs>
          <w:tab w:val="num" w:pos="0"/>
        </w:tabs>
        <w:ind w:left="108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FFFFFFFF">
      <w:start w:val="1"/>
      <w:numFmt w:val="lowerRoman"/>
      <w:lvlText w:val="%3."/>
      <w:lvlJc w:val="right"/>
      <w:pPr>
        <w:tabs>
          <w:tab w:val="num" w:pos="0"/>
        </w:tabs>
        <w:ind w:left="1800" w:firstLine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FFFFFFFF">
      <w:start w:val="1"/>
      <w:numFmt w:val="decimal"/>
      <w:lvlText w:val="%4."/>
      <w:lvlJc w:val="left"/>
      <w:pPr>
        <w:tabs>
          <w:tab w:val="num" w:pos="0"/>
        </w:tabs>
        <w:ind w:left="252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FFFFFFFF">
      <w:start w:val="1"/>
      <w:numFmt w:val="lowerLetter"/>
      <w:lvlText w:val="%5."/>
      <w:lvlJc w:val="left"/>
      <w:pPr>
        <w:tabs>
          <w:tab w:val="num" w:pos="0"/>
        </w:tabs>
        <w:ind w:left="324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FFFFFFFF">
      <w:start w:val="1"/>
      <w:numFmt w:val="lowerRoman"/>
      <w:lvlText w:val="%6."/>
      <w:lvlJc w:val="right"/>
      <w:pPr>
        <w:tabs>
          <w:tab w:val="num" w:pos="0"/>
        </w:tabs>
        <w:ind w:left="3960" w:firstLine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FFFFFFFF">
      <w:start w:val="1"/>
      <w:numFmt w:val="decimal"/>
      <w:lvlText w:val="%7."/>
      <w:lvlJc w:val="left"/>
      <w:pPr>
        <w:tabs>
          <w:tab w:val="num" w:pos="0"/>
        </w:tabs>
        <w:ind w:left="468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FFFFFFFF">
      <w:start w:val="1"/>
      <w:numFmt w:val="lowerLetter"/>
      <w:lvlText w:val="%8."/>
      <w:lvlJc w:val="left"/>
      <w:pPr>
        <w:tabs>
          <w:tab w:val="num" w:pos="0"/>
        </w:tabs>
        <w:ind w:left="540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FFFFFFFF">
      <w:start w:val="1"/>
      <w:numFmt w:val="lowerRoman"/>
      <w:lvlText w:val="%9."/>
      <w:lvlJc w:val="right"/>
      <w:pPr>
        <w:tabs>
          <w:tab w:val="num" w:pos="0"/>
        </w:tabs>
        <w:ind w:left="6120" w:firstLine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9">
    <w:nsid w:val="00000009"/>
    <w:multiLevelType w:val="hybridMultilevel"/>
    <w:tmpl w:val="00000009"/>
    <w:lvl w:ilvl="0" w:tplc="FFFFFFFF">
      <w:start w:val="1"/>
      <w:numFmt w:val="decimal"/>
      <w:lvlText w:val="%1."/>
      <w:lvlJc w:val="left"/>
      <w:pPr>
        <w:tabs>
          <w:tab w:val="num" w:pos="0"/>
        </w:tabs>
        <w:ind w:left="36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18"/>
        <w:szCs w:val="18"/>
        <w:u w:val="none"/>
      </w:rPr>
    </w:lvl>
    <w:lvl w:ilvl="1" w:tplc="FFFFFFFF">
      <w:start w:val="1"/>
      <w:numFmt w:val="lowerLetter"/>
      <w:lvlText w:val="%2."/>
      <w:lvlJc w:val="left"/>
      <w:pPr>
        <w:tabs>
          <w:tab w:val="num" w:pos="0"/>
        </w:tabs>
        <w:ind w:left="108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FFFFFFFF">
      <w:start w:val="1"/>
      <w:numFmt w:val="lowerRoman"/>
      <w:lvlText w:val="%3."/>
      <w:lvlJc w:val="right"/>
      <w:pPr>
        <w:tabs>
          <w:tab w:val="num" w:pos="0"/>
        </w:tabs>
        <w:ind w:left="1800" w:firstLine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FFFFFFFF">
      <w:start w:val="1"/>
      <w:numFmt w:val="decimal"/>
      <w:lvlText w:val="%4."/>
      <w:lvlJc w:val="left"/>
      <w:pPr>
        <w:tabs>
          <w:tab w:val="num" w:pos="0"/>
        </w:tabs>
        <w:ind w:left="252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FFFFFFFF">
      <w:start w:val="1"/>
      <w:numFmt w:val="lowerLetter"/>
      <w:lvlText w:val="%5."/>
      <w:lvlJc w:val="left"/>
      <w:pPr>
        <w:tabs>
          <w:tab w:val="num" w:pos="0"/>
        </w:tabs>
        <w:ind w:left="324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FFFFFFFF">
      <w:start w:val="1"/>
      <w:numFmt w:val="lowerRoman"/>
      <w:lvlText w:val="%6."/>
      <w:lvlJc w:val="right"/>
      <w:pPr>
        <w:tabs>
          <w:tab w:val="num" w:pos="0"/>
        </w:tabs>
        <w:ind w:left="3960" w:firstLine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FFFFFFFF">
      <w:start w:val="1"/>
      <w:numFmt w:val="decimal"/>
      <w:lvlText w:val="%7."/>
      <w:lvlJc w:val="left"/>
      <w:pPr>
        <w:tabs>
          <w:tab w:val="num" w:pos="0"/>
        </w:tabs>
        <w:ind w:left="468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FFFFFFFF">
      <w:start w:val="1"/>
      <w:numFmt w:val="lowerLetter"/>
      <w:lvlText w:val="%8."/>
      <w:lvlJc w:val="left"/>
      <w:pPr>
        <w:tabs>
          <w:tab w:val="num" w:pos="0"/>
        </w:tabs>
        <w:ind w:left="540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FFFFFFFF">
      <w:start w:val="1"/>
      <w:numFmt w:val="lowerRoman"/>
      <w:lvlText w:val="%9."/>
      <w:lvlJc w:val="right"/>
      <w:pPr>
        <w:tabs>
          <w:tab w:val="num" w:pos="0"/>
        </w:tabs>
        <w:ind w:left="6120" w:firstLine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10">
    <w:nsid w:val="0000000A"/>
    <w:multiLevelType w:val="hybridMultilevel"/>
    <w:tmpl w:val="0000000A"/>
    <w:lvl w:ilvl="0" w:tplc="FFFFFFFF">
      <w:start w:val="1"/>
      <w:numFmt w:val="decimal"/>
      <w:lvlText w:val="%1."/>
      <w:lvlJc w:val="left"/>
      <w:pPr>
        <w:tabs>
          <w:tab w:val="num" w:pos="0"/>
        </w:tabs>
        <w:ind w:left="36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FFFFFFFF">
      <w:start w:val="1"/>
      <w:numFmt w:val="lowerLetter"/>
      <w:lvlText w:val="%2."/>
      <w:lvlJc w:val="left"/>
      <w:pPr>
        <w:tabs>
          <w:tab w:val="num" w:pos="0"/>
        </w:tabs>
        <w:ind w:left="108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FFFFFFFF">
      <w:start w:val="1"/>
      <w:numFmt w:val="lowerRoman"/>
      <w:lvlText w:val="%3."/>
      <w:lvlJc w:val="right"/>
      <w:pPr>
        <w:tabs>
          <w:tab w:val="num" w:pos="0"/>
        </w:tabs>
        <w:ind w:left="1800" w:firstLine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FFFFFFFF">
      <w:start w:val="1"/>
      <w:numFmt w:val="decimal"/>
      <w:lvlText w:val="%4."/>
      <w:lvlJc w:val="left"/>
      <w:pPr>
        <w:tabs>
          <w:tab w:val="num" w:pos="0"/>
        </w:tabs>
        <w:ind w:left="252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FFFFFFFF">
      <w:start w:val="1"/>
      <w:numFmt w:val="lowerLetter"/>
      <w:lvlText w:val="%5."/>
      <w:lvlJc w:val="left"/>
      <w:pPr>
        <w:tabs>
          <w:tab w:val="num" w:pos="0"/>
        </w:tabs>
        <w:ind w:left="324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FFFFFFFF">
      <w:start w:val="1"/>
      <w:numFmt w:val="lowerRoman"/>
      <w:lvlText w:val="%6."/>
      <w:lvlJc w:val="right"/>
      <w:pPr>
        <w:tabs>
          <w:tab w:val="num" w:pos="0"/>
        </w:tabs>
        <w:ind w:left="3960" w:firstLine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FFFFFFFF">
      <w:start w:val="1"/>
      <w:numFmt w:val="decimal"/>
      <w:lvlText w:val="%7."/>
      <w:lvlJc w:val="left"/>
      <w:pPr>
        <w:tabs>
          <w:tab w:val="num" w:pos="0"/>
        </w:tabs>
        <w:ind w:left="468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FFFFFFFF">
      <w:start w:val="1"/>
      <w:numFmt w:val="lowerLetter"/>
      <w:lvlText w:val="%8."/>
      <w:lvlJc w:val="left"/>
      <w:pPr>
        <w:tabs>
          <w:tab w:val="num" w:pos="0"/>
        </w:tabs>
        <w:ind w:left="540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FFFFFFFF">
      <w:start w:val="1"/>
      <w:numFmt w:val="lowerRoman"/>
      <w:lvlText w:val="%9."/>
      <w:lvlJc w:val="right"/>
      <w:pPr>
        <w:tabs>
          <w:tab w:val="num" w:pos="0"/>
        </w:tabs>
        <w:ind w:left="6120" w:firstLine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11">
    <w:nsid w:val="0000000B"/>
    <w:multiLevelType w:val="hybridMultilevel"/>
    <w:tmpl w:val="0000000B"/>
    <w:lvl w:ilvl="0" w:tplc="FFFFFFFF">
      <w:start w:val="1"/>
      <w:numFmt w:val="decimal"/>
      <w:lvlText w:val="%1."/>
      <w:lvlJc w:val="left"/>
      <w:pPr>
        <w:tabs>
          <w:tab w:val="num" w:pos="0"/>
        </w:tabs>
        <w:ind w:left="374" w:hanging="14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FFFFFFFF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FFFFFFFF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FFFFFFFF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FFFFFFFF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FFFFFFFF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FFFFFFFF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FFFFFFFF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FFFFFFFF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12">
    <w:nsid w:val="0000000C"/>
    <w:multiLevelType w:val="hybridMultilevel"/>
    <w:tmpl w:val="0000000C"/>
    <w:lvl w:ilvl="0" w:tplc="FFFFFFFF">
      <w:start w:val="1"/>
      <w:numFmt w:val="decimal"/>
      <w:lvlText w:val="%1."/>
      <w:lvlJc w:val="left"/>
      <w:pPr>
        <w:tabs>
          <w:tab w:val="num" w:pos="0"/>
        </w:tabs>
        <w:ind w:left="36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FFFFFFFF">
      <w:start w:val="1"/>
      <w:numFmt w:val="lowerLetter"/>
      <w:lvlText w:val="%2."/>
      <w:lvlJc w:val="left"/>
      <w:pPr>
        <w:tabs>
          <w:tab w:val="num" w:pos="0"/>
        </w:tabs>
        <w:ind w:left="108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FFFFFFFF">
      <w:start w:val="1"/>
      <w:numFmt w:val="lowerRoman"/>
      <w:lvlText w:val="%3."/>
      <w:lvlJc w:val="right"/>
      <w:pPr>
        <w:tabs>
          <w:tab w:val="num" w:pos="0"/>
        </w:tabs>
        <w:ind w:left="1800" w:firstLine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FFFFFFFF">
      <w:start w:val="1"/>
      <w:numFmt w:val="decimal"/>
      <w:lvlText w:val="%4."/>
      <w:lvlJc w:val="left"/>
      <w:pPr>
        <w:tabs>
          <w:tab w:val="num" w:pos="0"/>
        </w:tabs>
        <w:ind w:left="252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FFFFFFFF">
      <w:start w:val="1"/>
      <w:numFmt w:val="lowerLetter"/>
      <w:lvlText w:val="%5."/>
      <w:lvlJc w:val="left"/>
      <w:pPr>
        <w:tabs>
          <w:tab w:val="num" w:pos="0"/>
        </w:tabs>
        <w:ind w:left="324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FFFFFFFF">
      <w:start w:val="1"/>
      <w:numFmt w:val="lowerRoman"/>
      <w:lvlText w:val="%6."/>
      <w:lvlJc w:val="right"/>
      <w:pPr>
        <w:tabs>
          <w:tab w:val="num" w:pos="0"/>
        </w:tabs>
        <w:ind w:left="3960" w:firstLine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FFFFFFFF">
      <w:start w:val="1"/>
      <w:numFmt w:val="decimal"/>
      <w:lvlText w:val="%7."/>
      <w:lvlJc w:val="left"/>
      <w:pPr>
        <w:tabs>
          <w:tab w:val="num" w:pos="0"/>
        </w:tabs>
        <w:ind w:left="468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FFFFFFFF">
      <w:start w:val="1"/>
      <w:numFmt w:val="lowerLetter"/>
      <w:lvlText w:val="%8."/>
      <w:lvlJc w:val="left"/>
      <w:pPr>
        <w:tabs>
          <w:tab w:val="num" w:pos="0"/>
        </w:tabs>
        <w:ind w:left="540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FFFFFFFF">
      <w:start w:val="1"/>
      <w:numFmt w:val="lowerRoman"/>
      <w:lvlText w:val="%9."/>
      <w:lvlJc w:val="right"/>
      <w:pPr>
        <w:tabs>
          <w:tab w:val="num" w:pos="0"/>
        </w:tabs>
        <w:ind w:left="6120" w:firstLine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13">
    <w:nsid w:val="0000000D"/>
    <w:multiLevelType w:val="hybridMultilevel"/>
    <w:tmpl w:val="0000000D"/>
    <w:lvl w:ilvl="0" w:tplc="FFFFFFFF">
      <w:start w:val="1"/>
      <w:numFmt w:val="decimal"/>
      <w:lvlText w:val="%1."/>
      <w:lvlJc w:val="left"/>
      <w:pPr>
        <w:tabs>
          <w:tab w:val="num" w:pos="0"/>
        </w:tabs>
        <w:ind w:left="36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FFFFFFFF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FFFFFFFF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FFFFFFFF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FFFFFFFF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FFFFFFFF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FFFFFFFF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FFFFFFFF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FFFFFFFF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14">
    <w:nsid w:val="0000000E"/>
    <w:multiLevelType w:val="hybridMultilevel"/>
    <w:tmpl w:val="0000000E"/>
    <w:lvl w:ilvl="0" w:tplc="FFFFFFFF">
      <w:start w:val="1"/>
      <w:numFmt w:val="decimal"/>
      <w:lvlText w:val="%1."/>
      <w:lvlJc w:val="left"/>
      <w:pPr>
        <w:tabs>
          <w:tab w:val="num" w:pos="0"/>
        </w:tabs>
        <w:ind w:left="36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FFFFFFFF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FFFFFFFF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FFFFFFFF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FFFFFFFF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FFFFFFFF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FFFFFFFF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FFFFFFFF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FFFFFFFF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15">
    <w:nsid w:val="0000000F"/>
    <w:multiLevelType w:val="hybridMultilevel"/>
    <w:tmpl w:val="0000000F"/>
    <w:lvl w:ilvl="0" w:tplc="FFFFFFFF">
      <w:start w:val="1"/>
      <w:numFmt w:val="decimal"/>
      <w:lvlText w:val="%1."/>
      <w:lvlJc w:val="left"/>
      <w:pPr>
        <w:tabs>
          <w:tab w:val="num" w:pos="0"/>
        </w:tabs>
        <w:ind w:left="36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FFFFFFFF">
      <w:start w:val="1"/>
      <w:numFmt w:val="lowerLetter"/>
      <w:lvlText w:val="%2."/>
      <w:lvlJc w:val="left"/>
      <w:pPr>
        <w:tabs>
          <w:tab w:val="num" w:pos="0"/>
        </w:tabs>
        <w:ind w:left="108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FFFFFFFF">
      <w:start w:val="1"/>
      <w:numFmt w:val="lowerRoman"/>
      <w:lvlText w:val="%3."/>
      <w:lvlJc w:val="right"/>
      <w:pPr>
        <w:tabs>
          <w:tab w:val="num" w:pos="0"/>
        </w:tabs>
        <w:ind w:left="1800" w:firstLine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FFFFFFFF">
      <w:start w:val="1"/>
      <w:numFmt w:val="decimal"/>
      <w:lvlText w:val="%4."/>
      <w:lvlJc w:val="left"/>
      <w:pPr>
        <w:tabs>
          <w:tab w:val="num" w:pos="0"/>
        </w:tabs>
        <w:ind w:left="252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FFFFFFFF">
      <w:start w:val="1"/>
      <w:numFmt w:val="lowerLetter"/>
      <w:lvlText w:val="%5."/>
      <w:lvlJc w:val="left"/>
      <w:pPr>
        <w:tabs>
          <w:tab w:val="num" w:pos="0"/>
        </w:tabs>
        <w:ind w:left="324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FFFFFFFF">
      <w:start w:val="1"/>
      <w:numFmt w:val="lowerRoman"/>
      <w:lvlText w:val="%6."/>
      <w:lvlJc w:val="right"/>
      <w:pPr>
        <w:tabs>
          <w:tab w:val="num" w:pos="0"/>
        </w:tabs>
        <w:ind w:left="3960" w:firstLine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FFFFFFFF">
      <w:start w:val="1"/>
      <w:numFmt w:val="decimal"/>
      <w:lvlText w:val="%7."/>
      <w:lvlJc w:val="left"/>
      <w:pPr>
        <w:tabs>
          <w:tab w:val="num" w:pos="0"/>
        </w:tabs>
        <w:ind w:left="468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FFFFFFFF">
      <w:start w:val="1"/>
      <w:numFmt w:val="lowerLetter"/>
      <w:lvlText w:val="%8."/>
      <w:lvlJc w:val="left"/>
      <w:pPr>
        <w:tabs>
          <w:tab w:val="num" w:pos="0"/>
        </w:tabs>
        <w:ind w:left="540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FFFFFFFF">
      <w:start w:val="1"/>
      <w:numFmt w:val="lowerRoman"/>
      <w:lvlText w:val="%9."/>
      <w:lvlJc w:val="right"/>
      <w:pPr>
        <w:tabs>
          <w:tab w:val="num" w:pos="0"/>
        </w:tabs>
        <w:ind w:left="6120" w:firstLine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16">
    <w:nsid w:val="00000010"/>
    <w:multiLevelType w:val="hybridMultilevel"/>
    <w:tmpl w:val="00000010"/>
    <w:lvl w:ilvl="0" w:tplc="FFFFFFFF">
      <w:start w:val="1"/>
      <w:numFmt w:val="decimal"/>
      <w:lvlText w:val="%1."/>
      <w:lvlJc w:val="left"/>
      <w:pPr>
        <w:tabs>
          <w:tab w:val="num" w:pos="0"/>
        </w:tabs>
        <w:ind w:left="36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FFFFFFFF">
      <w:start w:val="1"/>
      <w:numFmt w:val="lowerLetter"/>
      <w:lvlText w:val="%2."/>
      <w:lvlJc w:val="left"/>
      <w:pPr>
        <w:tabs>
          <w:tab w:val="num" w:pos="0"/>
        </w:tabs>
        <w:ind w:left="108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FFFFFFFF">
      <w:start w:val="1"/>
      <w:numFmt w:val="lowerRoman"/>
      <w:lvlText w:val="%3."/>
      <w:lvlJc w:val="right"/>
      <w:pPr>
        <w:tabs>
          <w:tab w:val="num" w:pos="0"/>
        </w:tabs>
        <w:ind w:left="1800" w:firstLine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FFFFFFFF">
      <w:start w:val="1"/>
      <w:numFmt w:val="decimal"/>
      <w:lvlText w:val="%4."/>
      <w:lvlJc w:val="left"/>
      <w:pPr>
        <w:tabs>
          <w:tab w:val="num" w:pos="0"/>
        </w:tabs>
        <w:ind w:left="252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FFFFFFFF">
      <w:start w:val="1"/>
      <w:numFmt w:val="lowerLetter"/>
      <w:lvlText w:val="%5."/>
      <w:lvlJc w:val="left"/>
      <w:pPr>
        <w:tabs>
          <w:tab w:val="num" w:pos="0"/>
        </w:tabs>
        <w:ind w:left="324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FFFFFFFF">
      <w:start w:val="1"/>
      <w:numFmt w:val="lowerRoman"/>
      <w:lvlText w:val="%6."/>
      <w:lvlJc w:val="right"/>
      <w:pPr>
        <w:tabs>
          <w:tab w:val="num" w:pos="0"/>
        </w:tabs>
        <w:ind w:left="3960" w:firstLine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FFFFFFFF">
      <w:start w:val="1"/>
      <w:numFmt w:val="decimal"/>
      <w:lvlText w:val="%7."/>
      <w:lvlJc w:val="left"/>
      <w:pPr>
        <w:tabs>
          <w:tab w:val="num" w:pos="0"/>
        </w:tabs>
        <w:ind w:left="468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FFFFFFFF">
      <w:start w:val="1"/>
      <w:numFmt w:val="lowerLetter"/>
      <w:lvlText w:val="%8."/>
      <w:lvlJc w:val="left"/>
      <w:pPr>
        <w:tabs>
          <w:tab w:val="num" w:pos="0"/>
        </w:tabs>
        <w:ind w:left="540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FFFFFFFF">
      <w:start w:val="1"/>
      <w:numFmt w:val="lowerRoman"/>
      <w:lvlText w:val="%9."/>
      <w:lvlJc w:val="right"/>
      <w:pPr>
        <w:tabs>
          <w:tab w:val="num" w:pos="0"/>
        </w:tabs>
        <w:ind w:left="6120" w:firstLine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17">
    <w:nsid w:val="00000011"/>
    <w:multiLevelType w:val="hybridMultilevel"/>
    <w:tmpl w:val="00000011"/>
    <w:lvl w:ilvl="0" w:tplc="FFFFFFFF">
      <w:start w:val="1"/>
      <w:numFmt w:val="decimal"/>
      <w:lvlText w:val="%1."/>
      <w:lvlJc w:val="left"/>
      <w:pPr>
        <w:tabs>
          <w:tab w:val="num" w:pos="0"/>
        </w:tabs>
        <w:ind w:left="36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FFFFFFFF">
      <w:start w:val="1"/>
      <w:numFmt w:val="lowerLetter"/>
      <w:lvlText w:val="%2."/>
      <w:lvlJc w:val="left"/>
      <w:pPr>
        <w:tabs>
          <w:tab w:val="num" w:pos="0"/>
        </w:tabs>
        <w:ind w:left="108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FFFFFFFF">
      <w:start w:val="1"/>
      <w:numFmt w:val="lowerRoman"/>
      <w:lvlText w:val="%3."/>
      <w:lvlJc w:val="right"/>
      <w:pPr>
        <w:tabs>
          <w:tab w:val="num" w:pos="0"/>
        </w:tabs>
        <w:ind w:left="1800" w:firstLine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FFFFFFFF">
      <w:start w:val="1"/>
      <w:numFmt w:val="decimal"/>
      <w:lvlText w:val="%4."/>
      <w:lvlJc w:val="left"/>
      <w:pPr>
        <w:tabs>
          <w:tab w:val="num" w:pos="0"/>
        </w:tabs>
        <w:ind w:left="252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FFFFFFFF">
      <w:start w:val="1"/>
      <w:numFmt w:val="lowerLetter"/>
      <w:lvlText w:val="%5."/>
      <w:lvlJc w:val="left"/>
      <w:pPr>
        <w:tabs>
          <w:tab w:val="num" w:pos="0"/>
        </w:tabs>
        <w:ind w:left="324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FFFFFFFF">
      <w:start w:val="1"/>
      <w:numFmt w:val="lowerRoman"/>
      <w:lvlText w:val="%6."/>
      <w:lvlJc w:val="right"/>
      <w:pPr>
        <w:tabs>
          <w:tab w:val="num" w:pos="0"/>
        </w:tabs>
        <w:ind w:left="3960" w:firstLine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FFFFFFFF">
      <w:start w:val="1"/>
      <w:numFmt w:val="decimal"/>
      <w:lvlText w:val="%7."/>
      <w:lvlJc w:val="left"/>
      <w:pPr>
        <w:tabs>
          <w:tab w:val="num" w:pos="0"/>
        </w:tabs>
        <w:ind w:left="468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FFFFFFFF">
      <w:start w:val="1"/>
      <w:numFmt w:val="lowerLetter"/>
      <w:lvlText w:val="%8."/>
      <w:lvlJc w:val="left"/>
      <w:pPr>
        <w:tabs>
          <w:tab w:val="num" w:pos="0"/>
        </w:tabs>
        <w:ind w:left="540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FFFFFFFF">
      <w:start w:val="1"/>
      <w:numFmt w:val="lowerRoman"/>
      <w:lvlText w:val="%9."/>
      <w:lvlJc w:val="right"/>
      <w:pPr>
        <w:tabs>
          <w:tab w:val="num" w:pos="0"/>
        </w:tabs>
        <w:ind w:left="6120" w:firstLine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18">
    <w:nsid w:val="00000012"/>
    <w:multiLevelType w:val="hybridMultilevel"/>
    <w:tmpl w:val="00000012"/>
    <w:lvl w:ilvl="0" w:tplc="FFFFFFFF">
      <w:start w:val="1"/>
      <w:numFmt w:val="decimal"/>
      <w:lvlText w:val="%1."/>
      <w:lvlJc w:val="left"/>
      <w:pPr>
        <w:tabs>
          <w:tab w:val="num" w:pos="0"/>
        </w:tabs>
        <w:ind w:left="36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FFFFFFFF">
      <w:start w:val="1"/>
      <w:numFmt w:val="lowerLetter"/>
      <w:lvlText w:val="%2."/>
      <w:lvlJc w:val="left"/>
      <w:pPr>
        <w:tabs>
          <w:tab w:val="num" w:pos="0"/>
        </w:tabs>
        <w:ind w:left="108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FFFFFFFF">
      <w:start w:val="1"/>
      <w:numFmt w:val="lowerRoman"/>
      <w:lvlText w:val="%3."/>
      <w:lvlJc w:val="right"/>
      <w:pPr>
        <w:tabs>
          <w:tab w:val="num" w:pos="0"/>
        </w:tabs>
        <w:ind w:left="1800" w:firstLine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FFFFFFFF">
      <w:start w:val="1"/>
      <w:numFmt w:val="decimal"/>
      <w:lvlText w:val="%4."/>
      <w:lvlJc w:val="left"/>
      <w:pPr>
        <w:tabs>
          <w:tab w:val="num" w:pos="0"/>
        </w:tabs>
        <w:ind w:left="252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FFFFFFFF">
      <w:start w:val="1"/>
      <w:numFmt w:val="lowerLetter"/>
      <w:lvlText w:val="%5."/>
      <w:lvlJc w:val="left"/>
      <w:pPr>
        <w:tabs>
          <w:tab w:val="num" w:pos="0"/>
        </w:tabs>
        <w:ind w:left="324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FFFFFFFF">
      <w:start w:val="1"/>
      <w:numFmt w:val="lowerRoman"/>
      <w:lvlText w:val="%6."/>
      <w:lvlJc w:val="right"/>
      <w:pPr>
        <w:tabs>
          <w:tab w:val="num" w:pos="0"/>
        </w:tabs>
        <w:ind w:left="3960" w:firstLine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FFFFFFFF">
      <w:start w:val="1"/>
      <w:numFmt w:val="decimal"/>
      <w:lvlText w:val="%7."/>
      <w:lvlJc w:val="left"/>
      <w:pPr>
        <w:tabs>
          <w:tab w:val="num" w:pos="0"/>
        </w:tabs>
        <w:ind w:left="468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FFFFFFFF">
      <w:start w:val="1"/>
      <w:numFmt w:val="lowerLetter"/>
      <w:lvlText w:val="%8."/>
      <w:lvlJc w:val="left"/>
      <w:pPr>
        <w:tabs>
          <w:tab w:val="num" w:pos="0"/>
        </w:tabs>
        <w:ind w:left="540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FFFFFFFF">
      <w:start w:val="1"/>
      <w:numFmt w:val="lowerRoman"/>
      <w:lvlText w:val="%9."/>
      <w:lvlJc w:val="right"/>
      <w:pPr>
        <w:tabs>
          <w:tab w:val="num" w:pos="0"/>
        </w:tabs>
        <w:ind w:left="6120" w:firstLine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19">
    <w:nsid w:val="00000013"/>
    <w:multiLevelType w:val="hybridMultilevel"/>
    <w:tmpl w:val="00000013"/>
    <w:lvl w:ilvl="0" w:tplc="FFFFFFFF">
      <w:start w:val="1"/>
      <w:numFmt w:val="decimal"/>
      <w:lvlText w:val="%1."/>
      <w:lvlJc w:val="left"/>
      <w:pPr>
        <w:tabs>
          <w:tab w:val="num" w:pos="0"/>
        </w:tabs>
        <w:ind w:left="36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FFFFFFFF">
      <w:start w:val="1"/>
      <w:numFmt w:val="lowerLetter"/>
      <w:lvlText w:val="%2."/>
      <w:lvlJc w:val="left"/>
      <w:pPr>
        <w:tabs>
          <w:tab w:val="num" w:pos="0"/>
        </w:tabs>
        <w:ind w:left="108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FFFFFFFF">
      <w:start w:val="1"/>
      <w:numFmt w:val="lowerRoman"/>
      <w:lvlText w:val="%3."/>
      <w:lvlJc w:val="right"/>
      <w:pPr>
        <w:tabs>
          <w:tab w:val="num" w:pos="0"/>
        </w:tabs>
        <w:ind w:left="1800" w:firstLine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FFFFFFFF">
      <w:start w:val="1"/>
      <w:numFmt w:val="decimal"/>
      <w:lvlText w:val="%4."/>
      <w:lvlJc w:val="left"/>
      <w:pPr>
        <w:tabs>
          <w:tab w:val="num" w:pos="0"/>
        </w:tabs>
        <w:ind w:left="252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FFFFFFFF">
      <w:start w:val="1"/>
      <w:numFmt w:val="lowerLetter"/>
      <w:lvlText w:val="%5."/>
      <w:lvlJc w:val="left"/>
      <w:pPr>
        <w:tabs>
          <w:tab w:val="num" w:pos="0"/>
        </w:tabs>
        <w:ind w:left="324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FFFFFFFF">
      <w:start w:val="1"/>
      <w:numFmt w:val="lowerRoman"/>
      <w:lvlText w:val="%6."/>
      <w:lvlJc w:val="right"/>
      <w:pPr>
        <w:tabs>
          <w:tab w:val="num" w:pos="0"/>
        </w:tabs>
        <w:ind w:left="3960" w:firstLine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FFFFFFFF">
      <w:start w:val="1"/>
      <w:numFmt w:val="decimal"/>
      <w:lvlText w:val="%7."/>
      <w:lvlJc w:val="left"/>
      <w:pPr>
        <w:tabs>
          <w:tab w:val="num" w:pos="0"/>
        </w:tabs>
        <w:ind w:left="468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FFFFFFFF">
      <w:start w:val="1"/>
      <w:numFmt w:val="lowerLetter"/>
      <w:lvlText w:val="%8."/>
      <w:lvlJc w:val="left"/>
      <w:pPr>
        <w:tabs>
          <w:tab w:val="num" w:pos="0"/>
        </w:tabs>
        <w:ind w:left="540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FFFFFFFF">
      <w:start w:val="1"/>
      <w:numFmt w:val="lowerRoman"/>
      <w:lvlText w:val="%9."/>
      <w:lvlJc w:val="right"/>
      <w:pPr>
        <w:tabs>
          <w:tab w:val="num" w:pos="0"/>
        </w:tabs>
        <w:ind w:left="6120" w:firstLine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20">
    <w:nsid w:val="00000014"/>
    <w:multiLevelType w:val="hybridMultilevel"/>
    <w:tmpl w:val="00000014"/>
    <w:lvl w:ilvl="0" w:tplc="FFFFFFFF">
      <w:start w:val="1"/>
      <w:numFmt w:val="decimal"/>
      <w:lvlText w:val="%1."/>
      <w:lvlJc w:val="left"/>
      <w:pPr>
        <w:tabs>
          <w:tab w:val="num" w:pos="0"/>
        </w:tabs>
        <w:ind w:left="36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FFFFFFFF">
      <w:start w:val="1"/>
      <w:numFmt w:val="lowerLetter"/>
      <w:lvlText w:val="%2."/>
      <w:lvlJc w:val="left"/>
      <w:pPr>
        <w:tabs>
          <w:tab w:val="num" w:pos="0"/>
        </w:tabs>
        <w:ind w:left="108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FFFFFFFF">
      <w:start w:val="1"/>
      <w:numFmt w:val="lowerRoman"/>
      <w:lvlText w:val="%3."/>
      <w:lvlJc w:val="right"/>
      <w:pPr>
        <w:tabs>
          <w:tab w:val="num" w:pos="0"/>
        </w:tabs>
        <w:ind w:left="1800" w:firstLine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FFFFFFFF">
      <w:start w:val="1"/>
      <w:numFmt w:val="decimal"/>
      <w:lvlText w:val="%4."/>
      <w:lvlJc w:val="left"/>
      <w:pPr>
        <w:tabs>
          <w:tab w:val="num" w:pos="0"/>
        </w:tabs>
        <w:ind w:left="252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FFFFFFFF">
      <w:start w:val="1"/>
      <w:numFmt w:val="lowerLetter"/>
      <w:lvlText w:val="%5."/>
      <w:lvlJc w:val="left"/>
      <w:pPr>
        <w:tabs>
          <w:tab w:val="num" w:pos="0"/>
        </w:tabs>
        <w:ind w:left="324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FFFFFFFF">
      <w:start w:val="1"/>
      <w:numFmt w:val="lowerRoman"/>
      <w:lvlText w:val="%6."/>
      <w:lvlJc w:val="right"/>
      <w:pPr>
        <w:tabs>
          <w:tab w:val="num" w:pos="0"/>
        </w:tabs>
        <w:ind w:left="3960" w:firstLine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FFFFFFFF">
      <w:start w:val="1"/>
      <w:numFmt w:val="decimal"/>
      <w:lvlText w:val="%7."/>
      <w:lvlJc w:val="left"/>
      <w:pPr>
        <w:tabs>
          <w:tab w:val="num" w:pos="0"/>
        </w:tabs>
        <w:ind w:left="468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FFFFFFFF">
      <w:start w:val="1"/>
      <w:numFmt w:val="lowerLetter"/>
      <w:lvlText w:val="%8."/>
      <w:lvlJc w:val="left"/>
      <w:pPr>
        <w:tabs>
          <w:tab w:val="num" w:pos="0"/>
        </w:tabs>
        <w:ind w:left="540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FFFFFFFF">
      <w:start w:val="1"/>
      <w:numFmt w:val="lowerRoman"/>
      <w:lvlText w:val="%9."/>
      <w:lvlJc w:val="right"/>
      <w:pPr>
        <w:tabs>
          <w:tab w:val="num" w:pos="0"/>
        </w:tabs>
        <w:ind w:left="6120" w:firstLine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21">
    <w:nsid w:val="00000015"/>
    <w:multiLevelType w:val="hybridMultilevel"/>
    <w:tmpl w:val="00000015"/>
    <w:lvl w:ilvl="0" w:tplc="FFFFFFFF">
      <w:start w:val="1"/>
      <w:numFmt w:val="decimal"/>
      <w:lvlText w:val="%1."/>
      <w:lvlJc w:val="left"/>
      <w:pPr>
        <w:tabs>
          <w:tab w:val="num" w:pos="0"/>
        </w:tabs>
        <w:ind w:left="36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FFFFFFFF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FFFFFFFF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FFFFFFFF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FFFFFFFF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FFFFFFFF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FFFFFFFF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FFFFFFFF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FFFFFFFF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22">
    <w:nsid w:val="00000016"/>
    <w:multiLevelType w:val="hybridMultilevel"/>
    <w:tmpl w:val="00000016"/>
    <w:lvl w:ilvl="0" w:tplc="FFFFFFFF">
      <w:start w:val="1"/>
      <w:numFmt w:val="decimal"/>
      <w:lvlText w:val="%1."/>
      <w:lvlJc w:val="left"/>
      <w:pPr>
        <w:tabs>
          <w:tab w:val="num" w:pos="0"/>
        </w:tabs>
        <w:ind w:left="36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FFFFFFFF">
      <w:start w:val="1"/>
      <w:numFmt w:val="lowerLetter"/>
      <w:lvlText w:val="%2."/>
      <w:lvlJc w:val="left"/>
      <w:pPr>
        <w:tabs>
          <w:tab w:val="num" w:pos="0"/>
        </w:tabs>
        <w:ind w:left="108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FFFFFFFF">
      <w:start w:val="1"/>
      <w:numFmt w:val="lowerRoman"/>
      <w:lvlText w:val="%3."/>
      <w:lvlJc w:val="right"/>
      <w:pPr>
        <w:tabs>
          <w:tab w:val="num" w:pos="0"/>
        </w:tabs>
        <w:ind w:left="1800" w:firstLine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FFFFFFFF">
      <w:start w:val="1"/>
      <w:numFmt w:val="decimal"/>
      <w:lvlText w:val="%4."/>
      <w:lvlJc w:val="left"/>
      <w:pPr>
        <w:tabs>
          <w:tab w:val="num" w:pos="0"/>
        </w:tabs>
        <w:ind w:left="252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FFFFFFFF">
      <w:start w:val="1"/>
      <w:numFmt w:val="lowerLetter"/>
      <w:lvlText w:val="%5."/>
      <w:lvlJc w:val="left"/>
      <w:pPr>
        <w:tabs>
          <w:tab w:val="num" w:pos="0"/>
        </w:tabs>
        <w:ind w:left="324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FFFFFFFF">
      <w:start w:val="1"/>
      <w:numFmt w:val="lowerRoman"/>
      <w:lvlText w:val="%6."/>
      <w:lvlJc w:val="right"/>
      <w:pPr>
        <w:tabs>
          <w:tab w:val="num" w:pos="0"/>
        </w:tabs>
        <w:ind w:left="3960" w:firstLine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FFFFFFFF">
      <w:start w:val="1"/>
      <w:numFmt w:val="decimal"/>
      <w:lvlText w:val="%7."/>
      <w:lvlJc w:val="left"/>
      <w:pPr>
        <w:tabs>
          <w:tab w:val="num" w:pos="0"/>
        </w:tabs>
        <w:ind w:left="468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FFFFFFFF">
      <w:start w:val="1"/>
      <w:numFmt w:val="lowerLetter"/>
      <w:lvlText w:val="%8."/>
      <w:lvlJc w:val="left"/>
      <w:pPr>
        <w:tabs>
          <w:tab w:val="num" w:pos="0"/>
        </w:tabs>
        <w:ind w:left="540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FFFFFFFF">
      <w:start w:val="1"/>
      <w:numFmt w:val="lowerRoman"/>
      <w:lvlText w:val="%9."/>
      <w:lvlJc w:val="right"/>
      <w:pPr>
        <w:tabs>
          <w:tab w:val="num" w:pos="0"/>
        </w:tabs>
        <w:ind w:left="6120" w:firstLine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23">
    <w:nsid w:val="00000017"/>
    <w:multiLevelType w:val="hybridMultilevel"/>
    <w:tmpl w:val="00000017"/>
    <w:lvl w:ilvl="0" w:tplc="FFFFFFFF">
      <w:start w:val="1"/>
      <w:numFmt w:val="decimal"/>
      <w:lvlText w:val="%1."/>
      <w:lvlJc w:val="left"/>
      <w:pPr>
        <w:tabs>
          <w:tab w:val="num" w:pos="0"/>
        </w:tabs>
        <w:ind w:left="36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FFFFFFFF">
      <w:start w:val="1"/>
      <w:numFmt w:val="lowerLetter"/>
      <w:lvlText w:val="%2."/>
      <w:lvlJc w:val="left"/>
      <w:pPr>
        <w:tabs>
          <w:tab w:val="num" w:pos="0"/>
        </w:tabs>
        <w:ind w:left="108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FFFFFFFF">
      <w:start w:val="1"/>
      <w:numFmt w:val="lowerRoman"/>
      <w:lvlText w:val="%3."/>
      <w:lvlJc w:val="right"/>
      <w:pPr>
        <w:tabs>
          <w:tab w:val="num" w:pos="0"/>
        </w:tabs>
        <w:ind w:left="1800" w:firstLine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FFFFFFFF">
      <w:start w:val="1"/>
      <w:numFmt w:val="decimal"/>
      <w:lvlText w:val="%4."/>
      <w:lvlJc w:val="left"/>
      <w:pPr>
        <w:tabs>
          <w:tab w:val="num" w:pos="0"/>
        </w:tabs>
        <w:ind w:left="252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FFFFFFFF">
      <w:start w:val="1"/>
      <w:numFmt w:val="lowerLetter"/>
      <w:lvlText w:val="%5."/>
      <w:lvlJc w:val="left"/>
      <w:pPr>
        <w:tabs>
          <w:tab w:val="num" w:pos="0"/>
        </w:tabs>
        <w:ind w:left="324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FFFFFFFF">
      <w:start w:val="1"/>
      <w:numFmt w:val="lowerRoman"/>
      <w:lvlText w:val="%6."/>
      <w:lvlJc w:val="right"/>
      <w:pPr>
        <w:tabs>
          <w:tab w:val="num" w:pos="0"/>
        </w:tabs>
        <w:ind w:left="3960" w:firstLine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FFFFFFFF">
      <w:start w:val="1"/>
      <w:numFmt w:val="decimal"/>
      <w:lvlText w:val="%7."/>
      <w:lvlJc w:val="left"/>
      <w:pPr>
        <w:tabs>
          <w:tab w:val="num" w:pos="0"/>
        </w:tabs>
        <w:ind w:left="468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FFFFFFFF">
      <w:start w:val="1"/>
      <w:numFmt w:val="lowerLetter"/>
      <w:lvlText w:val="%8."/>
      <w:lvlJc w:val="left"/>
      <w:pPr>
        <w:tabs>
          <w:tab w:val="num" w:pos="0"/>
        </w:tabs>
        <w:ind w:left="540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FFFFFFFF">
      <w:start w:val="1"/>
      <w:numFmt w:val="lowerRoman"/>
      <w:lvlText w:val="%9."/>
      <w:lvlJc w:val="right"/>
      <w:pPr>
        <w:tabs>
          <w:tab w:val="num" w:pos="0"/>
        </w:tabs>
        <w:ind w:left="6120" w:firstLine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24">
    <w:nsid w:val="00000018"/>
    <w:multiLevelType w:val="hybridMultilevel"/>
    <w:tmpl w:val="00000018"/>
    <w:lvl w:ilvl="0" w:tplc="FFFFFFFF">
      <w:start w:val="1"/>
      <w:numFmt w:val="decimal"/>
      <w:lvlText w:val="%1."/>
      <w:lvlJc w:val="left"/>
      <w:pPr>
        <w:tabs>
          <w:tab w:val="num" w:pos="0"/>
        </w:tabs>
        <w:ind w:left="36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FFFFFFFF">
      <w:start w:val="1"/>
      <w:numFmt w:val="lowerLetter"/>
      <w:lvlText w:val="%2."/>
      <w:lvlJc w:val="left"/>
      <w:pPr>
        <w:tabs>
          <w:tab w:val="num" w:pos="0"/>
        </w:tabs>
        <w:ind w:left="108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FFFFFFFF">
      <w:start w:val="1"/>
      <w:numFmt w:val="lowerRoman"/>
      <w:lvlText w:val="%3."/>
      <w:lvlJc w:val="right"/>
      <w:pPr>
        <w:tabs>
          <w:tab w:val="num" w:pos="0"/>
        </w:tabs>
        <w:ind w:left="1800" w:firstLine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FFFFFFFF">
      <w:start w:val="1"/>
      <w:numFmt w:val="decimal"/>
      <w:lvlText w:val="%4."/>
      <w:lvlJc w:val="left"/>
      <w:pPr>
        <w:tabs>
          <w:tab w:val="num" w:pos="0"/>
        </w:tabs>
        <w:ind w:left="252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FFFFFFFF">
      <w:start w:val="1"/>
      <w:numFmt w:val="lowerLetter"/>
      <w:lvlText w:val="%5."/>
      <w:lvlJc w:val="left"/>
      <w:pPr>
        <w:tabs>
          <w:tab w:val="num" w:pos="0"/>
        </w:tabs>
        <w:ind w:left="324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FFFFFFFF">
      <w:start w:val="1"/>
      <w:numFmt w:val="lowerRoman"/>
      <w:lvlText w:val="%6."/>
      <w:lvlJc w:val="right"/>
      <w:pPr>
        <w:tabs>
          <w:tab w:val="num" w:pos="0"/>
        </w:tabs>
        <w:ind w:left="3960" w:firstLine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FFFFFFFF">
      <w:start w:val="1"/>
      <w:numFmt w:val="decimal"/>
      <w:lvlText w:val="%7."/>
      <w:lvlJc w:val="left"/>
      <w:pPr>
        <w:tabs>
          <w:tab w:val="num" w:pos="0"/>
        </w:tabs>
        <w:ind w:left="468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FFFFFFFF">
      <w:start w:val="1"/>
      <w:numFmt w:val="lowerLetter"/>
      <w:lvlText w:val="%8."/>
      <w:lvlJc w:val="left"/>
      <w:pPr>
        <w:tabs>
          <w:tab w:val="num" w:pos="0"/>
        </w:tabs>
        <w:ind w:left="540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FFFFFFFF">
      <w:start w:val="1"/>
      <w:numFmt w:val="lowerRoman"/>
      <w:lvlText w:val="%9."/>
      <w:lvlJc w:val="right"/>
      <w:pPr>
        <w:tabs>
          <w:tab w:val="num" w:pos="0"/>
        </w:tabs>
        <w:ind w:left="6120" w:firstLine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25">
    <w:nsid w:val="00000019"/>
    <w:multiLevelType w:val="hybridMultilevel"/>
    <w:tmpl w:val="00000019"/>
    <w:lvl w:ilvl="0" w:tplc="FFFFFFFF">
      <w:start w:val="1"/>
      <w:numFmt w:val="decimal"/>
      <w:lvlText w:val="%1."/>
      <w:lvlJc w:val="left"/>
      <w:pPr>
        <w:tabs>
          <w:tab w:val="num" w:pos="0"/>
        </w:tabs>
        <w:ind w:left="36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FFFFFFFF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FFFFFFFF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FFFFFFFF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FFFFFFFF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FFFFFFFF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FFFFFFFF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FFFFFFFF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FFFFFFFF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26">
    <w:nsid w:val="022915CC"/>
    <w:multiLevelType w:val="hybridMultilevel"/>
    <w:tmpl w:val="BFAA5D5C"/>
    <w:lvl w:ilvl="0" w:tplc="2962DEC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0D4F328D"/>
    <w:multiLevelType w:val="hybridMultilevel"/>
    <w:tmpl w:val="FCE6D034"/>
    <w:lvl w:ilvl="0" w:tplc="6D90BC8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20A75BC4"/>
    <w:multiLevelType w:val="hybridMultilevel"/>
    <w:tmpl w:val="72ACBDDE"/>
    <w:lvl w:ilvl="0" w:tplc="C928BFE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226E7EEC"/>
    <w:multiLevelType w:val="hybridMultilevel"/>
    <w:tmpl w:val="92044506"/>
    <w:lvl w:ilvl="0" w:tplc="6D90BC8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22763AEE"/>
    <w:multiLevelType w:val="hybridMultilevel"/>
    <w:tmpl w:val="0464F322"/>
    <w:lvl w:ilvl="0" w:tplc="A23413E2">
      <w:start w:val="1"/>
      <w:numFmt w:val="bullet"/>
      <w:lvlText w:val="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27EA64F7"/>
    <w:multiLevelType w:val="hybridMultilevel"/>
    <w:tmpl w:val="22B844FC"/>
    <w:lvl w:ilvl="0" w:tplc="A23413E2">
      <w:start w:val="1"/>
      <w:numFmt w:val="bullet"/>
      <w:lvlText w:val="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281A36E4"/>
    <w:multiLevelType w:val="hybridMultilevel"/>
    <w:tmpl w:val="12909A1E"/>
    <w:lvl w:ilvl="0" w:tplc="A23413E2">
      <w:start w:val="1"/>
      <w:numFmt w:val="bullet"/>
      <w:lvlText w:val="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29085B2B"/>
    <w:multiLevelType w:val="hybridMultilevel"/>
    <w:tmpl w:val="7A7A103C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3B555F7F"/>
    <w:multiLevelType w:val="hybridMultilevel"/>
    <w:tmpl w:val="310AC6FA"/>
    <w:lvl w:ilvl="0" w:tplc="A23413E2">
      <w:start w:val="1"/>
      <w:numFmt w:val="bullet"/>
      <w:lvlText w:val=""/>
      <w:lvlJc w:val="left"/>
      <w:pPr>
        <w:ind w:left="360" w:hanging="360"/>
      </w:pPr>
      <w:rPr>
        <w:rFonts w:ascii="Wingdings" w:hAnsi="Wingdings" w:hint="default"/>
        <w:b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>
    <w:nsid w:val="438E60DE"/>
    <w:multiLevelType w:val="hybridMultilevel"/>
    <w:tmpl w:val="D1962164"/>
    <w:lvl w:ilvl="0" w:tplc="A23413E2">
      <w:start w:val="1"/>
      <w:numFmt w:val="bullet"/>
      <w:lvlText w:val="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47553DD8"/>
    <w:multiLevelType w:val="hybridMultilevel"/>
    <w:tmpl w:val="F440BAC8"/>
    <w:lvl w:ilvl="0" w:tplc="73446BA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D8F032D"/>
    <w:multiLevelType w:val="hybridMultilevel"/>
    <w:tmpl w:val="2E7470EA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>
    <w:nsid w:val="5FA17A7F"/>
    <w:multiLevelType w:val="hybridMultilevel"/>
    <w:tmpl w:val="D12CF9D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80839A2"/>
    <w:multiLevelType w:val="hybridMultilevel"/>
    <w:tmpl w:val="53903DFE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0B650EE"/>
    <w:multiLevelType w:val="hybridMultilevel"/>
    <w:tmpl w:val="7ABA8F88"/>
    <w:lvl w:ilvl="0" w:tplc="C928BFE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1406894"/>
    <w:multiLevelType w:val="hybridMultilevel"/>
    <w:tmpl w:val="3008F1DC"/>
    <w:lvl w:ilvl="0" w:tplc="24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>
    <w:nsid w:val="750930C4"/>
    <w:multiLevelType w:val="hybridMultilevel"/>
    <w:tmpl w:val="399EC9BC"/>
    <w:lvl w:ilvl="0" w:tplc="73446BA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8"/>
  </w:num>
  <w:num w:numId="2">
    <w:abstractNumId w:val="34"/>
  </w:num>
  <w:num w:numId="3">
    <w:abstractNumId w:val="37"/>
  </w:num>
  <w:num w:numId="4">
    <w:abstractNumId w:val="39"/>
  </w:num>
  <w:num w:numId="5">
    <w:abstractNumId w:val="30"/>
  </w:num>
  <w:num w:numId="6">
    <w:abstractNumId w:val="35"/>
  </w:num>
  <w:num w:numId="7">
    <w:abstractNumId w:val="32"/>
  </w:num>
  <w:num w:numId="8">
    <w:abstractNumId w:val="31"/>
  </w:num>
  <w:num w:numId="9">
    <w:abstractNumId w:val="33"/>
  </w:num>
  <w:num w:numId="10">
    <w:abstractNumId w:val="1"/>
  </w:num>
  <w:num w:numId="11">
    <w:abstractNumId w:val="2"/>
  </w:num>
  <w:num w:numId="12">
    <w:abstractNumId w:val="3"/>
  </w:num>
  <w:num w:numId="13">
    <w:abstractNumId w:val="4"/>
  </w:num>
  <w:num w:numId="14">
    <w:abstractNumId w:val="5"/>
  </w:num>
  <w:num w:numId="15">
    <w:abstractNumId w:val="6"/>
  </w:num>
  <w:num w:numId="16">
    <w:abstractNumId w:val="7"/>
  </w:num>
  <w:num w:numId="17">
    <w:abstractNumId w:val="8"/>
  </w:num>
  <w:num w:numId="18">
    <w:abstractNumId w:val="9"/>
  </w:num>
  <w:num w:numId="19">
    <w:abstractNumId w:val="10"/>
  </w:num>
  <w:num w:numId="20">
    <w:abstractNumId w:val="11"/>
  </w:num>
  <w:num w:numId="21">
    <w:abstractNumId w:val="12"/>
  </w:num>
  <w:num w:numId="22">
    <w:abstractNumId w:val="13"/>
  </w:num>
  <w:num w:numId="23">
    <w:abstractNumId w:val="14"/>
  </w:num>
  <w:num w:numId="24">
    <w:abstractNumId w:val="15"/>
  </w:num>
  <w:num w:numId="25">
    <w:abstractNumId w:val="16"/>
  </w:num>
  <w:num w:numId="26">
    <w:abstractNumId w:val="17"/>
  </w:num>
  <w:num w:numId="27">
    <w:abstractNumId w:val="18"/>
  </w:num>
  <w:num w:numId="28">
    <w:abstractNumId w:val="19"/>
  </w:num>
  <w:num w:numId="29">
    <w:abstractNumId w:val="20"/>
  </w:num>
  <w:num w:numId="30">
    <w:abstractNumId w:val="21"/>
  </w:num>
  <w:num w:numId="31">
    <w:abstractNumId w:val="22"/>
  </w:num>
  <w:num w:numId="32">
    <w:abstractNumId w:val="23"/>
  </w:num>
  <w:num w:numId="33">
    <w:abstractNumId w:val="24"/>
  </w:num>
  <w:num w:numId="34">
    <w:abstractNumId w:val="25"/>
  </w:num>
  <w:num w:numId="35">
    <w:abstractNumId w:val="41"/>
  </w:num>
  <w:num w:numId="36">
    <w:abstractNumId w:val="42"/>
  </w:num>
  <w:num w:numId="37">
    <w:abstractNumId w:val="36"/>
  </w:num>
  <w:num w:numId="38">
    <w:abstractNumId w:val="27"/>
  </w:num>
  <w:num w:numId="39">
    <w:abstractNumId w:val="29"/>
  </w:num>
  <w:num w:numId="40">
    <w:abstractNumId w:val="28"/>
  </w:num>
  <w:num w:numId="41">
    <w:abstractNumId w:val="40"/>
  </w:num>
  <w:num w:numId="42">
    <w:abstractNumId w:val="26"/>
  </w:num>
  <w:num w:numId="4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characterSpacingControl w:val="doNotCompress"/>
  <w:savePreviewPicture/>
  <w:compat>
    <w:useFELayout/>
  </w:compat>
  <w:rsids>
    <w:rsidRoot w:val="0024466A"/>
    <w:rsid w:val="00073399"/>
    <w:rsid w:val="0024466A"/>
    <w:rsid w:val="0030185D"/>
    <w:rsid w:val="00351712"/>
    <w:rsid w:val="00507DE1"/>
    <w:rsid w:val="0069049A"/>
    <w:rsid w:val="0077239C"/>
    <w:rsid w:val="007F26D4"/>
    <w:rsid w:val="0084451E"/>
    <w:rsid w:val="008A4BB9"/>
    <w:rsid w:val="00A25850"/>
    <w:rsid w:val="00AD7A49"/>
    <w:rsid w:val="00C028B4"/>
    <w:rsid w:val="00C337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466A"/>
    <w:pPr>
      <w:spacing w:after="200" w:line="276" w:lineRule="auto"/>
    </w:pPr>
    <w:rPr>
      <w:rFonts w:ascii="Calibri" w:eastAsia="Calibri" w:hAnsi="Calibri" w:cs="Times New Roman"/>
      <w:sz w:val="22"/>
      <w:szCs w:val="22"/>
      <w:lang w:val="es-CO" w:eastAsia="en-US"/>
    </w:rPr>
  </w:style>
  <w:style w:type="paragraph" w:styleId="Ttulo1">
    <w:name w:val="heading 1"/>
    <w:basedOn w:val="Normal"/>
    <w:next w:val="Normal"/>
    <w:link w:val="Ttulo1Car"/>
    <w:qFormat/>
    <w:rsid w:val="0024466A"/>
    <w:pPr>
      <w:keepNext/>
      <w:spacing w:before="240" w:after="60" w:line="240" w:lineRule="auto"/>
      <w:outlineLvl w:val="0"/>
    </w:pPr>
    <w:rPr>
      <w:rFonts w:ascii="Arial" w:eastAsia="Times New Roman" w:hAnsi="Arial"/>
      <w:b/>
      <w:kern w:val="28"/>
      <w:sz w:val="28"/>
      <w:szCs w:val="20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24466A"/>
    <w:rPr>
      <w:rFonts w:ascii="Arial" w:eastAsia="Times New Roman" w:hAnsi="Arial" w:cs="Times New Roman"/>
      <w:b/>
      <w:kern w:val="28"/>
      <w:sz w:val="28"/>
      <w:szCs w:val="20"/>
      <w:lang/>
    </w:rPr>
  </w:style>
  <w:style w:type="table" w:styleId="Tablaconcuadrcula">
    <w:name w:val="Table Grid"/>
    <w:basedOn w:val="Tablanormal"/>
    <w:uiPriority w:val="59"/>
    <w:rsid w:val="0024466A"/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24466A"/>
    <w:pPr>
      <w:autoSpaceDE w:val="0"/>
      <w:autoSpaceDN w:val="0"/>
      <w:adjustRightInd w:val="0"/>
    </w:pPr>
    <w:rPr>
      <w:rFonts w:ascii="Verdana" w:eastAsia="Calibri" w:hAnsi="Verdana" w:cs="Verdana"/>
      <w:color w:val="000000"/>
      <w:lang w:val="es-CO" w:eastAsia="es-CO"/>
    </w:rPr>
  </w:style>
  <w:style w:type="character" w:styleId="Refdecomentario">
    <w:name w:val="annotation reference"/>
    <w:uiPriority w:val="99"/>
    <w:semiHidden/>
    <w:unhideWhenUsed/>
    <w:rsid w:val="0024466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24466A"/>
    <w:rPr>
      <w:sz w:val="20"/>
      <w:szCs w:val="20"/>
      <w:lang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24466A"/>
    <w:rPr>
      <w:rFonts w:ascii="Calibri" w:eastAsia="Calibri" w:hAnsi="Calibri" w:cs="Times New Roman"/>
      <w:sz w:val="20"/>
      <w:szCs w:val="20"/>
      <w:lang w:eastAsia="en-U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4466A"/>
    <w:pPr>
      <w:spacing w:after="0" w:line="240" w:lineRule="auto"/>
    </w:pPr>
    <w:rPr>
      <w:rFonts w:ascii="Tahoma" w:hAnsi="Tahoma"/>
      <w:sz w:val="16"/>
      <w:szCs w:val="16"/>
      <w:lang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4466A"/>
    <w:rPr>
      <w:rFonts w:ascii="Tahoma" w:eastAsia="Calibri" w:hAnsi="Tahoma" w:cs="Times New Roman"/>
      <w:sz w:val="16"/>
      <w:szCs w:val="16"/>
      <w:lang w:eastAsia="en-US"/>
    </w:rPr>
  </w:style>
  <w:style w:type="paragraph" w:styleId="Textoindependiente2">
    <w:name w:val="Body Text 2"/>
    <w:basedOn w:val="Normal"/>
    <w:link w:val="Textoindependiente2Car"/>
    <w:rsid w:val="0024466A"/>
    <w:pPr>
      <w:spacing w:after="0" w:line="240" w:lineRule="auto"/>
      <w:jc w:val="both"/>
    </w:pPr>
    <w:rPr>
      <w:rFonts w:ascii="Bookman Old Style" w:eastAsia="Times New Roman" w:hAnsi="Bookman Old Style"/>
      <w:sz w:val="24"/>
      <w:szCs w:val="20"/>
      <w:lang w:eastAsia="es-ES"/>
    </w:rPr>
  </w:style>
  <w:style w:type="character" w:customStyle="1" w:styleId="Textoindependiente2Car">
    <w:name w:val="Texto independiente 2 Car"/>
    <w:basedOn w:val="Fuentedeprrafopredeter"/>
    <w:link w:val="Textoindependiente2"/>
    <w:rsid w:val="0024466A"/>
    <w:rPr>
      <w:rFonts w:ascii="Bookman Old Style" w:eastAsia="Times New Roman" w:hAnsi="Bookman Old Style" w:cs="Times New Roman"/>
      <w:szCs w:val="20"/>
      <w:lang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24466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24466A"/>
    <w:rPr>
      <w:rFonts w:ascii="Calibri" w:eastAsia="Calibri" w:hAnsi="Calibri" w:cs="Times New Roman"/>
      <w:b/>
      <w:bCs/>
      <w:sz w:val="20"/>
      <w:szCs w:val="20"/>
      <w:lang w:eastAsia="en-US"/>
    </w:rPr>
  </w:style>
  <w:style w:type="paragraph" w:styleId="Prrafodelista">
    <w:name w:val="List Paragraph"/>
    <w:basedOn w:val="Normal"/>
    <w:uiPriority w:val="34"/>
    <w:qFormat/>
    <w:rsid w:val="0024466A"/>
    <w:pPr>
      <w:ind w:left="708"/>
    </w:pPr>
  </w:style>
  <w:style w:type="paragraph" w:styleId="Sinespaciado">
    <w:name w:val="No Spacing"/>
    <w:uiPriority w:val="1"/>
    <w:qFormat/>
    <w:rsid w:val="0024466A"/>
    <w:rPr>
      <w:rFonts w:ascii="Calibri" w:eastAsia="Calibri" w:hAnsi="Calibri" w:cs="Times New Roman"/>
      <w:sz w:val="22"/>
      <w:szCs w:val="22"/>
      <w:lang w:val="es-CO" w:eastAsia="en-US"/>
    </w:rPr>
  </w:style>
  <w:style w:type="character" w:styleId="Hipervnculo">
    <w:name w:val="Hyperlink"/>
    <w:uiPriority w:val="99"/>
    <w:unhideWhenUsed/>
    <w:rsid w:val="0024466A"/>
    <w:rPr>
      <w:color w:val="0000FF"/>
      <w:u w:val="single"/>
    </w:rPr>
  </w:style>
  <w:style w:type="paragraph" w:styleId="Textoindependiente">
    <w:name w:val="Body Text"/>
    <w:basedOn w:val="Normal"/>
    <w:link w:val="TextoindependienteCar"/>
    <w:uiPriority w:val="99"/>
    <w:semiHidden/>
    <w:unhideWhenUsed/>
    <w:rsid w:val="0024466A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semiHidden/>
    <w:rsid w:val="0024466A"/>
    <w:rPr>
      <w:rFonts w:ascii="Calibri" w:eastAsia="Calibri" w:hAnsi="Calibri" w:cs="Times New Roman"/>
      <w:sz w:val="22"/>
      <w:szCs w:val="22"/>
      <w:lang w:val="es-CO" w:eastAsia="en-US"/>
    </w:rPr>
  </w:style>
  <w:style w:type="paragraph" w:styleId="Encabezado">
    <w:name w:val="header"/>
    <w:basedOn w:val="Normal"/>
    <w:link w:val="EncabezadoCar"/>
    <w:uiPriority w:val="99"/>
    <w:semiHidden/>
    <w:unhideWhenUsed/>
    <w:rsid w:val="0024466A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24466A"/>
    <w:rPr>
      <w:rFonts w:ascii="Calibri" w:eastAsia="Calibri" w:hAnsi="Calibri" w:cs="Times New Roman"/>
      <w:sz w:val="22"/>
      <w:szCs w:val="22"/>
      <w:lang w:val="es-CO" w:eastAsia="en-US"/>
    </w:rPr>
  </w:style>
  <w:style w:type="paragraph" w:styleId="Piedepgina">
    <w:name w:val="footer"/>
    <w:basedOn w:val="Normal"/>
    <w:link w:val="PiedepginaCar"/>
    <w:uiPriority w:val="99"/>
    <w:semiHidden/>
    <w:unhideWhenUsed/>
    <w:rsid w:val="0024466A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24466A"/>
    <w:rPr>
      <w:rFonts w:ascii="Calibri" w:eastAsia="Calibri" w:hAnsi="Calibri" w:cs="Times New Roman"/>
      <w:sz w:val="22"/>
      <w:szCs w:val="22"/>
      <w:lang w:val="es-CO"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466A"/>
    <w:pPr>
      <w:spacing w:after="200" w:line="276" w:lineRule="auto"/>
    </w:pPr>
    <w:rPr>
      <w:rFonts w:ascii="Calibri" w:eastAsia="Calibri" w:hAnsi="Calibri" w:cs="Times New Roman"/>
      <w:sz w:val="22"/>
      <w:szCs w:val="22"/>
      <w:lang w:val="es-CO" w:eastAsia="en-US"/>
    </w:rPr>
  </w:style>
  <w:style w:type="paragraph" w:styleId="Ttulo1">
    <w:name w:val="heading 1"/>
    <w:basedOn w:val="Normal"/>
    <w:next w:val="Normal"/>
    <w:link w:val="Ttulo1Car"/>
    <w:qFormat/>
    <w:rsid w:val="0024466A"/>
    <w:pPr>
      <w:keepNext/>
      <w:spacing w:before="240" w:after="60" w:line="240" w:lineRule="auto"/>
      <w:outlineLvl w:val="0"/>
    </w:pPr>
    <w:rPr>
      <w:rFonts w:ascii="Arial" w:eastAsia="Times New Roman" w:hAnsi="Arial"/>
      <w:b/>
      <w:kern w:val="28"/>
      <w:sz w:val="28"/>
      <w:szCs w:val="20"/>
      <w:lang w:val="es-ES_tradnl" w:eastAsia="x-non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24466A"/>
    <w:rPr>
      <w:rFonts w:ascii="Arial" w:eastAsia="Times New Roman" w:hAnsi="Arial" w:cs="Times New Roman"/>
      <w:b/>
      <w:kern w:val="28"/>
      <w:sz w:val="28"/>
      <w:szCs w:val="20"/>
      <w:lang w:eastAsia="x-none"/>
    </w:rPr>
  </w:style>
  <w:style w:type="table" w:styleId="Tablaconcuadrcula">
    <w:name w:val="Table Grid"/>
    <w:basedOn w:val="Tablanormal"/>
    <w:uiPriority w:val="59"/>
    <w:rsid w:val="0024466A"/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24466A"/>
    <w:pPr>
      <w:autoSpaceDE w:val="0"/>
      <w:autoSpaceDN w:val="0"/>
      <w:adjustRightInd w:val="0"/>
    </w:pPr>
    <w:rPr>
      <w:rFonts w:ascii="Verdana" w:eastAsia="Calibri" w:hAnsi="Verdana" w:cs="Verdana"/>
      <w:color w:val="000000"/>
      <w:lang w:val="es-CO" w:eastAsia="es-CO"/>
    </w:rPr>
  </w:style>
  <w:style w:type="character" w:styleId="Refdecomentario">
    <w:name w:val="annotation reference"/>
    <w:uiPriority w:val="99"/>
    <w:semiHidden/>
    <w:unhideWhenUsed/>
    <w:rsid w:val="0024466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24466A"/>
    <w:rPr>
      <w:sz w:val="20"/>
      <w:szCs w:val="20"/>
      <w:lang w:val="x-none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24466A"/>
    <w:rPr>
      <w:rFonts w:ascii="Calibri" w:eastAsia="Calibri" w:hAnsi="Calibri" w:cs="Times New Roman"/>
      <w:sz w:val="20"/>
      <w:szCs w:val="20"/>
      <w:lang w:val="x-none" w:eastAsia="en-U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4466A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4466A"/>
    <w:rPr>
      <w:rFonts w:ascii="Tahoma" w:eastAsia="Calibri" w:hAnsi="Tahoma" w:cs="Times New Roman"/>
      <w:sz w:val="16"/>
      <w:szCs w:val="16"/>
      <w:lang w:val="x-none" w:eastAsia="en-US"/>
    </w:rPr>
  </w:style>
  <w:style w:type="paragraph" w:styleId="Textodecuerpo2">
    <w:name w:val="Body Text 2"/>
    <w:basedOn w:val="Normal"/>
    <w:link w:val="Textodecuerpo2Car"/>
    <w:rsid w:val="0024466A"/>
    <w:pPr>
      <w:spacing w:after="0" w:line="240" w:lineRule="auto"/>
      <w:jc w:val="both"/>
    </w:pPr>
    <w:rPr>
      <w:rFonts w:ascii="Bookman Old Style" w:eastAsia="Times New Roman" w:hAnsi="Bookman Old Style"/>
      <w:sz w:val="24"/>
      <w:szCs w:val="20"/>
      <w:lang w:val="x-none" w:eastAsia="es-ES"/>
    </w:rPr>
  </w:style>
  <w:style w:type="character" w:customStyle="1" w:styleId="Textodecuerpo2Car">
    <w:name w:val="Texto de cuerpo 2 Car"/>
    <w:basedOn w:val="Fuentedeprrafopredeter"/>
    <w:link w:val="Textodecuerpo2"/>
    <w:rsid w:val="0024466A"/>
    <w:rPr>
      <w:rFonts w:ascii="Bookman Old Style" w:eastAsia="Times New Roman" w:hAnsi="Bookman Old Style" w:cs="Times New Roman"/>
      <w:szCs w:val="20"/>
      <w:lang w:val="x-non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24466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24466A"/>
    <w:rPr>
      <w:rFonts w:ascii="Calibri" w:eastAsia="Calibri" w:hAnsi="Calibri" w:cs="Times New Roman"/>
      <w:b/>
      <w:bCs/>
      <w:sz w:val="20"/>
      <w:szCs w:val="20"/>
      <w:lang w:val="x-none" w:eastAsia="en-US"/>
    </w:rPr>
  </w:style>
  <w:style w:type="paragraph" w:styleId="Prrafodelista">
    <w:name w:val="List Paragraph"/>
    <w:basedOn w:val="Normal"/>
    <w:uiPriority w:val="34"/>
    <w:qFormat/>
    <w:rsid w:val="0024466A"/>
    <w:pPr>
      <w:ind w:left="708"/>
    </w:pPr>
  </w:style>
  <w:style w:type="paragraph" w:styleId="Sinespaciado">
    <w:name w:val="No Spacing"/>
    <w:uiPriority w:val="1"/>
    <w:qFormat/>
    <w:rsid w:val="0024466A"/>
    <w:rPr>
      <w:rFonts w:ascii="Calibri" w:eastAsia="Calibri" w:hAnsi="Calibri" w:cs="Times New Roman"/>
      <w:sz w:val="22"/>
      <w:szCs w:val="22"/>
      <w:lang w:val="es-CO" w:eastAsia="en-US"/>
    </w:rPr>
  </w:style>
  <w:style w:type="character" w:styleId="Hipervnculo">
    <w:name w:val="Hyperlink"/>
    <w:uiPriority w:val="99"/>
    <w:unhideWhenUsed/>
    <w:rsid w:val="0024466A"/>
    <w:rPr>
      <w:color w:val="0000FF"/>
      <w:u w:val="single"/>
    </w:rPr>
  </w:style>
  <w:style w:type="paragraph" w:styleId="Textodecuerpo">
    <w:name w:val="Body Text"/>
    <w:basedOn w:val="Normal"/>
    <w:link w:val="TextodecuerpoCar"/>
    <w:uiPriority w:val="99"/>
    <w:semiHidden/>
    <w:unhideWhenUsed/>
    <w:rsid w:val="0024466A"/>
    <w:pPr>
      <w:spacing w:after="120"/>
    </w:pPr>
  </w:style>
  <w:style w:type="character" w:customStyle="1" w:styleId="TextodecuerpoCar">
    <w:name w:val="Texto de cuerpo Car"/>
    <w:basedOn w:val="Fuentedeprrafopredeter"/>
    <w:link w:val="Textodecuerpo"/>
    <w:uiPriority w:val="99"/>
    <w:semiHidden/>
    <w:rsid w:val="0024466A"/>
    <w:rPr>
      <w:rFonts w:ascii="Calibri" w:eastAsia="Calibri" w:hAnsi="Calibri" w:cs="Times New Roman"/>
      <w:sz w:val="22"/>
      <w:szCs w:val="22"/>
      <w:lang w:val="es-CO" w:eastAsia="en-US"/>
    </w:rPr>
  </w:style>
  <w:style w:type="paragraph" w:styleId="Encabezado">
    <w:name w:val="header"/>
    <w:basedOn w:val="Normal"/>
    <w:link w:val="EncabezadoCar"/>
    <w:uiPriority w:val="99"/>
    <w:semiHidden/>
    <w:unhideWhenUsed/>
    <w:rsid w:val="0024466A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24466A"/>
    <w:rPr>
      <w:rFonts w:ascii="Calibri" w:eastAsia="Calibri" w:hAnsi="Calibri" w:cs="Times New Roman"/>
      <w:sz w:val="22"/>
      <w:szCs w:val="22"/>
      <w:lang w:val="es-CO" w:eastAsia="en-US"/>
    </w:rPr>
  </w:style>
  <w:style w:type="paragraph" w:styleId="Piedepgina">
    <w:name w:val="footer"/>
    <w:basedOn w:val="Normal"/>
    <w:link w:val="PiedepginaCar"/>
    <w:uiPriority w:val="99"/>
    <w:semiHidden/>
    <w:unhideWhenUsed/>
    <w:rsid w:val="0024466A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24466A"/>
    <w:rPr>
      <w:rFonts w:ascii="Calibri" w:eastAsia="Calibri" w:hAnsi="Calibri" w:cs="Times New Roman"/>
      <w:sz w:val="22"/>
      <w:szCs w:val="22"/>
      <w:lang w:val="es-CO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23</Pages>
  <Words>8129</Words>
  <Characters>44710</Characters>
  <Application>Microsoft Office Word</Application>
  <DocSecurity>0</DocSecurity>
  <Lines>372</Lines>
  <Paragraphs>105</Paragraphs>
  <ScaleCrop>false</ScaleCrop>
  <Company>Hogar</Company>
  <LinksUpToDate>false</LinksUpToDate>
  <CharactersWithSpaces>52734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Eugenia Bocache</dc:creator>
  <cp:keywords/>
  <dc:description/>
  <cp:lastModifiedBy>Jhon Jairo Mira</cp:lastModifiedBy>
  <cp:revision>2</cp:revision>
  <dcterms:created xsi:type="dcterms:W3CDTF">2012-01-28T10:43:00Z</dcterms:created>
  <dcterms:modified xsi:type="dcterms:W3CDTF">2012-01-28T10:43:00Z</dcterms:modified>
</cp:coreProperties>
</file>